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AB7412" w14:textId="77777777" w:rsidR="005047ED" w:rsidRPr="00DF7289" w:rsidRDefault="005047ED" w:rsidP="005047ED">
      <w:pPr>
        <w:jc w:val="center"/>
        <w:rPr>
          <w:b/>
          <w:sz w:val="40"/>
          <w:szCs w:val="40"/>
        </w:rPr>
      </w:pPr>
      <w:r>
        <w:rPr>
          <w:b/>
          <w:sz w:val="40"/>
          <w:szCs w:val="40"/>
        </w:rPr>
        <w:t>BASIC SCIENCE</w:t>
      </w:r>
      <w:r w:rsidRPr="00DF7289">
        <w:rPr>
          <w:b/>
          <w:sz w:val="40"/>
          <w:szCs w:val="40"/>
        </w:rPr>
        <w:t xml:space="preserve"> JSS </w:t>
      </w:r>
      <w:r>
        <w:rPr>
          <w:b/>
          <w:sz w:val="40"/>
          <w:szCs w:val="40"/>
        </w:rPr>
        <w:t>3</w:t>
      </w:r>
    </w:p>
    <w:p w14:paraId="4E90C8E1" w14:textId="77777777" w:rsidR="005047ED" w:rsidRPr="00DF7289" w:rsidRDefault="005047ED" w:rsidP="005047ED"/>
    <w:p w14:paraId="2377409F" w14:textId="77777777" w:rsidR="005047ED" w:rsidRPr="000B3BE2" w:rsidRDefault="005047ED" w:rsidP="005047ED">
      <w:pPr>
        <w:jc w:val="center"/>
        <w:rPr>
          <w:b/>
          <w:sz w:val="40"/>
          <w:szCs w:val="40"/>
        </w:rPr>
      </w:pPr>
      <w:r>
        <w:rPr>
          <w:b/>
          <w:sz w:val="40"/>
          <w:szCs w:val="40"/>
        </w:rPr>
        <w:t>SECOND</w:t>
      </w:r>
      <w:r w:rsidRPr="00DF7289">
        <w:rPr>
          <w:b/>
          <w:sz w:val="40"/>
          <w:szCs w:val="40"/>
        </w:rPr>
        <w:t xml:space="preserve"> TERM</w:t>
      </w:r>
    </w:p>
    <w:p w14:paraId="30F6E848" w14:textId="77777777" w:rsidR="006F1885" w:rsidRPr="005047ED" w:rsidRDefault="005047ED" w:rsidP="005047ED">
      <w:pPr>
        <w:pStyle w:val="Heading2"/>
        <w:jc w:val="both"/>
        <w:rPr>
          <w:rFonts w:hint="default"/>
        </w:rPr>
      </w:pPr>
      <w:r w:rsidRPr="00DF7289">
        <w:t>SCHEME OF WORK</w:t>
      </w:r>
    </w:p>
    <w:p w14:paraId="0B39E7CE" w14:textId="77777777" w:rsidR="006F1885" w:rsidRPr="005047ED" w:rsidRDefault="006F1885" w:rsidP="001A13C4">
      <w:pPr>
        <w:rPr>
          <w:szCs w:val="24"/>
        </w:rPr>
      </w:pPr>
    </w:p>
    <w:p w14:paraId="477E6E8D" w14:textId="77777777" w:rsidR="006F1885" w:rsidRPr="005047ED" w:rsidRDefault="001A13C4" w:rsidP="001A13C4">
      <w:pPr>
        <w:rPr>
          <w:szCs w:val="24"/>
        </w:rPr>
      </w:pPr>
      <w:r w:rsidRPr="005047ED">
        <w:rPr>
          <w:b/>
          <w:szCs w:val="24"/>
        </w:rPr>
        <w:t>WEEK</w:t>
      </w:r>
      <w:r w:rsidRPr="005047ED">
        <w:rPr>
          <w:b/>
          <w:szCs w:val="24"/>
        </w:rPr>
        <w:tab/>
      </w:r>
      <w:r w:rsidR="00C06A0A" w:rsidRPr="005047ED">
        <w:rPr>
          <w:szCs w:val="24"/>
        </w:rPr>
        <w:tab/>
      </w:r>
      <w:r w:rsidR="00C06A0A" w:rsidRPr="005047ED">
        <w:rPr>
          <w:b/>
          <w:szCs w:val="24"/>
        </w:rPr>
        <w:t>TOPIC</w:t>
      </w:r>
    </w:p>
    <w:p w14:paraId="5863F136"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Electrical Energy</w:t>
      </w:r>
    </w:p>
    <w:p w14:paraId="0D29843B"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Skill Acquisition</w:t>
      </w:r>
    </w:p>
    <w:p w14:paraId="0CC27639"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Teenage Pregnancy and Abortion</w:t>
      </w:r>
    </w:p>
    <w:p w14:paraId="1B3E1152"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Elements, Compound and Atomic Structure</w:t>
      </w:r>
    </w:p>
    <w:p w14:paraId="372B3B80"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Radioactivity</w:t>
      </w:r>
    </w:p>
    <w:p w14:paraId="109666A2"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Chemical Formula</w:t>
      </w:r>
    </w:p>
    <w:p w14:paraId="74EC131D"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Writing and Balancing Chemical Equations.</w:t>
      </w:r>
    </w:p>
    <w:p w14:paraId="1FA63D91"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Simple Machines</w:t>
      </w:r>
    </w:p>
    <w:p w14:paraId="4794AB3B"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lang w:val="en-GB"/>
        </w:rPr>
      </w:pPr>
      <w:r w:rsidRPr="005047ED">
        <w:rPr>
          <w:rFonts w:ascii="Times New Roman" w:hAnsi="Times New Roman" w:cs="Times New Roman"/>
          <w:sz w:val="24"/>
          <w:szCs w:val="24"/>
          <w:lang w:val="en-GB"/>
        </w:rPr>
        <w:t>Digestive System</w:t>
      </w:r>
    </w:p>
    <w:p w14:paraId="2D79E22F" w14:textId="77777777" w:rsidR="006F1885" w:rsidRPr="005047ED" w:rsidRDefault="00E14603" w:rsidP="001A13C4">
      <w:pPr>
        <w:pStyle w:val="BodyText"/>
        <w:numPr>
          <w:ilvl w:val="0"/>
          <w:numId w:val="26"/>
        </w:numPr>
        <w:ind w:left="1440" w:hanging="1440"/>
        <w:rPr>
          <w:rFonts w:ascii="Times New Roman" w:hAnsi="Times New Roman" w:cs="Times New Roman"/>
          <w:sz w:val="24"/>
          <w:szCs w:val="24"/>
        </w:rPr>
      </w:pPr>
      <w:r w:rsidRPr="005047ED">
        <w:rPr>
          <w:rFonts w:ascii="Times New Roman" w:hAnsi="Times New Roman" w:cs="Times New Roman"/>
          <w:sz w:val="24"/>
          <w:szCs w:val="24"/>
          <w:lang w:val="en-GB"/>
        </w:rPr>
        <w:t>Circulatory System</w:t>
      </w:r>
    </w:p>
    <w:p w14:paraId="37E6E032" w14:textId="77777777" w:rsidR="006F1885" w:rsidRPr="005047ED" w:rsidRDefault="006F1885" w:rsidP="001A13C4">
      <w:pPr>
        <w:pStyle w:val="BodyText"/>
        <w:tabs>
          <w:tab w:val="left" w:pos="840"/>
        </w:tabs>
        <w:jc w:val="both"/>
        <w:rPr>
          <w:rFonts w:ascii="Times New Roman" w:hAnsi="Times New Roman" w:cs="Times New Roman"/>
          <w:b/>
          <w:sz w:val="24"/>
          <w:szCs w:val="24"/>
          <w:lang w:val="en-GB"/>
        </w:rPr>
      </w:pPr>
    </w:p>
    <w:p w14:paraId="2F339DB4" w14:textId="77777777" w:rsidR="006F1885" w:rsidRPr="005047ED" w:rsidRDefault="00C06A0A" w:rsidP="001A13C4">
      <w:pPr>
        <w:pStyle w:val="BodyText"/>
        <w:tabs>
          <w:tab w:val="left" w:pos="840"/>
        </w:tabs>
        <w:jc w:val="both"/>
        <w:rPr>
          <w:rFonts w:ascii="Times New Roman" w:hAnsi="Times New Roman" w:cs="Times New Roman"/>
          <w:sz w:val="24"/>
          <w:szCs w:val="24"/>
        </w:rPr>
      </w:pPr>
      <w:r w:rsidRPr="005047ED">
        <w:rPr>
          <w:rFonts w:ascii="Times New Roman" w:hAnsi="Times New Roman" w:cs="Times New Roman"/>
          <w:b/>
          <w:sz w:val="24"/>
          <w:szCs w:val="24"/>
        </w:rPr>
        <w:t>REFRENCES</w:t>
      </w:r>
    </w:p>
    <w:p w14:paraId="6A35DD6D" w14:textId="77777777" w:rsidR="006F1885" w:rsidRPr="005047ED" w:rsidRDefault="00E14603" w:rsidP="00C95356">
      <w:pPr>
        <w:pStyle w:val="BodyText"/>
        <w:numPr>
          <w:ilvl w:val="0"/>
          <w:numId w:val="60"/>
        </w:numPr>
        <w:tabs>
          <w:tab w:val="left" w:pos="840"/>
        </w:tabs>
        <w:jc w:val="both"/>
        <w:rPr>
          <w:rFonts w:ascii="Times New Roman" w:hAnsi="Times New Roman" w:cs="Times New Roman"/>
          <w:sz w:val="24"/>
          <w:szCs w:val="24"/>
        </w:rPr>
      </w:pPr>
      <w:r w:rsidRPr="005047ED">
        <w:rPr>
          <w:rFonts w:ascii="Times New Roman" w:hAnsi="Times New Roman" w:cs="Times New Roman"/>
          <w:sz w:val="24"/>
          <w:szCs w:val="24"/>
        </w:rPr>
        <w:t xml:space="preserve">Basis Science Made Easy </w:t>
      </w:r>
      <w:r w:rsidR="00C06A0A" w:rsidRPr="005047ED">
        <w:rPr>
          <w:rFonts w:ascii="Times New Roman" w:hAnsi="Times New Roman" w:cs="Times New Roman"/>
          <w:sz w:val="24"/>
          <w:szCs w:val="24"/>
        </w:rPr>
        <w:t>for JSS Three by F.I Kehinde et al</w:t>
      </w:r>
    </w:p>
    <w:p w14:paraId="2F7C930A" w14:textId="77777777" w:rsidR="006F1885" w:rsidRPr="005047ED" w:rsidRDefault="00E14603" w:rsidP="00C95356">
      <w:pPr>
        <w:pStyle w:val="BodyText"/>
        <w:numPr>
          <w:ilvl w:val="0"/>
          <w:numId w:val="60"/>
        </w:numPr>
        <w:tabs>
          <w:tab w:val="left" w:pos="840"/>
        </w:tabs>
        <w:jc w:val="both"/>
        <w:rPr>
          <w:rFonts w:ascii="Times New Roman" w:hAnsi="Times New Roman" w:cs="Times New Roman"/>
          <w:sz w:val="24"/>
          <w:szCs w:val="24"/>
        </w:rPr>
      </w:pPr>
      <w:r w:rsidRPr="005047ED">
        <w:rPr>
          <w:rFonts w:ascii="Times New Roman" w:hAnsi="Times New Roman" w:cs="Times New Roman"/>
          <w:sz w:val="24"/>
          <w:szCs w:val="24"/>
        </w:rPr>
        <w:t xml:space="preserve">Basis Science Made Easy </w:t>
      </w:r>
      <w:r w:rsidR="00C06A0A" w:rsidRPr="005047ED">
        <w:rPr>
          <w:rFonts w:ascii="Times New Roman" w:hAnsi="Times New Roman" w:cs="Times New Roman"/>
          <w:sz w:val="24"/>
          <w:szCs w:val="24"/>
        </w:rPr>
        <w:t>for JSS Two by F.I Kehinde et al</w:t>
      </w:r>
    </w:p>
    <w:p w14:paraId="5921A473" w14:textId="77777777" w:rsidR="006F1885" w:rsidRPr="005047ED" w:rsidRDefault="00C06A0A" w:rsidP="00C95356">
      <w:pPr>
        <w:pStyle w:val="BodyText"/>
        <w:numPr>
          <w:ilvl w:val="0"/>
          <w:numId w:val="60"/>
        </w:numPr>
        <w:tabs>
          <w:tab w:val="left" w:pos="840"/>
        </w:tabs>
        <w:jc w:val="both"/>
        <w:rPr>
          <w:rFonts w:ascii="Times New Roman" w:hAnsi="Times New Roman" w:cs="Times New Roman"/>
          <w:sz w:val="24"/>
          <w:szCs w:val="24"/>
        </w:rPr>
      </w:pPr>
      <w:r w:rsidRPr="005047ED">
        <w:rPr>
          <w:rFonts w:ascii="Times New Roman" w:hAnsi="Times New Roman" w:cs="Times New Roman"/>
          <w:sz w:val="24"/>
          <w:szCs w:val="24"/>
        </w:rPr>
        <w:t xml:space="preserve">STAN </w:t>
      </w:r>
      <w:r w:rsidR="00E14603" w:rsidRPr="005047ED">
        <w:rPr>
          <w:rFonts w:ascii="Times New Roman" w:hAnsi="Times New Roman" w:cs="Times New Roman"/>
          <w:sz w:val="24"/>
          <w:szCs w:val="24"/>
        </w:rPr>
        <w:t xml:space="preserve">Integrated Science </w:t>
      </w:r>
      <w:r w:rsidRPr="005047ED">
        <w:rPr>
          <w:rFonts w:ascii="Times New Roman" w:hAnsi="Times New Roman" w:cs="Times New Roman"/>
          <w:sz w:val="24"/>
          <w:szCs w:val="24"/>
        </w:rPr>
        <w:t>for JSS Three</w:t>
      </w:r>
    </w:p>
    <w:p w14:paraId="7AAEA3FE" w14:textId="77777777" w:rsidR="006F1885" w:rsidRPr="005047ED" w:rsidRDefault="00C06A0A" w:rsidP="00C95356">
      <w:pPr>
        <w:pStyle w:val="BodyText"/>
        <w:numPr>
          <w:ilvl w:val="0"/>
          <w:numId w:val="60"/>
        </w:numPr>
        <w:tabs>
          <w:tab w:val="left" w:pos="840"/>
        </w:tabs>
        <w:jc w:val="both"/>
        <w:rPr>
          <w:rFonts w:ascii="Times New Roman" w:hAnsi="Times New Roman" w:cs="Times New Roman"/>
          <w:sz w:val="24"/>
          <w:szCs w:val="24"/>
        </w:rPr>
      </w:pPr>
      <w:r w:rsidRPr="005047ED">
        <w:rPr>
          <w:rFonts w:ascii="Times New Roman" w:hAnsi="Times New Roman" w:cs="Times New Roman"/>
          <w:sz w:val="24"/>
          <w:szCs w:val="24"/>
        </w:rPr>
        <w:t xml:space="preserve">Precious Seeds Basic Science for </w:t>
      </w:r>
      <w:proofErr w:type="spellStart"/>
      <w:r w:rsidRPr="005047ED">
        <w:rPr>
          <w:rFonts w:ascii="Times New Roman" w:hAnsi="Times New Roman" w:cs="Times New Roman"/>
          <w:sz w:val="24"/>
          <w:szCs w:val="24"/>
        </w:rPr>
        <w:t>JSS</w:t>
      </w:r>
      <w:r w:rsidR="002F5611" w:rsidRPr="005047ED">
        <w:rPr>
          <w:rFonts w:ascii="Times New Roman" w:hAnsi="Times New Roman" w:cs="Times New Roman"/>
          <w:sz w:val="24"/>
          <w:szCs w:val="24"/>
        </w:rPr>
        <w:t>Three</w:t>
      </w:r>
      <w:proofErr w:type="spellEnd"/>
      <w:r w:rsidR="009B63E9" w:rsidRPr="005047ED">
        <w:rPr>
          <w:rFonts w:ascii="Times New Roman" w:hAnsi="Times New Roman" w:cs="Times New Roman"/>
          <w:sz w:val="24"/>
          <w:szCs w:val="24"/>
        </w:rPr>
        <w:t xml:space="preserve"> by J.O </w:t>
      </w:r>
      <w:proofErr w:type="spellStart"/>
      <w:r w:rsidR="009B63E9" w:rsidRPr="005047ED">
        <w:rPr>
          <w:rFonts w:ascii="Times New Roman" w:hAnsi="Times New Roman" w:cs="Times New Roman"/>
          <w:sz w:val="24"/>
          <w:szCs w:val="24"/>
        </w:rPr>
        <w:t>O</w:t>
      </w:r>
      <w:r w:rsidRPr="005047ED">
        <w:rPr>
          <w:rFonts w:ascii="Times New Roman" w:hAnsi="Times New Roman" w:cs="Times New Roman"/>
          <w:sz w:val="24"/>
          <w:szCs w:val="24"/>
        </w:rPr>
        <w:t>tugboyega</w:t>
      </w:r>
      <w:proofErr w:type="spellEnd"/>
      <w:r w:rsidRPr="005047ED">
        <w:rPr>
          <w:rFonts w:ascii="Times New Roman" w:hAnsi="Times New Roman" w:cs="Times New Roman"/>
          <w:sz w:val="24"/>
          <w:szCs w:val="24"/>
        </w:rPr>
        <w:t xml:space="preserve"> et al.</w:t>
      </w:r>
    </w:p>
    <w:p w14:paraId="18D64DC6" w14:textId="77777777" w:rsidR="00C06A0A" w:rsidRPr="005047ED" w:rsidRDefault="00C06A0A" w:rsidP="001A13C4">
      <w:pPr>
        <w:jc w:val="both"/>
        <w:rPr>
          <w:b/>
          <w:szCs w:val="24"/>
        </w:rPr>
      </w:pPr>
    </w:p>
    <w:p w14:paraId="70725A33" w14:textId="77777777" w:rsidR="00E37473" w:rsidRPr="005047ED" w:rsidRDefault="00E37473" w:rsidP="001A13C4">
      <w:pPr>
        <w:jc w:val="both"/>
        <w:rPr>
          <w:b/>
          <w:szCs w:val="24"/>
        </w:rPr>
      </w:pPr>
    </w:p>
    <w:p w14:paraId="719CD25D" w14:textId="77777777" w:rsidR="00393037" w:rsidRPr="00393037" w:rsidRDefault="00393037" w:rsidP="00393037">
      <w:pPr>
        <w:jc w:val="both"/>
        <w:rPr>
          <w:b/>
          <w:szCs w:val="24"/>
        </w:rPr>
      </w:pPr>
      <w:r w:rsidRPr="00393037">
        <w:rPr>
          <w:b/>
          <w:szCs w:val="24"/>
        </w:rPr>
        <w:t>**Week One**</w:t>
      </w:r>
    </w:p>
    <w:p w14:paraId="283F37F7" w14:textId="77777777" w:rsidR="00393037" w:rsidRPr="00393037" w:rsidRDefault="00393037" w:rsidP="00393037">
      <w:pPr>
        <w:jc w:val="both"/>
        <w:rPr>
          <w:b/>
          <w:szCs w:val="24"/>
        </w:rPr>
      </w:pPr>
    </w:p>
    <w:p w14:paraId="1C52D414" w14:textId="77777777" w:rsidR="00393037" w:rsidRPr="00393037" w:rsidRDefault="00393037" w:rsidP="00393037">
      <w:pPr>
        <w:jc w:val="both"/>
        <w:rPr>
          <w:b/>
          <w:szCs w:val="24"/>
        </w:rPr>
      </w:pPr>
      <w:r w:rsidRPr="00393037">
        <w:rPr>
          <w:b/>
          <w:szCs w:val="24"/>
        </w:rPr>
        <w:t>**Topic: Electrical Energy**</w:t>
      </w:r>
    </w:p>
    <w:p w14:paraId="309EB279" w14:textId="77777777" w:rsidR="00393037" w:rsidRPr="00393037" w:rsidRDefault="00393037" w:rsidP="00393037">
      <w:pPr>
        <w:jc w:val="both"/>
        <w:rPr>
          <w:b/>
          <w:szCs w:val="24"/>
        </w:rPr>
      </w:pPr>
    </w:p>
    <w:p w14:paraId="53319011" w14:textId="131B181C" w:rsidR="00393037" w:rsidRPr="00393037" w:rsidRDefault="00393037" w:rsidP="00393037">
      <w:pPr>
        <w:jc w:val="both"/>
        <w:rPr>
          <w:szCs w:val="24"/>
        </w:rPr>
      </w:pPr>
      <w:r w:rsidRPr="00393037">
        <w:rPr>
          <w:szCs w:val="24"/>
        </w:rPr>
        <w:t>Content</w:t>
      </w:r>
    </w:p>
    <w:p w14:paraId="2F70BA49" w14:textId="77777777" w:rsidR="00393037" w:rsidRPr="00393037" w:rsidRDefault="00393037" w:rsidP="00393037">
      <w:pPr>
        <w:jc w:val="both"/>
        <w:rPr>
          <w:szCs w:val="24"/>
        </w:rPr>
      </w:pPr>
    </w:p>
    <w:p w14:paraId="12A761C2" w14:textId="46371A8D" w:rsidR="00393037" w:rsidRPr="00393037" w:rsidRDefault="00393037" w:rsidP="00393037">
      <w:pPr>
        <w:jc w:val="both"/>
        <w:rPr>
          <w:szCs w:val="24"/>
        </w:rPr>
      </w:pPr>
      <w:r w:rsidRPr="00393037">
        <w:rPr>
          <w:szCs w:val="24"/>
        </w:rPr>
        <w:t>Introduction</w:t>
      </w:r>
    </w:p>
    <w:p w14:paraId="3A5DFDC8" w14:textId="77777777" w:rsidR="00393037" w:rsidRPr="00393037" w:rsidRDefault="00393037" w:rsidP="00393037">
      <w:pPr>
        <w:jc w:val="both"/>
        <w:rPr>
          <w:szCs w:val="24"/>
        </w:rPr>
      </w:pPr>
    </w:p>
    <w:p w14:paraId="42DDC53C" w14:textId="77777777" w:rsidR="00393037" w:rsidRPr="00393037" w:rsidRDefault="00393037" w:rsidP="00393037">
      <w:pPr>
        <w:jc w:val="both"/>
        <w:rPr>
          <w:szCs w:val="24"/>
        </w:rPr>
      </w:pPr>
      <w:r w:rsidRPr="00393037">
        <w:rPr>
          <w:szCs w:val="24"/>
        </w:rPr>
        <w:t>Electricity, defined as the flow of electric current, represents the continuous movement of charged particles, specifically electrons. This flow of electrons is crucial in various aspects of modern society, finding applications in industries, hospitals, offices, homes, schools, and research institutes. In Nigeria, the responsibility for power generation, distribution, and billing falls under the Electric Distribution Company of Nigeria (EDCN).</w:t>
      </w:r>
    </w:p>
    <w:p w14:paraId="50E477FF" w14:textId="77777777" w:rsidR="00393037" w:rsidRPr="00393037" w:rsidRDefault="00393037" w:rsidP="00393037">
      <w:pPr>
        <w:jc w:val="both"/>
        <w:rPr>
          <w:szCs w:val="24"/>
        </w:rPr>
      </w:pPr>
    </w:p>
    <w:p w14:paraId="67DC4C5F" w14:textId="210D6919" w:rsidR="00393037" w:rsidRPr="00393037" w:rsidRDefault="00393037" w:rsidP="00393037">
      <w:pPr>
        <w:jc w:val="both"/>
        <w:rPr>
          <w:szCs w:val="24"/>
        </w:rPr>
      </w:pPr>
      <w:r w:rsidRPr="00393037">
        <w:rPr>
          <w:szCs w:val="24"/>
        </w:rPr>
        <w:t>Concept of Electron Flow</w:t>
      </w:r>
    </w:p>
    <w:p w14:paraId="096AD772" w14:textId="77777777" w:rsidR="00393037" w:rsidRPr="00393037" w:rsidRDefault="00393037" w:rsidP="00393037">
      <w:pPr>
        <w:jc w:val="both"/>
        <w:rPr>
          <w:szCs w:val="24"/>
        </w:rPr>
      </w:pPr>
    </w:p>
    <w:p w14:paraId="62D7D859" w14:textId="77777777" w:rsidR="00393037" w:rsidRPr="00393037" w:rsidRDefault="00393037" w:rsidP="00393037">
      <w:pPr>
        <w:jc w:val="both"/>
        <w:rPr>
          <w:szCs w:val="24"/>
        </w:rPr>
      </w:pPr>
      <w:r w:rsidRPr="00393037">
        <w:rPr>
          <w:szCs w:val="24"/>
        </w:rPr>
        <w:t>When electric current passes through a wire, electrons move rapidly. Electrons carry negative charges, denoted by a minus sign. They circulate along a path known as a circuit.</w:t>
      </w:r>
    </w:p>
    <w:p w14:paraId="0D93C76B" w14:textId="77777777" w:rsidR="00393037" w:rsidRPr="00393037" w:rsidRDefault="00393037" w:rsidP="00393037">
      <w:pPr>
        <w:jc w:val="both"/>
        <w:rPr>
          <w:szCs w:val="24"/>
        </w:rPr>
      </w:pPr>
    </w:p>
    <w:p w14:paraId="79561BB9" w14:textId="1A4DF408" w:rsidR="00393037" w:rsidRPr="00393037" w:rsidRDefault="00393037" w:rsidP="00393037">
      <w:pPr>
        <w:jc w:val="both"/>
        <w:rPr>
          <w:szCs w:val="24"/>
        </w:rPr>
      </w:pPr>
      <w:r w:rsidRPr="00393037">
        <w:rPr>
          <w:szCs w:val="24"/>
        </w:rPr>
        <w:t>Concept of Current, Resistance, and Potential Difference</w:t>
      </w:r>
    </w:p>
    <w:p w14:paraId="77728FD3" w14:textId="77777777" w:rsidR="00393037" w:rsidRPr="00393037" w:rsidRDefault="00393037" w:rsidP="00393037">
      <w:pPr>
        <w:jc w:val="both"/>
        <w:rPr>
          <w:szCs w:val="24"/>
        </w:rPr>
      </w:pPr>
    </w:p>
    <w:p w14:paraId="0104892B" w14:textId="7F89ADC3" w:rsidR="00393037" w:rsidRPr="00393037" w:rsidRDefault="00393037" w:rsidP="00393037">
      <w:pPr>
        <w:jc w:val="both"/>
        <w:rPr>
          <w:szCs w:val="24"/>
        </w:rPr>
      </w:pPr>
      <w:r w:rsidRPr="00393037">
        <w:rPr>
          <w:szCs w:val="24"/>
        </w:rPr>
        <w:t xml:space="preserve">Current: It is the unceasing movement of electrons, quantified as the rate of charge flow. Represented as I, current is measured in amperes (A) using a device called an ammeter. There </w:t>
      </w:r>
      <w:r w:rsidRPr="00393037">
        <w:rPr>
          <w:szCs w:val="24"/>
        </w:rPr>
        <w:lastRenderedPageBreak/>
        <w:t>are two main types of current: Direct Current (DC) obtained from small generators, batteries, and inverters, and Alternating Current (AC) sourced from transmission lines and transformers.</w:t>
      </w:r>
    </w:p>
    <w:p w14:paraId="260EDF4F" w14:textId="77777777" w:rsidR="00393037" w:rsidRPr="00393037" w:rsidRDefault="00393037" w:rsidP="00393037">
      <w:pPr>
        <w:jc w:val="both"/>
        <w:rPr>
          <w:szCs w:val="24"/>
        </w:rPr>
      </w:pPr>
    </w:p>
    <w:p w14:paraId="467D455C" w14:textId="446BF89E" w:rsidR="006F1885" w:rsidRPr="00393037" w:rsidRDefault="00393037" w:rsidP="00393037">
      <w:pPr>
        <w:jc w:val="both"/>
        <w:rPr>
          <w:rFonts w:eastAsia="Comic Sans MS"/>
          <w:szCs w:val="24"/>
          <w:lang w:val="en-GB"/>
        </w:rPr>
      </w:pPr>
      <w:r w:rsidRPr="00393037">
        <w:rPr>
          <w:szCs w:val="24"/>
        </w:rPr>
        <w:t>Resistance: Resistance signifies the opposition encountered by electric current in a circuit. Denoted as R, it is measured in ohms with an instrument called an ohmmeter. In electronic circuits, a component specifically designed to introduce a predetermined level of resistance is referred to as a resistor</w:t>
      </w:r>
      <w:r w:rsidR="00C06A0A" w:rsidRPr="00393037">
        <w:rPr>
          <w:rFonts w:eastAsia="Comic Sans MS"/>
          <w:szCs w:val="24"/>
          <w:lang w:val="en-GB"/>
        </w:rPr>
        <w:t>.</w:t>
      </w:r>
    </w:p>
    <w:p w14:paraId="4EDAAF8A" w14:textId="77777777" w:rsidR="006F1885" w:rsidRPr="005047ED" w:rsidRDefault="002767C4" w:rsidP="001A13C4">
      <w:pPr>
        <w:jc w:val="both"/>
        <w:rPr>
          <w:rFonts w:eastAsia="Comic Sans MS"/>
          <w:b/>
          <w:szCs w:val="24"/>
          <w:lang w:val="en-GB"/>
        </w:rPr>
      </w:pPr>
      <w:r w:rsidRPr="005047ED">
        <w:rPr>
          <w:rFonts w:eastAsia="Comic Sans MS"/>
          <w:noProof/>
          <w:szCs w:val="24"/>
        </w:rPr>
        <w:drawing>
          <wp:anchor distT="0" distB="0" distL="0" distR="0" simplePos="0" relativeHeight="251647488" behindDoc="0" locked="0" layoutInCell="1" allowOverlap="1" wp14:anchorId="1625B1A5" wp14:editId="3F1CB579">
            <wp:simplePos x="0" y="0"/>
            <wp:positionH relativeFrom="page">
              <wp:posOffset>3781425</wp:posOffset>
            </wp:positionH>
            <wp:positionV relativeFrom="page">
              <wp:posOffset>4448175</wp:posOffset>
            </wp:positionV>
            <wp:extent cx="1971675" cy="1076325"/>
            <wp:effectExtent l="0" t="0" r="9525" b="9525"/>
            <wp:wrapTopAndBottom/>
            <wp:docPr id="1052"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pic:cNvPicPr/>
                  </pic:nvPicPr>
                  <pic:blipFill>
                    <a:blip r:embed="rId8" cstate="print"/>
                    <a:srcRect/>
                    <a:stretch/>
                  </pic:blipFill>
                  <pic:spPr>
                    <a:xfrm>
                      <a:off x="0" y="0"/>
                      <a:ext cx="1971675" cy="1076325"/>
                    </a:xfrm>
                    <a:prstGeom prst="rect">
                      <a:avLst/>
                    </a:prstGeom>
                  </pic:spPr>
                </pic:pic>
              </a:graphicData>
            </a:graphic>
          </wp:anchor>
        </w:drawing>
      </w:r>
      <w:r w:rsidR="00C06A0A" w:rsidRPr="005047ED">
        <w:rPr>
          <w:rFonts w:eastAsia="Comic Sans MS"/>
          <w:b/>
          <w:szCs w:val="24"/>
          <w:lang w:val="en-GB"/>
        </w:rPr>
        <w:t>Potential difference (P.D):</w:t>
      </w:r>
      <w:r w:rsidR="00C06A0A" w:rsidRPr="005047ED">
        <w:rPr>
          <w:rFonts w:eastAsia="Comic Sans MS"/>
          <w:szCs w:val="24"/>
          <w:lang w:val="en-GB"/>
        </w:rPr>
        <w:t xml:space="preserve"> This is the energy required to move charges from the positive terminal to the negative terminal. </w:t>
      </w:r>
      <w:proofErr w:type="spellStart"/>
      <w:r w:rsidR="00C06A0A" w:rsidRPr="005047ED">
        <w:rPr>
          <w:rFonts w:eastAsia="Comic Sans MS"/>
          <w:szCs w:val="24"/>
          <w:lang w:val="en-GB"/>
        </w:rPr>
        <w:t>P.d</w:t>
      </w:r>
      <w:proofErr w:type="spellEnd"/>
      <w:r w:rsidR="00C06A0A" w:rsidRPr="005047ED">
        <w:rPr>
          <w:rFonts w:eastAsia="Comic Sans MS"/>
          <w:szCs w:val="24"/>
          <w:lang w:val="en-GB"/>
        </w:rPr>
        <w:t xml:space="preserve"> is represented as </w:t>
      </w:r>
      <w:r w:rsidR="00C06A0A" w:rsidRPr="005047ED">
        <w:rPr>
          <w:rFonts w:eastAsia="Comic Sans MS"/>
          <w:b/>
          <w:szCs w:val="24"/>
          <w:lang w:val="en-GB"/>
        </w:rPr>
        <w:t xml:space="preserve">V </w:t>
      </w:r>
      <w:r w:rsidR="00C06A0A" w:rsidRPr="005047ED">
        <w:rPr>
          <w:rFonts w:eastAsia="Comic Sans MS"/>
          <w:szCs w:val="24"/>
          <w:lang w:val="en-GB"/>
        </w:rPr>
        <w:t>and measured in volt using an instrument called</w:t>
      </w:r>
      <w:r w:rsidR="00C06A0A" w:rsidRPr="005047ED">
        <w:rPr>
          <w:rFonts w:eastAsia="Comic Sans MS"/>
          <w:b/>
          <w:szCs w:val="24"/>
          <w:lang w:val="en-GB"/>
        </w:rPr>
        <w:t xml:space="preserve"> Voltmeter. </w:t>
      </w:r>
    </w:p>
    <w:p w14:paraId="368D2829" w14:textId="77777777" w:rsidR="006F1885" w:rsidRPr="005047ED" w:rsidRDefault="006F1885" w:rsidP="001A13C4">
      <w:pPr>
        <w:jc w:val="both"/>
        <w:rPr>
          <w:rFonts w:eastAsia="Comic Sans MS"/>
          <w:b/>
          <w:szCs w:val="24"/>
          <w:lang w:val="en-GB"/>
        </w:rPr>
      </w:pPr>
    </w:p>
    <w:p w14:paraId="604A7D5E" w14:textId="77777777" w:rsidR="006F1885" w:rsidRPr="005047ED" w:rsidRDefault="00C06A0A" w:rsidP="001A13C4">
      <w:pPr>
        <w:jc w:val="both"/>
        <w:rPr>
          <w:rFonts w:eastAsia="Comic Sans MS"/>
          <w:b/>
          <w:szCs w:val="24"/>
          <w:lang w:val="en-GB"/>
        </w:rPr>
      </w:pPr>
      <w:r w:rsidRPr="005047ED">
        <w:rPr>
          <w:rFonts w:eastAsia="Comic Sans MS"/>
          <w:b/>
          <w:szCs w:val="24"/>
          <w:lang w:val="en-GB"/>
        </w:rPr>
        <w:t>Series and Parallel Arrangement in Electric Circuit.</w:t>
      </w:r>
    </w:p>
    <w:p w14:paraId="24B85C23" w14:textId="77777777" w:rsidR="006F1885" w:rsidRPr="005047ED" w:rsidRDefault="00C06A0A" w:rsidP="001A13C4">
      <w:pPr>
        <w:jc w:val="both"/>
        <w:rPr>
          <w:rFonts w:eastAsia="Comic Sans MS"/>
          <w:b/>
          <w:szCs w:val="24"/>
          <w:lang w:val="en-GB"/>
        </w:rPr>
      </w:pPr>
      <w:r w:rsidRPr="005047ED">
        <w:rPr>
          <w:rFonts w:eastAsia="Comic Sans MS"/>
          <w:b/>
          <w:szCs w:val="24"/>
          <w:lang w:val="en-GB"/>
        </w:rPr>
        <w:t>Series Arrangement of Resistors.</w:t>
      </w:r>
    </w:p>
    <w:p w14:paraId="4FB36E26" w14:textId="77777777" w:rsidR="006F1885" w:rsidRPr="005047ED" w:rsidRDefault="00C06A0A" w:rsidP="001A13C4">
      <w:pPr>
        <w:jc w:val="both"/>
        <w:rPr>
          <w:rFonts w:eastAsia="Comic Sans MS"/>
          <w:szCs w:val="24"/>
          <w:lang w:val="en-GB"/>
        </w:rPr>
      </w:pPr>
      <w:r w:rsidRPr="005047ED">
        <w:rPr>
          <w:rFonts w:eastAsia="Comic Sans MS"/>
          <w:noProof/>
          <w:szCs w:val="24"/>
        </w:rPr>
        <w:drawing>
          <wp:anchor distT="0" distB="0" distL="0" distR="0" simplePos="0" relativeHeight="251649536" behindDoc="0" locked="0" layoutInCell="1" allowOverlap="1" wp14:anchorId="4B6AB514" wp14:editId="57B19D1A">
            <wp:simplePos x="0" y="0"/>
            <wp:positionH relativeFrom="page">
              <wp:posOffset>3781425</wp:posOffset>
            </wp:positionH>
            <wp:positionV relativeFrom="page">
              <wp:posOffset>2495550</wp:posOffset>
            </wp:positionV>
            <wp:extent cx="2428875" cy="1209675"/>
            <wp:effectExtent l="19050" t="0" r="9525" b="0"/>
            <wp:wrapTopAndBottom/>
            <wp:docPr id="1055"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pic:cNvPicPr/>
                  </pic:nvPicPr>
                  <pic:blipFill>
                    <a:blip r:embed="rId9" cstate="print"/>
                    <a:srcRect/>
                    <a:stretch/>
                  </pic:blipFill>
                  <pic:spPr>
                    <a:xfrm>
                      <a:off x="0" y="0"/>
                      <a:ext cx="2428875" cy="1209675"/>
                    </a:xfrm>
                    <a:prstGeom prst="rect">
                      <a:avLst/>
                    </a:prstGeom>
                  </pic:spPr>
                </pic:pic>
              </a:graphicData>
            </a:graphic>
          </wp:anchor>
        </w:drawing>
      </w:r>
      <w:r w:rsidRPr="005047ED">
        <w:rPr>
          <w:rFonts w:eastAsia="Comic Sans MS"/>
          <w:noProof/>
          <w:szCs w:val="24"/>
        </w:rPr>
        <w:drawing>
          <wp:anchor distT="0" distB="0" distL="0" distR="0" simplePos="0" relativeHeight="251646464" behindDoc="0" locked="0" layoutInCell="1" allowOverlap="1" wp14:anchorId="53E4CA4E" wp14:editId="0B3206B4">
            <wp:simplePos x="0" y="0"/>
            <wp:positionH relativeFrom="page">
              <wp:posOffset>1085850</wp:posOffset>
            </wp:positionH>
            <wp:positionV relativeFrom="page">
              <wp:posOffset>2628900</wp:posOffset>
            </wp:positionV>
            <wp:extent cx="2162175" cy="1076325"/>
            <wp:effectExtent l="19050" t="0" r="9525" b="0"/>
            <wp:wrapTopAndBottom/>
            <wp:docPr id="1051"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pic:cNvPicPr/>
                  </pic:nvPicPr>
                  <pic:blipFill>
                    <a:blip r:embed="rId10" cstate="print"/>
                    <a:srcRect/>
                    <a:stretch/>
                  </pic:blipFill>
                  <pic:spPr>
                    <a:xfrm>
                      <a:off x="0" y="0"/>
                      <a:ext cx="2162175" cy="1076325"/>
                    </a:xfrm>
                    <a:prstGeom prst="rect">
                      <a:avLst/>
                    </a:prstGeom>
                  </pic:spPr>
                </pic:pic>
              </a:graphicData>
            </a:graphic>
          </wp:anchor>
        </w:drawing>
      </w:r>
      <w:r w:rsidRPr="005047ED">
        <w:rPr>
          <w:rFonts w:eastAsia="Comic Sans MS"/>
          <w:szCs w:val="24"/>
          <w:lang w:val="en-GB"/>
        </w:rPr>
        <w:t>Series connection is the connection of resistors from one end to another.</w:t>
      </w:r>
    </w:p>
    <w:p w14:paraId="319593ED" w14:textId="77777777" w:rsidR="006F1885" w:rsidRPr="005047ED" w:rsidRDefault="00C06A0A" w:rsidP="001A13C4">
      <w:pPr>
        <w:jc w:val="both"/>
        <w:rPr>
          <w:rFonts w:eastAsia="Comic Sans MS"/>
          <w:szCs w:val="24"/>
          <w:vertAlign w:val="subscript"/>
          <w:lang w:val="en-GB"/>
        </w:rPr>
      </w:pPr>
      <w:r w:rsidRPr="005047ED">
        <w:rPr>
          <w:rFonts w:eastAsia="Comic Sans MS"/>
          <w:szCs w:val="24"/>
          <w:lang w:val="en-GB"/>
        </w:rPr>
        <w:t>R</w:t>
      </w:r>
      <w:r w:rsidRPr="005047ED">
        <w:rPr>
          <w:rFonts w:eastAsia="Comic Sans MS"/>
          <w:szCs w:val="24"/>
          <w:vertAlign w:val="subscript"/>
          <w:lang w:val="en-GB"/>
        </w:rPr>
        <w:t>T</w:t>
      </w:r>
      <w:r w:rsidRPr="005047ED">
        <w:rPr>
          <w:rFonts w:eastAsia="Comic Sans MS"/>
          <w:szCs w:val="24"/>
          <w:lang w:val="en-GB"/>
        </w:rPr>
        <w:t xml:space="preserve"> = R</w:t>
      </w:r>
      <w:r w:rsidRPr="005047ED">
        <w:rPr>
          <w:rFonts w:eastAsia="Comic Sans MS"/>
          <w:szCs w:val="24"/>
          <w:vertAlign w:val="subscript"/>
          <w:lang w:val="en-GB"/>
        </w:rPr>
        <w:t>1</w:t>
      </w:r>
      <w:r w:rsidRPr="005047ED">
        <w:rPr>
          <w:rFonts w:eastAsia="Comic Sans MS"/>
          <w:szCs w:val="24"/>
          <w:lang w:val="en-GB"/>
        </w:rPr>
        <w:t xml:space="preserve"> + R</w:t>
      </w:r>
      <w:r w:rsidRPr="005047ED">
        <w:rPr>
          <w:rFonts w:eastAsia="Comic Sans MS"/>
          <w:szCs w:val="24"/>
          <w:vertAlign w:val="subscript"/>
          <w:lang w:val="en-GB"/>
        </w:rPr>
        <w:t>2</w:t>
      </w:r>
      <w:r w:rsidRPr="005047ED">
        <w:rPr>
          <w:rFonts w:eastAsia="Comic Sans MS"/>
          <w:szCs w:val="24"/>
          <w:lang w:val="en-GB"/>
        </w:rPr>
        <w:t xml:space="preserve"> + R</w:t>
      </w:r>
      <w:r w:rsidRPr="005047ED">
        <w:rPr>
          <w:rFonts w:eastAsia="Comic Sans MS"/>
          <w:szCs w:val="24"/>
          <w:vertAlign w:val="subscript"/>
          <w:lang w:val="en-GB"/>
        </w:rPr>
        <w:t>3</w:t>
      </w:r>
    </w:p>
    <w:p w14:paraId="5258C90F" w14:textId="77777777" w:rsidR="006F1885" w:rsidRPr="005047ED" w:rsidRDefault="00C06A0A" w:rsidP="001A13C4">
      <w:pPr>
        <w:jc w:val="both"/>
        <w:rPr>
          <w:rFonts w:eastAsia="Comic Sans MS"/>
          <w:szCs w:val="24"/>
          <w:lang w:val="en-GB"/>
        </w:rPr>
      </w:pPr>
      <w:r w:rsidRPr="005047ED">
        <w:rPr>
          <w:rFonts w:eastAsia="Comic Sans MS"/>
          <w:szCs w:val="24"/>
          <w:lang w:val="en-GB"/>
        </w:rPr>
        <w:t>R</w:t>
      </w:r>
      <w:r w:rsidRPr="005047ED">
        <w:rPr>
          <w:rFonts w:eastAsia="Comic Sans MS"/>
          <w:szCs w:val="24"/>
          <w:vertAlign w:val="subscript"/>
          <w:lang w:val="en-GB"/>
        </w:rPr>
        <w:t>T</w:t>
      </w:r>
      <w:r w:rsidRPr="005047ED">
        <w:rPr>
          <w:rFonts w:eastAsia="Comic Sans MS"/>
          <w:szCs w:val="24"/>
          <w:lang w:val="en-GB"/>
        </w:rPr>
        <w:t xml:space="preserve"> means total or effective resistance</w:t>
      </w:r>
      <w:r w:rsidR="00082CDE" w:rsidRPr="005047ED">
        <w:rPr>
          <w:rFonts w:eastAsia="Comic Sans MS"/>
          <w:szCs w:val="24"/>
          <w:lang w:val="en-GB"/>
        </w:rPr>
        <w:t>.</w:t>
      </w:r>
    </w:p>
    <w:p w14:paraId="332615BF" w14:textId="77777777" w:rsidR="00C83817" w:rsidRPr="005047ED" w:rsidRDefault="00C83817" w:rsidP="001A13C4">
      <w:pPr>
        <w:jc w:val="both"/>
        <w:rPr>
          <w:rFonts w:eastAsia="Comic Sans MS"/>
          <w:b/>
          <w:szCs w:val="24"/>
          <w:lang w:val="en-GB"/>
        </w:rPr>
      </w:pPr>
    </w:p>
    <w:p w14:paraId="571D1D4C" w14:textId="77777777" w:rsidR="006F1885" w:rsidRPr="005047ED" w:rsidRDefault="00C06A0A" w:rsidP="001A13C4">
      <w:pPr>
        <w:jc w:val="both"/>
        <w:rPr>
          <w:rFonts w:eastAsia="Comic Sans MS"/>
          <w:b/>
          <w:szCs w:val="24"/>
          <w:lang w:val="en-GB"/>
        </w:rPr>
      </w:pPr>
      <w:r w:rsidRPr="005047ED">
        <w:rPr>
          <w:rFonts w:eastAsia="Comic Sans MS"/>
          <w:b/>
          <w:szCs w:val="24"/>
          <w:lang w:val="en-GB"/>
        </w:rPr>
        <w:t>Parallel Arrangement of Resistors.</w:t>
      </w:r>
    </w:p>
    <w:p w14:paraId="12F9CF71" w14:textId="77777777" w:rsidR="006F1885" w:rsidRPr="005047ED" w:rsidRDefault="00C06A0A" w:rsidP="001A13C4">
      <w:pPr>
        <w:jc w:val="both"/>
        <w:rPr>
          <w:rFonts w:eastAsia="Comic Sans MS"/>
          <w:szCs w:val="24"/>
          <w:lang w:val="en-GB"/>
        </w:rPr>
      </w:pPr>
      <w:r w:rsidRPr="005047ED">
        <w:rPr>
          <w:rFonts w:eastAsia="Comic Sans MS"/>
          <w:szCs w:val="24"/>
          <w:lang w:val="en-GB"/>
        </w:rPr>
        <w:t>This is the arrangement in which resistors are arranged side by side such their corresponding ends join together at two common junctions.</w:t>
      </w:r>
    </w:p>
    <w:p w14:paraId="1497EBEF" w14:textId="77777777" w:rsidR="006F1885" w:rsidRPr="005047ED" w:rsidRDefault="00C06A0A" w:rsidP="001A13C4">
      <w:pPr>
        <w:jc w:val="both"/>
        <w:rPr>
          <w:rFonts w:eastAsia="Comic Sans MS"/>
          <w:szCs w:val="24"/>
          <w:vertAlign w:val="subscript"/>
          <w:lang w:val="en-GB"/>
        </w:rPr>
      </w:pPr>
      <w:r w:rsidRPr="005047ED">
        <w:rPr>
          <w:rFonts w:eastAsia="Comic Sans MS"/>
          <w:szCs w:val="24"/>
          <w:lang w:val="en-GB"/>
        </w:rPr>
        <w:t>1/R</w:t>
      </w:r>
      <w:r w:rsidRPr="005047ED">
        <w:rPr>
          <w:rFonts w:eastAsia="Comic Sans MS"/>
          <w:szCs w:val="24"/>
          <w:vertAlign w:val="subscript"/>
          <w:lang w:val="en-GB"/>
        </w:rPr>
        <w:t xml:space="preserve">T </w:t>
      </w:r>
      <w:r w:rsidRPr="005047ED">
        <w:rPr>
          <w:rFonts w:eastAsia="Comic Sans MS"/>
          <w:szCs w:val="24"/>
          <w:lang w:val="en-GB"/>
        </w:rPr>
        <w:t>= 1/R</w:t>
      </w:r>
      <w:r w:rsidRPr="005047ED">
        <w:rPr>
          <w:rFonts w:eastAsia="Comic Sans MS"/>
          <w:szCs w:val="24"/>
          <w:vertAlign w:val="subscript"/>
          <w:lang w:val="en-GB"/>
        </w:rPr>
        <w:t xml:space="preserve">1 </w:t>
      </w:r>
      <w:r w:rsidRPr="005047ED">
        <w:rPr>
          <w:rFonts w:eastAsia="Comic Sans MS"/>
          <w:szCs w:val="24"/>
          <w:lang w:val="en-GB"/>
        </w:rPr>
        <w:t>+ 1/R</w:t>
      </w:r>
      <w:r w:rsidRPr="005047ED">
        <w:rPr>
          <w:rFonts w:eastAsia="Comic Sans MS"/>
          <w:szCs w:val="24"/>
          <w:vertAlign w:val="subscript"/>
          <w:lang w:val="en-GB"/>
        </w:rPr>
        <w:t xml:space="preserve">2 </w:t>
      </w:r>
      <w:r w:rsidRPr="005047ED">
        <w:rPr>
          <w:rFonts w:eastAsia="Comic Sans MS"/>
          <w:szCs w:val="24"/>
          <w:lang w:val="en-GB"/>
        </w:rPr>
        <w:t>+ 1/R</w:t>
      </w:r>
      <w:r w:rsidRPr="005047ED">
        <w:rPr>
          <w:rFonts w:eastAsia="Comic Sans MS"/>
          <w:szCs w:val="24"/>
          <w:vertAlign w:val="subscript"/>
          <w:lang w:val="en-GB"/>
        </w:rPr>
        <w:t>3</w:t>
      </w:r>
    </w:p>
    <w:p w14:paraId="2342E70C" w14:textId="77777777" w:rsidR="00082CDE" w:rsidRPr="005047ED" w:rsidRDefault="00082CDE" w:rsidP="001A13C4">
      <w:pPr>
        <w:jc w:val="both"/>
        <w:rPr>
          <w:rFonts w:eastAsia="Comic Sans MS"/>
          <w:b/>
          <w:szCs w:val="24"/>
          <w:lang w:val="en-GB"/>
        </w:rPr>
      </w:pPr>
    </w:p>
    <w:p w14:paraId="58A68C2D" w14:textId="77777777" w:rsidR="006F1885" w:rsidRPr="005047ED" w:rsidRDefault="00C06A0A" w:rsidP="001A13C4">
      <w:pPr>
        <w:jc w:val="both"/>
        <w:rPr>
          <w:rFonts w:eastAsia="Comic Sans MS"/>
          <w:b/>
          <w:szCs w:val="24"/>
          <w:lang w:val="en-GB"/>
        </w:rPr>
      </w:pPr>
      <w:r w:rsidRPr="005047ED">
        <w:rPr>
          <w:rFonts w:eastAsia="Comic Sans MS"/>
          <w:b/>
          <w:szCs w:val="24"/>
          <w:lang w:val="en-GB"/>
        </w:rPr>
        <w:t>EVALUATION</w:t>
      </w:r>
    </w:p>
    <w:p w14:paraId="085C8BDE" w14:textId="77777777" w:rsidR="006F1885" w:rsidRPr="005047ED" w:rsidRDefault="00C06A0A" w:rsidP="001A13C4">
      <w:pPr>
        <w:numPr>
          <w:ilvl w:val="0"/>
          <w:numId w:val="34"/>
        </w:numPr>
        <w:jc w:val="both"/>
        <w:rPr>
          <w:rFonts w:eastAsia="Comic Sans MS"/>
          <w:szCs w:val="24"/>
          <w:lang w:val="en-GB"/>
        </w:rPr>
      </w:pPr>
      <w:r w:rsidRPr="005047ED">
        <w:rPr>
          <w:rFonts w:eastAsia="Comic Sans MS"/>
          <w:szCs w:val="24"/>
          <w:lang w:val="en-GB"/>
        </w:rPr>
        <w:t>Differentiate between parallel and series arrangement.</w:t>
      </w:r>
    </w:p>
    <w:p w14:paraId="616E7E3E" w14:textId="77777777" w:rsidR="006F1885" w:rsidRPr="005047ED" w:rsidRDefault="00C06A0A" w:rsidP="001A13C4">
      <w:pPr>
        <w:numPr>
          <w:ilvl w:val="0"/>
          <w:numId w:val="34"/>
        </w:numPr>
        <w:jc w:val="both"/>
        <w:rPr>
          <w:rFonts w:eastAsia="Comic Sans MS"/>
          <w:szCs w:val="24"/>
          <w:lang w:val="en-GB"/>
        </w:rPr>
      </w:pPr>
      <w:r w:rsidRPr="005047ED">
        <w:rPr>
          <w:rFonts w:eastAsia="Comic Sans MS"/>
          <w:szCs w:val="24"/>
          <w:lang w:val="en-GB"/>
        </w:rPr>
        <w:t>Define the following (</w:t>
      </w:r>
      <w:r w:rsidR="002F5611" w:rsidRPr="005047ED">
        <w:rPr>
          <w:rFonts w:eastAsia="Comic Sans MS"/>
          <w:szCs w:val="24"/>
          <w:lang w:val="en-GB"/>
        </w:rPr>
        <w:t>a</w:t>
      </w:r>
      <w:r w:rsidRPr="005047ED">
        <w:rPr>
          <w:rFonts w:eastAsia="Comic Sans MS"/>
          <w:szCs w:val="24"/>
          <w:lang w:val="en-GB"/>
        </w:rPr>
        <w:t xml:space="preserve">) </w:t>
      </w:r>
      <w:proofErr w:type="gramStart"/>
      <w:r w:rsidRPr="005047ED">
        <w:rPr>
          <w:rFonts w:eastAsia="Comic Sans MS"/>
          <w:szCs w:val="24"/>
          <w:lang w:val="en-GB"/>
        </w:rPr>
        <w:t>current  (</w:t>
      </w:r>
      <w:proofErr w:type="gramEnd"/>
      <w:r w:rsidR="002F5611" w:rsidRPr="005047ED">
        <w:rPr>
          <w:rFonts w:eastAsia="Comic Sans MS"/>
          <w:szCs w:val="24"/>
          <w:lang w:val="en-GB"/>
        </w:rPr>
        <w:t>b</w:t>
      </w:r>
      <w:r w:rsidRPr="005047ED">
        <w:rPr>
          <w:rFonts w:eastAsia="Comic Sans MS"/>
          <w:szCs w:val="24"/>
          <w:lang w:val="en-GB"/>
        </w:rPr>
        <w:t>) potential difference  (</w:t>
      </w:r>
      <w:r w:rsidR="002F5611" w:rsidRPr="005047ED">
        <w:rPr>
          <w:rFonts w:eastAsia="Comic Sans MS"/>
          <w:szCs w:val="24"/>
          <w:lang w:val="en-GB"/>
        </w:rPr>
        <w:t>c</w:t>
      </w:r>
      <w:r w:rsidRPr="005047ED">
        <w:rPr>
          <w:rFonts w:eastAsia="Comic Sans MS"/>
          <w:szCs w:val="24"/>
          <w:lang w:val="en-GB"/>
        </w:rPr>
        <w:t>) Resistance</w:t>
      </w:r>
      <w:r w:rsidR="00082CDE" w:rsidRPr="005047ED">
        <w:rPr>
          <w:rFonts w:eastAsia="Comic Sans MS"/>
          <w:szCs w:val="24"/>
          <w:lang w:val="en-GB"/>
        </w:rPr>
        <w:t>.</w:t>
      </w:r>
    </w:p>
    <w:p w14:paraId="66EDEC02" w14:textId="77777777" w:rsidR="006F1885" w:rsidRPr="005047ED" w:rsidRDefault="00C06A0A" w:rsidP="001A13C4">
      <w:pPr>
        <w:numPr>
          <w:ilvl w:val="0"/>
          <w:numId w:val="34"/>
        </w:numPr>
        <w:jc w:val="both"/>
        <w:rPr>
          <w:rFonts w:eastAsia="Comic Sans MS"/>
          <w:szCs w:val="24"/>
          <w:lang w:val="en-GB"/>
        </w:rPr>
      </w:pPr>
      <w:r w:rsidRPr="005047ED">
        <w:rPr>
          <w:rFonts w:eastAsia="Comic Sans MS"/>
          <w:szCs w:val="24"/>
          <w:lang w:val="en-GB"/>
        </w:rPr>
        <w:t>What is electricity</w:t>
      </w:r>
      <w:r w:rsidR="002F5611" w:rsidRPr="005047ED">
        <w:rPr>
          <w:rFonts w:eastAsia="Comic Sans MS"/>
          <w:szCs w:val="24"/>
          <w:lang w:val="en-GB"/>
        </w:rPr>
        <w:t>?</w:t>
      </w:r>
    </w:p>
    <w:p w14:paraId="5084009C" w14:textId="77777777" w:rsidR="006F1885" w:rsidRPr="005047ED" w:rsidRDefault="006F1885" w:rsidP="001A13C4">
      <w:pPr>
        <w:jc w:val="both"/>
        <w:rPr>
          <w:rFonts w:eastAsia="Comic Sans MS"/>
          <w:b/>
          <w:szCs w:val="24"/>
          <w:lang w:val="en-GB"/>
        </w:rPr>
      </w:pPr>
    </w:p>
    <w:p w14:paraId="7318527C" w14:textId="77777777" w:rsidR="006F1885" w:rsidRPr="005047ED" w:rsidRDefault="00C06A0A" w:rsidP="001A13C4">
      <w:pPr>
        <w:jc w:val="both"/>
        <w:rPr>
          <w:rFonts w:eastAsia="Comic Sans MS"/>
          <w:b/>
          <w:szCs w:val="24"/>
          <w:lang w:val="en-GB"/>
        </w:rPr>
      </w:pPr>
      <w:r w:rsidRPr="005047ED">
        <w:rPr>
          <w:rFonts w:eastAsia="Comic Sans MS"/>
          <w:b/>
          <w:szCs w:val="24"/>
          <w:lang w:val="en-GB"/>
        </w:rPr>
        <w:t>HOUSE CIRCUIT: FUSE AND CIRCUIT BREAKER.</w:t>
      </w:r>
    </w:p>
    <w:p w14:paraId="07215BE2" w14:textId="77777777" w:rsidR="006F1885" w:rsidRPr="005047ED" w:rsidRDefault="00C06A0A" w:rsidP="001A13C4">
      <w:pPr>
        <w:jc w:val="both"/>
        <w:rPr>
          <w:rFonts w:eastAsia="Comic Sans MS"/>
          <w:szCs w:val="24"/>
          <w:lang w:val="en-GB"/>
        </w:rPr>
      </w:pPr>
      <w:r w:rsidRPr="005047ED">
        <w:rPr>
          <w:rFonts w:eastAsia="Comic Sans MS"/>
          <w:szCs w:val="24"/>
          <w:lang w:val="en-GB"/>
        </w:rPr>
        <w:t>220V of electricity enters our homes from the transformer and it us sent into the meter.</w:t>
      </w:r>
    </w:p>
    <w:p w14:paraId="25CE91E5" w14:textId="77777777" w:rsidR="006F1885" w:rsidRPr="005047ED" w:rsidRDefault="00C06A0A" w:rsidP="001A13C4">
      <w:pPr>
        <w:jc w:val="both"/>
        <w:rPr>
          <w:rFonts w:eastAsia="Comic Sans MS"/>
          <w:szCs w:val="24"/>
          <w:lang w:val="en-GB"/>
        </w:rPr>
      </w:pPr>
      <w:r w:rsidRPr="005047ED">
        <w:rPr>
          <w:rFonts w:eastAsia="Comic Sans MS"/>
          <w:szCs w:val="24"/>
          <w:lang w:val="en-GB"/>
        </w:rPr>
        <w:t>In order to prevent power surges or electrical problems, fuses and circuit breakers are used. A fuse is a safety device in an electric circuit. It consists of a thin resistance wire that will permit only a certain amount of electric current to pass through it, otherwise it will melt. Fuses are placed in the main electrical supply to protect wiring in the house. A circuit breaker has a switch that automatically goes off when there is an electrical problem it can be turned on later.</w:t>
      </w:r>
    </w:p>
    <w:p w14:paraId="00BFB8CA" w14:textId="77777777" w:rsidR="006F1885" w:rsidRPr="005047ED" w:rsidRDefault="006F1885" w:rsidP="001A13C4">
      <w:pPr>
        <w:jc w:val="both"/>
        <w:rPr>
          <w:rFonts w:eastAsia="Comic Sans MS"/>
          <w:b/>
          <w:szCs w:val="24"/>
          <w:lang w:val="en-GB"/>
        </w:rPr>
      </w:pPr>
    </w:p>
    <w:p w14:paraId="5620D282" w14:textId="77777777" w:rsidR="006F1885" w:rsidRPr="005047ED" w:rsidRDefault="00C06A0A" w:rsidP="001A13C4">
      <w:pPr>
        <w:jc w:val="both"/>
        <w:rPr>
          <w:rFonts w:eastAsia="Comic Sans MS"/>
          <w:b/>
          <w:szCs w:val="24"/>
          <w:lang w:val="en-GB"/>
        </w:rPr>
      </w:pPr>
      <w:r w:rsidRPr="005047ED">
        <w:rPr>
          <w:rFonts w:eastAsia="Comic Sans MS"/>
          <w:b/>
          <w:szCs w:val="24"/>
          <w:lang w:val="en-GB"/>
        </w:rPr>
        <w:t xml:space="preserve">Billing of </w:t>
      </w:r>
      <w:r w:rsidR="00E14603" w:rsidRPr="005047ED">
        <w:rPr>
          <w:rFonts w:eastAsia="Comic Sans MS"/>
          <w:b/>
          <w:szCs w:val="24"/>
          <w:lang w:val="en-GB"/>
        </w:rPr>
        <w:t>Electric Meter Reading</w:t>
      </w:r>
    </w:p>
    <w:p w14:paraId="443896C0" w14:textId="77777777" w:rsidR="006F1885" w:rsidRPr="005047ED" w:rsidRDefault="00C06A0A" w:rsidP="001A13C4">
      <w:pPr>
        <w:jc w:val="both"/>
        <w:rPr>
          <w:rFonts w:eastAsia="Comic Sans MS"/>
          <w:szCs w:val="24"/>
          <w:lang w:val="en-GB"/>
        </w:rPr>
      </w:pPr>
      <w:r w:rsidRPr="005047ED">
        <w:rPr>
          <w:rFonts w:eastAsia="Comic Sans MS"/>
          <w:szCs w:val="24"/>
          <w:lang w:val="en-GB"/>
        </w:rPr>
        <w:t>At home, electrical power is measured and billed. Power is the rate at which work is done.</w:t>
      </w:r>
    </w:p>
    <w:p w14:paraId="49FC1AAB" w14:textId="77777777" w:rsidR="006F1885" w:rsidRPr="005047ED" w:rsidRDefault="00C06A0A" w:rsidP="001A13C4">
      <w:pPr>
        <w:jc w:val="both"/>
        <w:rPr>
          <w:rFonts w:eastAsia="Comic Sans MS"/>
          <w:szCs w:val="24"/>
          <w:lang w:val="en-GB"/>
        </w:rPr>
      </w:pPr>
      <w:r w:rsidRPr="005047ED">
        <w:rPr>
          <w:rFonts w:eastAsia="Comic Sans MS"/>
          <w:szCs w:val="24"/>
          <w:lang w:val="en-GB"/>
        </w:rPr>
        <w:lastRenderedPageBreak/>
        <w:t xml:space="preserve">Electrical power = current × voltage </w:t>
      </w:r>
    </w:p>
    <w:p w14:paraId="6797E092" w14:textId="77777777" w:rsidR="001A13C4" w:rsidRPr="005047ED" w:rsidRDefault="001A13C4" w:rsidP="001A13C4">
      <w:pPr>
        <w:jc w:val="both"/>
        <w:rPr>
          <w:rFonts w:eastAsia="Comic Sans MS"/>
          <w:szCs w:val="24"/>
          <w:lang w:val="en-GB"/>
        </w:rPr>
      </w:pPr>
    </w:p>
    <w:p w14:paraId="488F21B2" w14:textId="77777777" w:rsidR="006F1885" w:rsidRPr="005047ED" w:rsidRDefault="00C06A0A" w:rsidP="001A13C4">
      <w:pPr>
        <w:jc w:val="both"/>
        <w:rPr>
          <w:rFonts w:eastAsia="Comic Sans MS"/>
          <w:b/>
          <w:szCs w:val="24"/>
          <w:lang w:val="en-GB"/>
        </w:rPr>
      </w:pPr>
      <w:r w:rsidRPr="005047ED">
        <w:rPr>
          <w:rFonts w:eastAsia="Comic Sans MS"/>
          <w:szCs w:val="24"/>
          <w:lang w:val="en-GB"/>
        </w:rPr>
        <w:t xml:space="preserve">Electrical power is measured in </w:t>
      </w:r>
      <w:r w:rsidRPr="005047ED">
        <w:rPr>
          <w:rFonts w:eastAsia="Comic Sans MS"/>
          <w:b/>
          <w:szCs w:val="24"/>
          <w:lang w:val="en-GB"/>
        </w:rPr>
        <w:t xml:space="preserve">watt </w:t>
      </w:r>
      <w:r w:rsidRPr="005047ED">
        <w:rPr>
          <w:rFonts w:eastAsia="Comic Sans MS"/>
          <w:szCs w:val="24"/>
          <w:lang w:val="en-GB"/>
        </w:rPr>
        <w:t>using an instrument know</w:t>
      </w:r>
      <w:r w:rsidR="00082CDE" w:rsidRPr="005047ED">
        <w:rPr>
          <w:rFonts w:eastAsia="Comic Sans MS"/>
          <w:szCs w:val="24"/>
          <w:lang w:val="en-GB"/>
        </w:rPr>
        <w:t>n</w:t>
      </w:r>
      <w:r w:rsidRPr="005047ED">
        <w:rPr>
          <w:rFonts w:eastAsia="Comic Sans MS"/>
          <w:szCs w:val="24"/>
          <w:lang w:val="en-GB"/>
        </w:rPr>
        <w:t xml:space="preserve"> as </w:t>
      </w:r>
      <w:r w:rsidRPr="005047ED">
        <w:rPr>
          <w:rFonts w:eastAsia="Comic Sans MS"/>
          <w:b/>
          <w:szCs w:val="24"/>
          <w:lang w:val="en-GB"/>
        </w:rPr>
        <w:t>wattmeter.</w:t>
      </w:r>
    </w:p>
    <w:p w14:paraId="360C8FA4" w14:textId="77777777" w:rsidR="006F1885" w:rsidRPr="005047ED" w:rsidRDefault="00C06A0A" w:rsidP="001A13C4">
      <w:pPr>
        <w:jc w:val="both"/>
        <w:rPr>
          <w:rFonts w:eastAsia="Comic Sans MS"/>
          <w:szCs w:val="24"/>
          <w:lang w:val="en-GB"/>
        </w:rPr>
      </w:pPr>
      <w:r w:rsidRPr="005047ED">
        <w:rPr>
          <w:rFonts w:eastAsia="Comic Sans MS"/>
          <w:szCs w:val="24"/>
          <w:lang w:val="en-GB"/>
        </w:rPr>
        <w:t>One watt is the power consumed in an electric circuit when one joule of work is done in one second. Larger units of power are the kilowatt (kW) and megawatts (MW).</w:t>
      </w:r>
    </w:p>
    <w:p w14:paraId="1AEF6896" w14:textId="77777777" w:rsidR="006F1885" w:rsidRPr="005047ED" w:rsidRDefault="00C06A0A" w:rsidP="001A13C4">
      <w:pPr>
        <w:jc w:val="both"/>
        <w:rPr>
          <w:rFonts w:eastAsia="Comic Sans MS"/>
          <w:szCs w:val="24"/>
          <w:lang w:val="en-GB"/>
        </w:rPr>
      </w:pPr>
      <w:r w:rsidRPr="005047ED">
        <w:rPr>
          <w:rFonts w:eastAsia="Comic Sans MS"/>
          <w:szCs w:val="24"/>
          <w:lang w:val="en-GB"/>
        </w:rPr>
        <w:t>1KW = 1000 watts = 10</w:t>
      </w:r>
      <w:r w:rsidRPr="005047ED">
        <w:rPr>
          <w:rFonts w:eastAsia="Comic Sans MS"/>
          <w:szCs w:val="24"/>
          <w:vertAlign w:val="superscript"/>
          <w:lang w:val="en-GB"/>
        </w:rPr>
        <w:t xml:space="preserve">3 </w:t>
      </w:r>
      <w:r w:rsidRPr="005047ED">
        <w:rPr>
          <w:rFonts w:eastAsia="Comic Sans MS"/>
          <w:szCs w:val="24"/>
          <w:lang w:val="en-GB"/>
        </w:rPr>
        <w:t>W</w:t>
      </w:r>
    </w:p>
    <w:p w14:paraId="6D8C0C72" w14:textId="77777777" w:rsidR="006F1885" w:rsidRPr="005047ED" w:rsidRDefault="00C06A0A" w:rsidP="001A13C4">
      <w:pPr>
        <w:jc w:val="both"/>
        <w:rPr>
          <w:rFonts w:eastAsia="Comic Sans MS"/>
          <w:szCs w:val="24"/>
          <w:lang w:val="en-GB"/>
        </w:rPr>
      </w:pPr>
      <w:r w:rsidRPr="005047ED">
        <w:rPr>
          <w:rFonts w:eastAsia="Comic Sans MS"/>
          <w:szCs w:val="24"/>
          <w:lang w:val="en-GB"/>
        </w:rPr>
        <w:t>1MW = 1000000 watts = 10</w:t>
      </w:r>
      <w:r w:rsidRPr="005047ED">
        <w:rPr>
          <w:rFonts w:eastAsia="Comic Sans MS"/>
          <w:szCs w:val="24"/>
          <w:vertAlign w:val="superscript"/>
          <w:lang w:val="en-GB"/>
        </w:rPr>
        <w:t xml:space="preserve">6 </w:t>
      </w:r>
      <w:r w:rsidRPr="005047ED">
        <w:rPr>
          <w:rFonts w:eastAsia="Comic Sans MS"/>
          <w:szCs w:val="24"/>
          <w:lang w:val="en-GB"/>
        </w:rPr>
        <w:t>W= 10</w:t>
      </w:r>
      <w:r w:rsidRPr="005047ED">
        <w:rPr>
          <w:rFonts w:eastAsia="Comic Sans MS"/>
          <w:szCs w:val="24"/>
          <w:vertAlign w:val="superscript"/>
          <w:lang w:val="en-GB"/>
        </w:rPr>
        <w:t xml:space="preserve">3 </w:t>
      </w:r>
      <w:r w:rsidRPr="005047ED">
        <w:rPr>
          <w:rFonts w:eastAsia="Comic Sans MS"/>
          <w:szCs w:val="24"/>
          <w:lang w:val="en-GB"/>
        </w:rPr>
        <w:t>KW.</w:t>
      </w:r>
    </w:p>
    <w:p w14:paraId="30C655F8" w14:textId="77777777" w:rsidR="001A13C4" w:rsidRPr="005047ED" w:rsidRDefault="001A13C4" w:rsidP="001A13C4">
      <w:pPr>
        <w:jc w:val="both"/>
        <w:rPr>
          <w:rFonts w:eastAsia="Comic Sans MS"/>
          <w:szCs w:val="24"/>
          <w:lang w:val="en-GB"/>
        </w:rPr>
      </w:pPr>
    </w:p>
    <w:p w14:paraId="43DCDBF1" w14:textId="77777777" w:rsidR="006F1885" w:rsidRPr="005047ED" w:rsidRDefault="00C06A0A" w:rsidP="001A13C4">
      <w:pPr>
        <w:jc w:val="both"/>
        <w:rPr>
          <w:rFonts w:eastAsia="Comic Sans MS"/>
          <w:szCs w:val="24"/>
          <w:lang w:val="en-GB"/>
        </w:rPr>
      </w:pPr>
      <w:r w:rsidRPr="005047ED">
        <w:rPr>
          <w:rFonts w:eastAsia="Comic Sans MS"/>
          <w:szCs w:val="24"/>
          <w:lang w:val="en-GB"/>
        </w:rPr>
        <w:t>In order to bill an electric Meter, electric energy consumption is measured and sold by the Electricity Distribution Company of Nigeria (EDCN) in units of kilowatt-hour.</w:t>
      </w:r>
    </w:p>
    <w:p w14:paraId="0AEE8605" w14:textId="77777777" w:rsidR="001A13C4" w:rsidRPr="005047ED" w:rsidRDefault="001A13C4" w:rsidP="001A13C4">
      <w:pPr>
        <w:jc w:val="both"/>
        <w:rPr>
          <w:rFonts w:eastAsia="Comic Sans MS"/>
          <w:szCs w:val="24"/>
          <w:lang w:val="en-GB"/>
        </w:rPr>
      </w:pPr>
    </w:p>
    <w:p w14:paraId="7B981CA5" w14:textId="77777777" w:rsidR="006F1885" w:rsidRPr="005047ED" w:rsidRDefault="00C06A0A" w:rsidP="001A13C4">
      <w:pPr>
        <w:jc w:val="both"/>
        <w:rPr>
          <w:rFonts w:eastAsia="Comic Sans MS"/>
          <w:szCs w:val="24"/>
          <w:lang w:val="en-GB"/>
        </w:rPr>
      </w:pPr>
      <w:r w:rsidRPr="005047ED">
        <w:rPr>
          <w:rFonts w:eastAsia="Comic Sans MS"/>
          <w:szCs w:val="24"/>
          <w:lang w:val="en-GB"/>
        </w:rPr>
        <w:t>Example: A radio set is used for 12 hours per day for 65days. Find the quality of energy consumed and the cost, if the radio set is rated 35W. Assume that the cost of 1 kWh is 50 kobo.</w:t>
      </w:r>
    </w:p>
    <w:p w14:paraId="158FD3F0" w14:textId="77777777" w:rsidR="006F1885" w:rsidRPr="005047ED" w:rsidRDefault="006F1885" w:rsidP="001A13C4">
      <w:pPr>
        <w:jc w:val="both"/>
        <w:rPr>
          <w:rFonts w:eastAsia="Comic Sans MS"/>
          <w:b/>
          <w:szCs w:val="24"/>
          <w:lang w:val="en-GB"/>
        </w:rPr>
      </w:pPr>
    </w:p>
    <w:p w14:paraId="49C26A8A" w14:textId="77777777" w:rsidR="006F1885" w:rsidRPr="005047ED" w:rsidRDefault="00C06A0A" w:rsidP="001A13C4">
      <w:pPr>
        <w:jc w:val="both"/>
        <w:rPr>
          <w:rFonts w:eastAsia="Comic Sans MS"/>
          <w:b/>
          <w:szCs w:val="24"/>
          <w:lang w:val="en-GB"/>
        </w:rPr>
      </w:pPr>
      <w:r w:rsidRPr="005047ED">
        <w:rPr>
          <w:rFonts w:eastAsia="Comic Sans MS"/>
          <w:b/>
          <w:szCs w:val="24"/>
          <w:lang w:val="en-GB"/>
        </w:rPr>
        <w:t>Solution</w:t>
      </w:r>
    </w:p>
    <w:p w14:paraId="427E0D7E" w14:textId="77777777" w:rsidR="006F1885" w:rsidRPr="005047ED" w:rsidRDefault="00C06A0A" w:rsidP="001A13C4">
      <w:pPr>
        <w:jc w:val="both"/>
        <w:rPr>
          <w:rFonts w:eastAsia="Comic Sans MS"/>
          <w:szCs w:val="24"/>
          <w:lang w:val="en-GB"/>
        </w:rPr>
      </w:pPr>
      <w:r w:rsidRPr="005047ED">
        <w:rPr>
          <w:rFonts w:eastAsia="Comic Sans MS"/>
          <w:szCs w:val="24"/>
          <w:lang w:val="en-GB"/>
        </w:rPr>
        <w:t>Quantity of energy consumed = power × time</w:t>
      </w:r>
    </w:p>
    <w:p w14:paraId="78D8810C" w14:textId="77777777" w:rsidR="006F1885" w:rsidRPr="005047ED" w:rsidRDefault="00C06A0A" w:rsidP="001A13C4">
      <w:pPr>
        <w:jc w:val="both"/>
        <w:rPr>
          <w:rFonts w:eastAsia="Comic Sans MS"/>
          <w:szCs w:val="24"/>
          <w:lang w:val="en-GB"/>
        </w:rPr>
      </w:pPr>
      <w:r w:rsidRPr="005047ED">
        <w:rPr>
          <w:rFonts w:eastAsia="Comic Sans MS"/>
          <w:szCs w:val="24"/>
          <w:lang w:val="en-GB"/>
        </w:rPr>
        <w:t>Energy consumed= 35W × 12hours × 65days</w:t>
      </w:r>
    </w:p>
    <w:p w14:paraId="24DBA73E" w14:textId="77777777" w:rsidR="006F1885" w:rsidRPr="005047ED" w:rsidRDefault="00C06A0A" w:rsidP="001A13C4">
      <w:pPr>
        <w:jc w:val="both"/>
        <w:rPr>
          <w:rFonts w:eastAsia="Comic Sans MS"/>
          <w:szCs w:val="24"/>
          <w:lang w:val="en-GB"/>
        </w:rPr>
      </w:pPr>
      <w:r w:rsidRPr="005047ED">
        <w:rPr>
          <w:rFonts w:eastAsia="Comic Sans MS"/>
          <w:szCs w:val="24"/>
          <w:lang w:val="en-GB"/>
        </w:rPr>
        <w:t>Energy consumed= 27300Wh</w:t>
      </w:r>
    </w:p>
    <w:p w14:paraId="19ABAEFF" w14:textId="77777777" w:rsidR="006F1885" w:rsidRPr="005047ED" w:rsidRDefault="0019589C" w:rsidP="001A13C4">
      <w:pPr>
        <w:jc w:val="both"/>
        <w:rPr>
          <w:rFonts w:eastAsia="Comic Sans MS"/>
          <w:szCs w:val="24"/>
          <w:lang w:val="en-GB"/>
        </w:rPr>
      </w:pPr>
      <w:r>
        <w:rPr>
          <w:rFonts w:eastAsia="Comic Sans MS"/>
          <w:noProof/>
          <w:szCs w:val="24"/>
        </w:rPr>
        <w:pict w14:anchorId="1937DE3E">
          <v:shapetype id="_x0000_t32" coordsize="21600,21600" o:spt="32" o:oned="t" path="m,l21600,21600e" filled="f">
            <v:path arrowok="t" fillok="f" o:connecttype="none"/>
            <o:lock v:ext="edit" shapetype="t"/>
          </v:shapetype>
          <v:shape id="AutoShape 31" o:spid="_x0000_s1045" type="#_x0000_t32" style="position:absolute;left:0;text-align:left;margin-left:0;margin-top:0;width:50pt;height:50pt;z-index:25165363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">
            <o:lock v:ext="edit" selection="t"/>
          </v:shape>
        </w:pict>
      </w:r>
      <w:r w:rsidR="00C06A0A" w:rsidRPr="005047ED">
        <w:rPr>
          <w:rFonts w:eastAsia="Comic Sans MS"/>
          <w:szCs w:val="24"/>
          <w:lang w:val="en-GB"/>
        </w:rPr>
        <w:t xml:space="preserve">Dividing by 1000 to make it </w:t>
      </w:r>
      <w:proofErr w:type="spellStart"/>
      <w:r w:rsidR="00C06A0A" w:rsidRPr="005047ED">
        <w:rPr>
          <w:rFonts w:eastAsia="Comic Sans MS"/>
          <w:szCs w:val="24"/>
          <w:lang w:val="en-GB"/>
        </w:rPr>
        <w:t>KWh</w:t>
      </w:r>
      <w:proofErr w:type="spellEnd"/>
      <w:r w:rsidR="00C06A0A" w:rsidRPr="005047ED">
        <w:rPr>
          <w:rFonts w:eastAsia="Comic Sans MS"/>
          <w:szCs w:val="24"/>
          <w:lang w:val="en-GB"/>
        </w:rPr>
        <w:t xml:space="preserve"> = 27300Wh</w:t>
      </w:r>
    </w:p>
    <w:p w14:paraId="6A652C53" w14:textId="77777777" w:rsidR="006F1885" w:rsidRPr="005047ED" w:rsidRDefault="00C06A0A" w:rsidP="001A13C4">
      <w:pPr>
        <w:jc w:val="both"/>
        <w:rPr>
          <w:rFonts w:eastAsia="Comic Sans MS"/>
          <w:szCs w:val="24"/>
          <w:lang w:val="en-GB"/>
        </w:rPr>
      </w:pPr>
      <w:r w:rsidRPr="005047ED">
        <w:rPr>
          <w:rFonts w:eastAsia="Comic Sans MS"/>
          <w:szCs w:val="24"/>
          <w:lang w:val="en-GB"/>
        </w:rPr>
        <w:t xml:space="preserve">                                                       1000</w:t>
      </w:r>
    </w:p>
    <w:p w14:paraId="46625520" w14:textId="77777777" w:rsidR="006F1885" w:rsidRPr="005047ED" w:rsidRDefault="00C06A0A" w:rsidP="001A13C4">
      <w:pPr>
        <w:jc w:val="both"/>
        <w:rPr>
          <w:rFonts w:eastAsia="Comic Sans MS"/>
          <w:szCs w:val="24"/>
          <w:lang w:val="en-GB"/>
        </w:rPr>
      </w:pPr>
      <w:r w:rsidRPr="005047ED">
        <w:rPr>
          <w:rFonts w:eastAsia="Comic Sans MS"/>
          <w:szCs w:val="24"/>
          <w:lang w:val="en-GB"/>
        </w:rPr>
        <w:t>Therefore, the quantity of energy consumed= 27.3kWh</w:t>
      </w:r>
    </w:p>
    <w:p w14:paraId="456898D2" w14:textId="77777777" w:rsidR="006F1885" w:rsidRPr="005047ED" w:rsidRDefault="00C06A0A" w:rsidP="001A13C4">
      <w:pPr>
        <w:jc w:val="both"/>
        <w:rPr>
          <w:rFonts w:eastAsia="Comic Sans MS"/>
          <w:szCs w:val="24"/>
          <w:lang w:val="en-GB"/>
        </w:rPr>
      </w:pPr>
      <w:r w:rsidRPr="005047ED">
        <w:rPr>
          <w:rFonts w:eastAsia="Comic Sans MS"/>
          <w:szCs w:val="24"/>
          <w:lang w:val="en-GB"/>
        </w:rPr>
        <w:t>Cost= quantity of energy consumed × the cost of 1 unit of energy</w:t>
      </w:r>
    </w:p>
    <w:p w14:paraId="58BB9537" w14:textId="77777777" w:rsidR="006F1885" w:rsidRPr="005047ED" w:rsidRDefault="00C06A0A" w:rsidP="001A13C4">
      <w:pPr>
        <w:jc w:val="both"/>
        <w:rPr>
          <w:rFonts w:eastAsia="Comic Sans MS"/>
          <w:szCs w:val="24"/>
          <w:lang w:val="en-GB"/>
        </w:rPr>
      </w:pPr>
      <w:r w:rsidRPr="005047ED">
        <w:rPr>
          <w:rFonts w:eastAsia="Comic Sans MS"/>
          <w:szCs w:val="24"/>
          <w:lang w:val="en-GB"/>
        </w:rPr>
        <w:t>Cost of 1 unit of energy= 50kobo</w:t>
      </w:r>
    </w:p>
    <w:p w14:paraId="2F585285" w14:textId="77777777" w:rsidR="006F1885" w:rsidRPr="005047ED" w:rsidRDefault="00C06A0A" w:rsidP="001A13C4">
      <w:pPr>
        <w:jc w:val="both"/>
        <w:rPr>
          <w:rFonts w:eastAsia="Comic Sans MS"/>
          <w:szCs w:val="24"/>
          <w:lang w:val="en-GB"/>
        </w:rPr>
      </w:pPr>
      <w:r w:rsidRPr="005047ED">
        <w:rPr>
          <w:rFonts w:eastAsia="Comic Sans MS"/>
          <w:szCs w:val="24"/>
          <w:lang w:val="en-GB"/>
        </w:rPr>
        <w:t>Cost of energy consumed= 27.3kWh × 50kobo= 1365kobo= 13.65</w:t>
      </w:r>
    </w:p>
    <w:p w14:paraId="6A62959A" w14:textId="77777777" w:rsidR="006F1885" w:rsidRPr="005047ED" w:rsidRDefault="006F1885" w:rsidP="001A13C4">
      <w:pPr>
        <w:jc w:val="both"/>
        <w:rPr>
          <w:rFonts w:eastAsia="Comic Sans MS"/>
          <w:b/>
          <w:szCs w:val="24"/>
          <w:lang w:val="en-GB"/>
        </w:rPr>
      </w:pPr>
    </w:p>
    <w:p w14:paraId="63121441" w14:textId="77777777" w:rsidR="001A13C4" w:rsidRPr="005047ED" w:rsidRDefault="00C06A0A" w:rsidP="001A13C4">
      <w:pPr>
        <w:jc w:val="both"/>
        <w:rPr>
          <w:rFonts w:eastAsia="Comic Sans MS"/>
          <w:b/>
          <w:szCs w:val="24"/>
          <w:lang w:val="en-GB"/>
        </w:rPr>
      </w:pPr>
      <w:r w:rsidRPr="005047ED">
        <w:rPr>
          <w:rFonts w:eastAsia="Comic Sans MS"/>
          <w:b/>
          <w:szCs w:val="24"/>
          <w:lang w:val="en-GB"/>
        </w:rPr>
        <w:t>Electric meter reading</w:t>
      </w:r>
    </w:p>
    <w:p w14:paraId="479FDD40" w14:textId="77777777" w:rsidR="006F1885" w:rsidRPr="005047ED" w:rsidRDefault="00C06A0A" w:rsidP="001A13C4">
      <w:pPr>
        <w:jc w:val="both"/>
        <w:rPr>
          <w:rFonts w:eastAsia="Comic Sans MS"/>
          <w:szCs w:val="24"/>
          <w:lang w:val="en-GB"/>
        </w:rPr>
      </w:pPr>
      <w:r w:rsidRPr="005047ED">
        <w:rPr>
          <w:rFonts w:eastAsia="Comic Sans MS"/>
          <w:szCs w:val="24"/>
          <w:lang w:val="en-GB"/>
        </w:rPr>
        <w:t>Electric meter is a device installed in homes, industries, schools and offices to read the quantity of electrical energy used by local consumers of electricity. To read the meter, the previous unit is subtracted from the current unit, which will give the actual meter reading of the meter.</w:t>
      </w:r>
    </w:p>
    <w:p w14:paraId="5AF7BFB5" w14:textId="77777777" w:rsidR="001A13C4" w:rsidRPr="005047ED" w:rsidRDefault="001A13C4" w:rsidP="001A13C4">
      <w:pPr>
        <w:jc w:val="both"/>
        <w:rPr>
          <w:rFonts w:eastAsia="Comic Sans MS"/>
          <w:szCs w:val="24"/>
          <w:lang w:val="en-GB"/>
        </w:rPr>
      </w:pPr>
    </w:p>
    <w:p w14:paraId="6D826C53" w14:textId="77777777" w:rsidR="006F1885" w:rsidRPr="005047ED" w:rsidRDefault="00C06A0A" w:rsidP="001A13C4">
      <w:pPr>
        <w:jc w:val="both"/>
        <w:rPr>
          <w:rFonts w:eastAsia="Comic Sans MS"/>
          <w:szCs w:val="24"/>
          <w:lang w:val="en-GB"/>
        </w:rPr>
      </w:pPr>
      <w:r w:rsidRPr="005047ED">
        <w:rPr>
          <w:rFonts w:eastAsia="Comic Sans MS"/>
          <w:szCs w:val="24"/>
          <w:lang w:val="en-GB"/>
        </w:rPr>
        <w:t>For example, if the previous unit or reading on the meter is 48,626.8 units and the current reading is 59,014.1 units, the actual meter reading for the month will be given as follows:</w:t>
      </w:r>
    </w:p>
    <w:p w14:paraId="3F82A9BC" w14:textId="77777777" w:rsidR="006F1885" w:rsidRPr="005047ED" w:rsidRDefault="00C06A0A" w:rsidP="001A13C4">
      <w:pPr>
        <w:jc w:val="both"/>
        <w:rPr>
          <w:rFonts w:eastAsia="Comic Sans MS"/>
          <w:i/>
          <w:szCs w:val="24"/>
          <w:lang w:val="en-GB"/>
        </w:rPr>
      </w:pPr>
      <w:r w:rsidRPr="005047ED">
        <w:rPr>
          <w:rFonts w:eastAsia="Comic Sans MS"/>
          <w:i/>
          <w:szCs w:val="24"/>
          <w:lang w:val="en-GB"/>
        </w:rPr>
        <w:t>Current reading - Previous reading = Actual reading</w:t>
      </w:r>
    </w:p>
    <w:p w14:paraId="12B65543" w14:textId="77777777" w:rsidR="006F1885" w:rsidRPr="005047ED" w:rsidRDefault="00C06A0A" w:rsidP="001A13C4">
      <w:pPr>
        <w:jc w:val="both"/>
        <w:rPr>
          <w:rFonts w:eastAsia="Comic Sans MS"/>
          <w:szCs w:val="24"/>
          <w:lang w:val="en-GB"/>
        </w:rPr>
      </w:pPr>
      <w:r w:rsidRPr="005047ED">
        <w:rPr>
          <w:rFonts w:eastAsia="Comic Sans MS"/>
          <w:szCs w:val="24"/>
          <w:lang w:val="en-GB"/>
        </w:rPr>
        <w:t>50,014 - 48,626.8 = 1,387.3</w:t>
      </w:r>
    </w:p>
    <w:p w14:paraId="77F19526" w14:textId="77777777" w:rsidR="006F1885" w:rsidRPr="005047ED" w:rsidRDefault="00C06A0A" w:rsidP="001A13C4">
      <w:pPr>
        <w:jc w:val="both"/>
        <w:rPr>
          <w:rFonts w:eastAsia="Comic Sans MS"/>
          <w:szCs w:val="24"/>
          <w:lang w:val="en-GB"/>
        </w:rPr>
      </w:pPr>
      <w:r w:rsidRPr="005047ED">
        <w:rPr>
          <w:rFonts w:eastAsia="Comic Sans MS"/>
          <w:szCs w:val="24"/>
          <w:lang w:val="en-GB"/>
        </w:rPr>
        <w:t>Therefore, the meter reading for the mon</w:t>
      </w:r>
      <w:bookmarkStart w:id="0" w:name="_GoBack"/>
      <w:bookmarkEnd w:id="0"/>
      <w:r w:rsidRPr="005047ED">
        <w:rPr>
          <w:rFonts w:eastAsia="Comic Sans MS"/>
          <w:szCs w:val="24"/>
          <w:lang w:val="en-GB"/>
        </w:rPr>
        <w:t>th is 1387.3</w:t>
      </w:r>
    </w:p>
    <w:p w14:paraId="09F3BA49" w14:textId="77777777" w:rsidR="006F1885" w:rsidRPr="005047ED" w:rsidRDefault="006F1885" w:rsidP="001A13C4">
      <w:pPr>
        <w:jc w:val="both"/>
        <w:rPr>
          <w:rFonts w:eastAsia="Comic Sans MS"/>
          <w:b/>
          <w:szCs w:val="24"/>
          <w:lang w:val="en-GB"/>
        </w:rPr>
      </w:pPr>
    </w:p>
    <w:p w14:paraId="663E3026" w14:textId="77777777" w:rsidR="006F1885" w:rsidRPr="005047ED" w:rsidRDefault="001A13C4" w:rsidP="001A13C4">
      <w:pPr>
        <w:jc w:val="both"/>
        <w:rPr>
          <w:rFonts w:eastAsia="Comic Sans MS"/>
          <w:szCs w:val="24"/>
          <w:lang w:val="en-GB"/>
        </w:rPr>
      </w:pPr>
      <w:r w:rsidRPr="005047ED">
        <w:rPr>
          <w:rFonts w:eastAsia="Comic Sans MS"/>
          <w:b/>
          <w:szCs w:val="24"/>
          <w:lang w:val="en-GB"/>
        </w:rPr>
        <w:t>EVALUATION</w:t>
      </w:r>
    </w:p>
    <w:p w14:paraId="7ACA1365" w14:textId="77777777" w:rsidR="006F1885" w:rsidRPr="005047ED" w:rsidRDefault="00C06A0A" w:rsidP="001A13C4">
      <w:pPr>
        <w:numPr>
          <w:ilvl w:val="0"/>
          <w:numId w:val="35"/>
        </w:numPr>
        <w:jc w:val="both"/>
        <w:rPr>
          <w:rFonts w:eastAsia="Comic Sans MS"/>
          <w:szCs w:val="24"/>
          <w:lang w:val="en-GB"/>
        </w:rPr>
      </w:pPr>
      <w:r w:rsidRPr="005047ED">
        <w:rPr>
          <w:rFonts w:eastAsia="Comic Sans MS"/>
          <w:szCs w:val="24"/>
          <w:lang w:val="en-GB"/>
        </w:rPr>
        <w:t>State the difference between fuse and circuit breaker.</w:t>
      </w:r>
    </w:p>
    <w:p w14:paraId="3556F19E" w14:textId="77777777" w:rsidR="006F1885" w:rsidRPr="005047ED" w:rsidRDefault="00C06A0A" w:rsidP="001A13C4">
      <w:pPr>
        <w:numPr>
          <w:ilvl w:val="0"/>
          <w:numId w:val="35"/>
        </w:numPr>
        <w:jc w:val="both"/>
        <w:rPr>
          <w:rFonts w:eastAsia="Comic Sans MS"/>
          <w:szCs w:val="24"/>
          <w:lang w:val="en-GB"/>
        </w:rPr>
      </w:pPr>
      <w:r w:rsidRPr="005047ED">
        <w:rPr>
          <w:rFonts w:eastAsia="Comic Sans MS"/>
          <w:szCs w:val="24"/>
          <w:lang w:val="en-GB"/>
        </w:rPr>
        <w:t>What device is used to measure electrical power?</w:t>
      </w:r>
    </w:p>
    <w:p w14:paraId="638011D7" w14:textId="77777777" w:rsidR="001A13C4" w:rsidRPr="005047ED" w:rsidRDefault="001A13C4" w:rsidP="001A13C4">
      <w:pPr>
        <w:jc w:val="both"/>
        <w:rPr>
          <w:rFonts w:eastAsia="Comic Sans MS"/>
          <w:b/>
          <w:szCs w:val="24"/>
          <w:lang w:val="en-GB"/>
        </w:rPr>
      </w:pPr>
    </w:p>
    <w:p w14:paraId="43393DF8" w14:textId="77777777" w:rsidR="006F1885" w:rsidRPr="005047ED" w:rsidRDefault="00C06A0A" w:rsidP="001A13C4">
      <w:pPr>
        <w:jc w:val="both"/>
        <w:rPr>
          <w:rFonts w:eastAsia="Comic Sans MS"/>
          <w:b/>
          <w:szCs w:val="24"/>
          <w:lang w:val="en-GB"/>
        </w:rPr>
      </w:pPr>
      <w:r w:rsidRPr="005047ED">
        <w:rPr>
          <w:rFonts w:eastAsia="Comic Sans MS"/>
          <w:b/>
          <w:szCs w:val="24"/>
          <w:lang w:val="en-GB"/>
        </w:rPr>
        <w:t>GENERAL EVALUATION/REVISIONAL QUESTIONS</w:t>
      </w:r>
    </w:p>
    <w:p w14:paraId="060B3D45" w14:textId="77777777" w:rsidR="006F1885" w:rsidRPr="005047ED" w:rsidRDefault="00C06A0A" w:rsidP="001A13C4">
      <w:pPr>
        <w:numPr>
          <w:ilvl w:val="0"/>
          <w:numId w:val="39"/>
        </w:numPr>
        <w:jc w:val="both"/>
        <w:rPr>
          <w:rFonts w:eastAsia="Comic Sans MS"/>
          <w:szCs w:val="24"/>
          <w:lang w:val="en-GB"/>
        </w:rPr>
      </w:pPr>
      <w:r w:rsidRPr="005047ED">
        <w:rPr>
          <w:rFonts w:eastAsia="Comic Sans MS"/>
          <w:szCs w:val="24"/>
          <w:lang w:val="en-GB"/>
        </w:rPr>
        <w:t>What is electrical power?</w:t>
      </w:r>
    </w:p>
    <w:p w14:paraId="783A424D" w14:textId="77777777" w:rsidR="006F1885" w:rsidRPr="005047ED" w:rsidRDefault="00C06A0A" w:rsidP="001A13C4">
      <w:pPr>
        <w:numPr>
          <w:ilvl w:val="0"/>
          <w:numId w:val="39"/>
        </w:numPr>
        <w:jc w:val="both"/>
        <w:rPr>
          <w:rFonts w:eastAsia="Comic Sans MS"/>
          <w:szCs w:val="24"/>
          <w:lang w:val="en-GB"/>
        </w:rPr>
      </w:pPr>
      <w:r w:rsidRPr="005047ED">
        <w:rPr>
          <w:rFonts w:eastAsia="Comic Sans MS"/>
          <w:szCs w:val="24"/>
          <w:lang w:val="en-GB"/>
        </w:rPr>
        <w:t>State the use of: (</w:t>
      </w:r>
      <w:r w:rsidR="002F5611" w:rsidRPr="005047ED">
        <w:rPr>
          <w:rFonts w:eastAsia="Comic Sans MS"/>
          <w:szCs w:val="24"/>
          <w:lang w:val="en-GB"/>
        </w:rPr>
        <w:t>a</w:t>
      </w:r>
      <w:r w:rsidRPr="005047ED">
        <w:rPr>
          <w:rFonts w:eastAsia="Comic Sans MS"/>
          <w:szCs w:val="24"/>
          <w:lang w:val="en-GB"/>
        </w:rPr>
        <w:t>) ohmmeter (</w:t>
      </w:r>
      <w:r w:rsidR="002F5611" w:rsidRPr="005047ED">
        <w:rPr>
          <w:rFonts w:eastAsia="Comic Sans MS"/>
          <w:szCs w:val="24"/>
          <w:lang w:val="en-GB"/>
        </w:rPr>
        <w:t>b</w:t>
      </w:r>
      <w:r w:rsidRPr="005047ED">
        <w:rPr>
          <w:rFonts w:eastAsia="Comic Sans MS"/>
          <w:szCs w:val="24"/>
          <w:lang w:val="en-GB"/>
        </w:rPr>
        <w:t>) ammeter (</w:t>
      </w:r>
      <w:r w:rsidR="002F5611" w:rsidRPr="005047ED">
        <w:rPr>
          <w:rFonts w:eastAsia="Comic Sans MS"/>
          <w:szCs w:val="24"/>
          <w:lang w:val="en-GB"/>
        </w:rPr>
        <w:t>c</w:t>
      </w:r>
      <w:r w:rsidRPr="005047ED">
        <w:rPr>
          <w:rFonts w:eastAsia="Comic Sans MS"/>
          <w:szCs w:val="24"/>
          <w:lang w:val="en-GB"/>
        </w:rPr>
        <w:t>) wattmeter</w:t>
      </w:r>
    </w:p>
    <w:p w14:paraId="6E0E73B0" w14:textId="77777777" w:rsidR="006F1885" w:rsidRPr="005047ED" w:rsidRDefault="00C06A0A" w:rsidP="001A13C4">
      <w:pPr>
        <w:numPr>
          <w:ilvl w:val="0"/>
          <w:numId w:val="39"/>
        </w:numPr>
        <w:jc w:val="both"/>
        <w:rPr>
          <w:rFonts w:eastAsia="Comic Sans MS"/>
          <w:szCs w:val="24"/>
          <w:lang w:val="en-GB"/>
        </w:rPr>
      </w:pPr>
      <w:r w:rsidRPr="005047ED">
        <w:rPr>
          <w:rFonts w:eastAsia="Comic Sans MS"/>
          <w:szCs w:val="24"/>
          <w:lang w:val="en-GB"/>
        </w:rPr>
        <w:t>What is work?</w:t>
      </w:r>
    </w:p>
    <w:p w14:paraId="3B79208C" w14:textId="77777777" w:rsidR="006F1885" w:rsidRPr="005047ED" w:rsidRDefault="00C06A0A" w:rsidP="001A13C4">
      <w:pPr>
        <w:numPr>
          <w:ilvl w:val="0"/>
          <w:numId w:val="39"/>
        </w:numPr>
        <w:jc w:val="both"/>
        <w:rPr>
          <w:rFonts w:eastAsia="Comic Sans MS"/>
          <w:szCs w:val="24"/>
          <w:lang w:val="en-GB"/>
        </w:rPr>
      </w:pPr>
      <w:r w:rsidRPr="005047ED">
        <w:rPr>
          <w:rFonts w:eastAsia="Comic Sans MS"/>
          <w:szCs w:val="24"/>
          <w:lang w:val="en-GB"/>
        </w:rPr>
        <w:t>State the features that adapt (</w:t>
      </w:r>
      <w:r w:rsidR="002F5611" w:rsidRPr="005047ED">
        <w:rPr>
          <w:rFonts w:eastAsia="Comic Sans MS"/>
          <w:szCs w:val="24"/>
          <w:lang w:val="en-GB"/>
        </w:rPr>
        <w:t>a</w:t>
      </w:r>
      <w:r w:rsidRPr="005047ED">
        <w:rPr>
          <w:rFonts w:eastAsia="Comic Sans MS"/>
          <w:szCs w:val="24"/>
          <w:lang w:val="en-GB"/>
        </w:rPr>
        <w:t xml:space="preserve">) </w:t>
      </w:r>
      <w:proofErr w:type="gramStart"/>
      <w:r w:rsidRPr="005047ED">
        <w:rPr>
          <w:rFonts w:eastAsia="Comic Sans MS"/>
          <w:szCs w:val="24"/>
          <w:lang w:val="en-GB"/>
        </w:rPr>
        <w:t>birds  (</w:t>
      </w:r>
      <w:proofErr w:type="gramEnd"/>
      <w:r w:rsidR="002F5611" w:rsidRPr="005047ED">
        <w:rPr>
          <w:rFonts w:eastAsia="Comic Sans MS"/>
          <w:szCs w:val="24"/>
          <w:lang w:val="en-GB"/>
        </w:rPr>
        <w:t>b</w:t>
      </w:r>
      <w:r w:rsidRPr="005047ED">
        <w:rPr>
          <w:rFonts w:eastAsia="Comic Sans MS"/>
          <w:szCs w:val="24"/>
          <w:lang w:val="en-GB"/>
        </w:rPr>
        <w:t>) fishes to their habitat</w:t>
      </w:r>
    </w:p>
    <w:p w14:paraId="30E26D35" w14:textId="77777777" w:rsidR="006F1885" w:rsidRPr="005047ED" w:rsidRDefault="00C06A0A" w:rsidP="001A13C4">
      <w:pPr>
        <w:numPr>
          <w:ilvl w:val="0"/>
          <w:numId w:val="39"/>
        </w:numPr>
        <w:jc w:val="both"/>
        <w:rPr>
          <w:rFonts w:eastAsia="Comic Sans MS"/>
          <w:szCs w:val="24"/>
          <w:lang w:val="en-GB"/>
        </w:rPr>
      </w:pPr>
      <w:r w:rsidRPr="005047ED">
        <w:rPr>
          <w:rFonts w:eastAsia="Comic Sans MS"/>
          <w:szCs w:val="24"/>
          <w:lang w:val="en-GB"/>
        </w:rPr>
        <w:t>What is genetic counselling?</w:t>
      </w:r>
    </w:p>
    <w:p w14:paraId="798455A1" w14:textId="77777777" w:rsidR="006F1885" w:rsidRPr="005047ED" w:rsidRDefault="006F1885" w:rsidP="001A13C4">
      <w:pPr>
        <w:jc w:val="both"/>
        <w:rPr>
          <w:rFonts w:eastAsia="Comic Sans MS"/>
          <w:b/>
          <w:szCs w:val="24"/>
          <w:lang w:val="en-GB"/>
        </w:rPr>
      </w:pPr>
    </w:p>
    <w:p w14:paraId="473858CE" w14:textId="77777777" w:rsidR="006F1885" w:rsidRPr="005047ED" w:rsidRDefault="006F1885" w:rsidP="001A13C4">
      <w:pPr>
        <w:jc w:val="both"/>
        <w:rPr>
          <w:rFonts w:eastAsia="Comic Sans MS"/>
          <w:b/>
          <w:szCs w:val="24"/>
          <w:lang w:val="en-GB"/>
        </w:rPr>
      </w:pPr>
    </w:p>
    <w:p w14:paraId="57B3B9F7" w14:textId="77777777" w:rsidR="006F1885" w:rsidRPr="005047ED" w:rsidRDefault="00A5060B" w:rsidP="001A13C4">
      <w:pPr>
        <w:jc w:val="both"/>
        <w:rPr>
          <w:rFonts w:eastAsia="Comic Sans MS"/>
          <w:b/>
          <w:szCs w:val="24"/>
          <w:lang w:val="en-GB"/>
        </w:rPr>
      </w:pPr>
      <w:r w:rsidRPr="005047ED">
        <w:rPr>
          <w:rFonts w:eastAsia="Comic Sans MS"/>
          <w:b/>
          <w:szCs w:val="24"/>
          <w:lang w:val="en-GB"/>
        </w:rPr>
        <w:t>WEEKEND ASSIGNMENT</w:t>
      </w:r>
    </w:p>
    <w:p w14:paraId="24F21E7C" w14:textId="77777777" w:rsidR="006F1885" w:rsidRPr="005047ED" w:rsidRDefault="00C06A0A" w:rsidP="001A13C4">
      <w:pPr>
        <w:numPr>
          <w:ilvl w:val="0"/>
          <w:numId w:val="11"/>
        </w:numPr>
        <w:jc w:val="both"/>
        <w:rPr>
          <w:rFonts w:eastAsia="Comic Sans MS"/>
          <w:szCs w:val="24"/>
          <w:lang w:val="en-GB"/>
        </w:rPr>
      </w:pPr>
      <w:r w:rsidRPr="005047ED">
        <w:rPr>
          <w:rFonts w:eastAsia="Comic Sans MS"/>
          <w:szCs w:val="24"/>
          <w:lang w:val="en-GB"/>
        </w:rPr>
        <w:t xml:space="preserve">The instrument used for measuring electric current is   A. </w:t>
      </w:r>
      <w:proofErr w:type="gramStart"/>
      <w:r w:rsidRPr="005047ED">
        <w:rPr>
          <w:rFonts w:eastAsia="Comic Sans MS"/>
          <w:szCs w:val="24"/>
          <w:lang w:val="en-GB"/>
        </w:rPr>
        <w:t>Ammeter  B.</w:t>
      </w:r>
      <w:proofErr w:type="gramEnd"/>
      <w:r w:rsidRPr="005047ED">
        <w:rPr>
          <w:rFonts w:eastAsia="Comic Sans MS"/>
          <w:szCs w:val="24"/>
          <w:lang w:val="en-GB"/>
        </w:rPr>
        <w:t xml:space="preserve"> Wattmeter  C. Voltmeter  D. Ohmmeter</w:t>
      </w:r>
    </w:p>
    <w:p w14:paraId="77884825" w14:textId="77777777" w:rsidR="006F1885" w:rsidRPr="005047ED" w:rsidRDefault="00C06A0A" w:rsidP="001A13C4">
      <w:pPr>
        <w:numPr>
          <w:ilvl w:val="0"/>
          <w:numId w:val="11"/>
        </w:numPr>
        <w:jc w:val="both"/>
        <w:rPr>
          <w:rFonts w:eastAsia="Comic Sans MS"/>
          <w:szCs w:val="24"/>
          <w:lang w:val="en-GB"/>
        </w:rPr>
      </w:pPr>
      <w:r w:rsidRPr="005047ED">
        <w:rPr>
          <w:rFonts w:eastAsia="Comic Sans MS"/>
          <w:szCs w:val="24"/>
          <w:lang w:val="en-GB"/>
        </w:rPr>
        <w:lastRenderedPageBreak/>
        <w:t xml:space="preserve">The kind of current generated by EDCN is _____ current   A. </w:t>
      </w:r>
      <w:proofErr w:type="gramStart"/>
      <w:r w:rsidRPr="005047ED">
        <w:rPr>
          <w:rFonts w:eastAsia="Comic Sans MS"/>
          <w:szCs w:val="24"/>
          <w:lang w:val="en-GB"/>
        </w:rPr>
        <w:t>Parallel  B.</w:t>
      </w:r>
      <w:proofErr w:type="gramEnd"/>
      <w:r w:rsidRPr="005047ED">
        <w:rPr>
          <w:rFonts w:eastAsia="Comic Sans MS"/>
          <w:szCs w:val="24"/>
          <w:lang w:val="en-GB"/>
        </w:rPr>
        <w:t xml:space="preserve"> Series  C. Direct  D. alternating</w:t>
      </w:r>
    </w:p>
    <w:p w14:paraId="4244B01F" w14:textId="77777777" w:rsidR="006F1885" w:rsidRPr="005047ED" w:rsidRDefault="00C06A0A" w:rsidP="001A13C4">
      <w:pPr>
        <w:numPr>
          <w:ilvl w:val="0"/>
          <w:numId w:val="11"/>
        </w:numPr>
        <w:jc w:val="both"/>
        <w:rPr>
          <w:rFonts w:eastAsia="Comic Sans MS"/>
          <w:szCs w:val="24"/>
          <w:lang w:val="en-GB"/>
        </w:rPr>
      </w:pPr>
      <w:r w:rsidRPr="005047ED">
        <w:rPr>
          <w:rFonts w:eastAsia="Comic Sans MS"/>
          <w:szCs w:val="24"/>
          <w:lang w:val="en-GB"/>
        </w:rPr>
        <w:t xml:space="preserve">___ is the opposition to electric </w:t>
      </w:r>
      <w:proofErr w:type="gramStart"/>
      <w:r w:rsidRPr="005047ED">
        <w:rPr>
          <w:rFonts w:eastAsia="Comic Sans MS"/>
          <w:szCs w:val="24"/>
          <w:lang w:val="en-GB"/>
        </w:rPr>
        <w:t>current  A.</w:t>
      </w:r>
      <w:proofErr w:type="gramEnd"/>
      <w:r w:rsidRPr="005047ED">
        <w:rPr>
          <w:rFonts w:eastAsia="Comic Sans MS"/>
          <w:szCs w:val="24"/>
          <w:lang w:val="en-GB"/>
        </w:rPr>
        <w:t xml:space="preserve"> Potential difference  B. Electrical power  C. Resistance  D. Fuse.</w:t>
      </w:r>
    </w:p>
    <w:p w14:paraId="602578B1" w14:textId="77777777" w:rsidR="006F1885" w:rsidRPr="005047ED" w:rsidRDefault="00C06A0A" w:rsidP="001A13C4">
      <w:pPr>
        <w:numPr>
          <w:ilvl w:val="0"/>
          <w:numId w:val="11"/>
        </w:numPr>
        <w:jc w:val="both"/>
        <w:rPr>
          <w:rFonts w:eastAsia="Comic Sans MS"/>
          <w:szCs w:val="24"/>
          <w:lang w:val="en-GB"/>
        </w:rPr>
      </w:pPr>
      <w:r w:rsidRPr="005047ED">
        <w:rPr>
          <w:rFonts w:eastAsia="Comic Sans MS"/>
          <w:szCs w:val="24"/>
          <w:lang w:val="en-GB"/>
        </w:rPr>
        <w:t xml:space="preserve">A device which is used to prevent power surges from damaging appliances is called   A. </w:t>
      </w:r>
      <w:proofErr w:type="gramStart"/>
      <w:r w:rsidRPr="005047ED">
        <w:rPr>
          <w:rFonts w:eastAsia="Comic Sans MS"/>
          <w:szCs w:val="24"/>
          <w:lang w:val="en-GB"/>
        </w:rPr>
        <w:t>Meter  B.</w:t>
      </w:r>
      <w:proofErr w:type="gramEnd"/>
      <w:r w:rsidRPr="005047ED">
        <w:rPr>
          <w:rFonts w:eastAsia="Comic Sans MS"/>
          <w:szCs w:val="24"/>
          <w:lang w:val="en-GB"/>
        </w:rPr>
        <w:t xml:space="preserve"> Fuse  C. Coil  D. Wattmeter</w:t>
      </w:r>
    </w:p>
    <w:p w14:paraId="1893F991" w14:textId="77777777" w:rsidR="006F1885" w:rsidRPr="005047ED" w:rsidRDefault="00C06A0A" w:rsidP="001A13C4">
      <w:pPr>
        <w:numPr>
          <w:ilvl w:val="0"/>
          <w:numId w:val="11"/>
        </w:numPr>
        <w:jc w:val="both"/>
        <w:rPr>
          <w:rFonts w:eastAsia="Comic Sans MS"/>
          <w:szCs w:val="24"/>
          <w:lang w:val="en-GB"/>
        </w:rPr>
      </w:pPr>
      <w:r w:rsidRPr="005047ED">
        <w:rPr>
          <w:rFonts w:eastAsia="Comic Sans MS"/>
          <w:szCs w:val="24"/>
          <w:lang w:val="en-GB"/>
        </w:rPr>
        <w:t xml:space="preserve">The type of connection commonly used at home is ____ A. </w:t>
      </w:r>
      <w:proofErr w:type="gramStart"/>
      <w:r w:rsidRPr="005047ED">
        <w:rPr>
          <w:rFonts w:eastAsia="Comic Sans MS"/>
          <w:szCs w:val="24"/>
          <w:lang w:val="en-GB"/>
        </w:rPr>
        <w:t>Parallel  B.</w:t>
      </w:r>
      <w:proofErr w:type="gramEnd"/>
      <w:r w:rsidRPr="005047ED">
        <w:rPr>
          <w:rFonts w:eastAsia="Comic Sans MS"/>
          <w:szCs w:val="24"/>
          <w:lang w:val="en-GB"/>
        </w:rPr>
        <w:t xml:space="preserve"> Series  C. Direct  D. alternating</w:t>
      </w:r>
    </w:p>
    <w:p w14:paraId="7FD9EC4A" w14:textId="77777777" w:rsidR="006F1885" w:rsidRPr="005047ED" w:rsidRDefault="006F1885" w:rsidP="001A13C4">
      <w:pPr>
        <w:jc w:val="both"/>
        <w:rPr>
          <w:rFonts w:eastAsia="Comic Sans MS"/>
          <w:b/>
          <w:szCs w:val="24"/>
          <w:lang w:val="en-GB"/>
        </w:rPr>
      </w:pPr>
    </w:p>
    <w:p w14:paraId="664AD10F" w14:textId="77777777" w:rsidR="006F1885" w:rsidRPr="005047ED" w:rsidRDefault="00A5060B" w:rsidP="001A13C4">
      <w:pPr>
        <w:jc w:val="both"/>
        <w:rPr>
          <w:rFonts w:eastAsia="Comic Sans MS"/>
          <w:b/>
          <w:szCs w:val="24"/>
          <w:lang w:val="en-GB"/>
        </w:rPr>
      </w:pPr>
      <w:r w:rsidRPr="005047ED">
        <w:rPr>
          <w:rFonts w:eastAsia="Comic Sans MS"/>
          <w:b/>
          <w:szCs w:val="24"/>
          <w:lang w:val="en-GB"/>
        </w:rPr>
        <w:t>THEORY</w:t>
      </w:r>
    </w:p>
    <w:p w14:paraId="5F432827" w14:textId="77777777" w:rsidR="006F1885" w:rsidRPr="005047ED" w:rsidRDefault="00C06A0A" w:rsidP="001A13C4">
      <w:pPr>
        <w:numPr>
          <w:ilvl w:val="0"/>
          <w:numId w:val="23"/>
        </w:numPr>
        <w:jc w:val="both"/>
        <w:rPr>
          <w:rFonts w:eastAsia="Comic Sans MS"/>
          <w:szCs w:val="24"/>
          <w:lang w:val="en-GB"/>
        </w:rPr>
      </w:pPr>
      <w:r w:rsidRPr="005047ED">
        <w:rPr>
          <w:rFonts w:eastAsia="Comic Sans MS"/>
          <w:szCs w:val="24"/>
          <w:lang w:val="en-GB"/>
        </w:rPr>
        <w:t>What is electricity</w:t>
      </w:r>
      <w:r w:rsidR="002F5611" w:rsidRPr="005047ED">
        <w:rPr>
          <w:rFonts w:eastAsia="Comic Sans MS"/>
          <w:szCs w:val="24"/>
          <w:lang w:val="en-GB"/>
        </w:rPr>
        <w:t>?</w:t>
      </w:r>
    </w:p>
    <w:p w14:paraId="2E685C1A" w14:textId="77777777" w:rsidR="006F1885" w:rsidRPr="005047ED" w:rsidRDefault="00C06A0A" w:rsidP="001A13C4">
      <w:pPr>
        <w:numPr>
          <w:ilvl w:val="0"/>
          <w:numId w:val="23"/>
        </w:numPr>
        <w:jc w:val="both"/>
        <w:rPr>
          <w:rFonts w:eastAsia="Comic Sans MS"/>
          <w:szCs w:val="24"/>
          <w:lang w:val="en-GB"/>
        </w:rPr>
      </w:pPr>
      <w:r w:rsidRPr="005047ED">
        <w:rPr>
          <w:rFonts w:eastAsia="Comic Sans MS"/>
          <w:szCs w:val="24"/>
          <w:lang w:val="en-GB"/>
        </w:rPr>
        <w:t>Explain electron flow.</w:t>
      </w:r>
    </w:p>
    <w:p w14:paraId="74A2158D" w14:textId="77777777" w:rsidR="00A8675A" w:rsidRPr="005047ED" w:rsidRDefault="00A8675A" w:rsidP="001A13C4">
      <w:pPr>
        <w:jc w:val="both"/>
        <w:rPr>
          <w:rFonts w:eastAsia="Comic Sans MS"/>
          <w:i/>
          <w:szCs w:val="24"/>
          <w:lang w:val="en-GB"/>
        </w:rPr>
      </w:pPr>
    </w:p>
    <w:p w14:paraId="0921C6B3" w14:textId="77777777" w:rsidR="00A8675A" w:rsidRPr="005047ED" w:rsidRDefault="00A8675A" w:rsidP="001A13C4">
      <w:pPr>
        <w:jc w:val="both"/>
        <w:rPr>
          <w:rFonts w:eastAsia="Comic Sans MS"/>
          <w:i/>
          <w:szCs w:val="24"/>
          <w:lang w:val="en-GB"/>
        </w:rPr>
      </w:pPr>
    </w:p>
    <w:p w14:paraId="548CAD77" w14:textId="77777777" w:rsidR="00393037" w:rsidRDefault="00393037" w:rsidP="00393037">
      <w:pPr>
        <w:jc w:val="both"/>
        <w:rPr>
          <w:b/>
          <w:szCs w:val="24"/>
        </w:rPr>
      </w:pPr>
    </w:p>
    <w:p w14:paraId="55110410" w14:textId="77777777" w:rsidR="00393037" w:rsidRDefault="00393037" w:rsidP="00393037">
      <w:pPr>
        <w:jc w:val="both"/>
        <w:rPr>
          <w:b/>
          <w:szCs w:val="24"/>
        </w:rPr>
      </w:pPr>
    </w:p>
    <w:p w14:paraId="0A9EB0BB" w14:textId="77777777" w:rsidR="00393037" w:rsidRDefault="00393037" w:rsidP="00393037">
      <w:pPr>
        <w:jc w:val="both"/>
        <w:rPr>
          <w:b/>
          <w:szCs w:val="24"/>
        </w:rPr>
      </w:pPr>
    </w:p>
    <w:p w14:paraId="1015491C" w14:textId="08D5BC1F" w:rsidR="00393037" w:rsidRPr="00393037" w:rsidRDefault="00393037" w:rsidP="00393037">
      <w:pPr>
        <w:jc w:val="both"/>
        <w:rPr>
          <w:b/>
          <w:szCs w:val="24"/>
        </w:rPr>
      </w:pPr>
      <w:r w:rsidRPr="00393037">
        <w:rPr>
          <w:b/>
          <w:szCs w:val="24"/>
        </w:rPr>
        <w:t>Week Two</w:t>
      </w:r>
    </w:p>
    <w:p w14:paraId="1BA26734" w14:textId="77777777" w:rsidR="00393037" w:rsidRPr="00393037" w:rsidRDefault="00393037" w:rsidP="00393037">
      <w:pPr>
        <w:jc w:val="both"/>
        <w:rPr>
          <w:b/>
          <w:szCs w:val="24"/>
        </w:rPr>
      </w:pPr>
    </w:p>
    <w:p w14:paraId="405DF9ED" w14:textId="72C77309" w:rsidR="00393037" w:rsidRPr="00393037" w:rsidRDefault="00393037" w:rsidP="00393037">
      <w:pPr>
        <w:jc w:val="both"/>
        <w:rPr>
          <w:b/>
          <w:szCs w:val="24"/>
        </w:rPr>
      </w:pPr>
      <w:r w:rsidRPr="00393037">
        <w:rPr>
          <w:b/>
          <w:szCs w:val="24"/>
        </w:rPr>
        <w:t>Topic: Skill Acquisition</w:t>
      </w:r>
    </w:p>
    <w:p w14:paraId="7049D03D" w14:textId="77777777" w:rsidR="00393037" w:rsidRPr="00393037" w:rsidRDefault="00393037" w:rsidP="00393037">
      <w:pPr>
        <w:jc w:val="both"/>
        <w:rPr>
          <w:b/>
          <w:szCs w:val="24"/>
        </w:rPr>
      </w:pPr>
    </w:p>
    <w:p w14:paraId="5AC69784" w14:textId="36214AB9" w:rsidR="00393037" w:rsidRPr="00393037" w:rsidRDefault="00393037" w:rsidP="00393037">
      <w:pPr>
        <w:jc w:val="both"/>
        <w:rPr>
          <w:szCs w:val="24"/>
        </w:rPr>
      </w:pPr>
      <w:r w:rsidRPr="00393037">
        <w:rPr>
          <w:szCs w:val="24"/>
        </w:rPr>
        <w:t>Content</w:t>
      </w:r>
    </w:p>
    <w:p w14:paraId="0FAF7767" w14:textId="77777777" w:rsidR="00393037" w:rsidRPr="00393037" w:rsidRDefault="00393037" w:rsidP="00393037">
      <w:pPr>
        <w:jc w:val="both"/>
        <w:rPr>
          <w:szCs w:val="24"/>
        </w:rPr>
      </w:pPr>
    </w:p>
    <w:p w14:paraId="598452BA" w14:textId="2A7C5568" w:rsidR="00393037" w:rsidRPr="00393037" w:rsidRDefault="00393037" w:rsidP="00393037">
      <w:pPr>
        <w:jc w:val="both"/>
        <w:rPr>
          <w:szCs w:val="24"/>
        </w:rPr>
      </w:pPr>
      <w:r w:rsidRPr="00393037">
        <w:rPr>
          <w:szCs w:val="24"/>
        </w:rPr>
        <w:t>Meaning of Skill Acquisition</w:t>
      </w:r>
    </w:p>
    <w:p w14:paraId="44669F22" w14:textId="77777777" w:rsidR="00393037" w:rsidRPr="00393037" w:rsidRDefault="00393037" w:rsidP="00393037">
      <w:pPr>
        <w:jc w:val="both"/>
        <w:rPr>
          <w:szCs w:val="24"/>
        </w:rPr>
      </w:pPr>
    </w:p>
    <w:p w14:paraId="2FF3B4F8" w14:textId="77777777" w:rsidR="00393037" w:rsidRPr="00393037" w:rsidRDefault="00393037" w:rsidP="00393037">
      <w:pPr>
        <w:jc w:val="both"/>
        <w:rPr>
          <w:szCs w:val="24"/>
        </w:rPr>
      </w:pPr>
      <w:r w:rsidRPr="00393037">
        <w:rPr>
          <w:szCs w:val="24"/>
        </w:rPr>
        <w:t>Skill refers to a specialized ability attained through training, enhancing one's proficiency in a particular activity. It involves the capacity to achieve desired outcomes with maximum certainty and minimal time and energy expenditure. It's crucial to distinguish between talent, an innate aptitude, and skill, which is honed through training, either formal or informal. Skill acquisition refines innate talents and abilities, evolving individuals from novices to professionals. Psychologists assert that consistent practice for approximately seven years or 10,000 hours integrates a skill into one's core abilities.</w:t>
      </w:r>
    </w:p>
    <w:p w14:paraId="33724ADD" w14:textId="77777777" w:rsidR="00393037" w:rsidRPr="00393037" w:rsidRDefault="00393037" w:rsidP="00393037">
      <w:pPr>
        <w:jc w:val="both"/>
        <w:rPr>
          <w:szCs w:val="24"/>
        </w:rPr>
      </w:pPr>
    </w:p>
    <w:p w14:paraId="42AEBFAD" w14:textId="7489A82D" w:rsidR="00393037" w:rsidRPr="00393037" w:rsidRDefault="00393037" w:rsidP="00393037">
      <w:pPr>
        <w:jc w:val="both"/>
        <w:rPr>
          <w:szCs w:val="24"/>
        </w:rPr>
      </w:pPr>
      <w:r w:rsidRPr="00393037">
        <w:rPr>
          <w:szCs w:val="24"/>
        </w:rPr>
        <w:t>Reasons for Skill Acquisition</w:t>
      </w:r>
    </w:p>
    <w:p w14:paraId="44FC1CF3" w14:textId="77777777" w:rsidR="00393037" w:rsidRPr="00393037" w:rsidRDefault="00393037" w:rsidP="00393037">
      <w:pPr>
        <w:jc w:val="both"/>
        <w:rPr>
          <w:szCs w:val="24"/>
        </w:rPr>
      </w:pPr>
    </w:p>
    <w:p w14:paraId="16EF6C99" w14:textId="77777777" w:rsidR="00393037" w:rsidRPr="00393037" w:rsidRDefault="00393037" w:rsidP="00393037">
      <w:pPr>
        <w:jc w:val="both"/>
        <w:rPr>
          <w:szCs w:val="24"/>
        </w:rPr>
      </w:pPr>
      <w:r w:rsidRPr="00393037">
        <w:rPr>
          <w:szCs w:val="24"/>
        </w:rPr>
        <w:t>Acquiring skills serves various purposes:</w:t>
      </w:r>
    </w:p>
    <w:p w14:paraId="7A25E6A5" w14:textId="77777777" w:rsidR="00393037" w:rsidRPr="00393037" w:rsidRDefault="00393037" w:rsidP="00393037">
      <w:pPr>
        <w:jc w:val="both"/>
        <w:rPr>
          <w:szCs w:val="24"/>
        </w:rPr>
      </w:pPr>
    </w:p>
    <w:p w14:paraId="1B0E4992" w14:textId="390D331D" w:rsidR="00393037" w:rsidRPr="00393037" w:rsidRDefault="00393037" w:rsidP="00393037">
      <w:pPr>
        <w:jc w:val="both"/>
        <w:rPr>
          <w:szCs w:val="24"/>
        </w:rPr>
      </w:pPr>
      <w:r w:rsidRPr="00393037">
        <w:rPr>
          <w:szCs w:val="24"/>
        </w:rPr>
        <w:t>1. Livelihood: Skills are instrumental in securing a means of livelihood, enabling individuals to fulfill basic needs through earned income.</w:t>
      </w:r>
    </w:p>
    <w:p w14:paraId="0E2922CF" w14:textId="77777777" w:rsidR="00393037" w:rsidRPr="00393037" w:rsidRDefault="00393037" w:rsidP="00393037">
      <w:pPr>
        <w:jc w:val="both"/>
        <w:rPr>
          <w:szCs w:val="24"/>
        </w:rPr>
      </w:pPr>
    </w:p>
    <w:p w14:paraId="5B291E96" w14:textId="62BBF048" w:rsidR="00393037" w:rsidRPr="00393037" w:rsidRDefault="00393037" w:rsidP="00393037">
      <w:pPr>
        <w:jc w:val="both"/>
        <w:rPr>
          <w:szCs w:val="24"/>
        </w:rPr>
      </w:pPr>
      <w:r w:rsidRPr="00393037">
        <w:rPr>
          <w:szCs w:val="24"/>
        </w:rPr>
        <w:t>2. Employment: Skill acquisition fosters self-employment, reducing the stress of job hunting. Engaging in a profession enhances expertise and may lead to training opportunities and increased income. Skilled individuals often transition into decision-making roles, managing emergencies effectively.</w:t>
      </w:r>
    </w:p>
    <w:p w14:paraId="538753F5" w14:textId="77777777" w:rsidR="00393037" w:rsidRPr="00393037" w:rsidRDefault="00393037" w:rsidP="00393037">
      <w:pPr>
        <w:jc w:val="both"/>
        <w:rPr>
          <w:szCs w:val="24"/>
        </w:rPr>
      </w:pPr>
    </w:p>
    <w:p w14:paraId="09ACB453" w14:textId="09A7255B" w:rsidR="00393037" w:rsidRPr="00393037" w:rsidRDefault="00393037" w:rsidP="00393037">
      <w:pPr>
        <w:jc w:val="both"/>
        <w:rPr>
          <w:szCs w:val="24"/>
        </w:rPr>
      </w:pPr>
      <w:r w:rsidRPr="00393037">
        <w:rPr>
          <w:szCs w:val="24"/>
        </w:rPr>
        <w:t xml:space="preserve">3. Independence: Skill acquisition empowers individuals, reducing dependency on others for survival. </w:t>
      </w:r>
    </w:p>
    <w:p w14:paraId="418E9138" w14:textId="77777777" w:rsidR="00393037" w:rsidRPr="00393037" w:rsidRDefault="00393037" w:rsidP="00393037">
      <w:pPr>
        <w:jc w:val="both"/>
        <w:rPr>
          <w:szCs w:val="24"/>
        </w:rPr>
      </w:pPr>
    </w:p>
    <w:p w14:paraId="1565EC9C" w14:textId="77777777" w:rsidR="00393037" w:rsidRPr="00393037" w:rsidRDefault="00393037" w:rsidP="00393037">
      <w:pPr>
        <w:jc w:val="both"/>
        <w:rPr>
          <w:szCs w:val="24"/>
        </w:rPr>
      </w:pPr>
      <w:r w:rsidRPr="00393037">
        <w:rPr>
          <w:szCs w:val="24"/>
        </w:rPr>
        <w:t>Additional reasons include risk management, decision-making, coping with emergencies, survival strategies, fostering social cohesion, enhancing quality of life, and appreciating human capacities.</w:t>
      </w:r>
    </w:p>
    <w:p w14:paraId="0232D94B" w14:textId="77777777" w:rsidR="00393037" w:rsidRPr="00393037" w:rsidRDefault="00393037" w:rsidP="00393037">
      <w:pPr>
        <w:jc w:val="both"/>
        <w:rPr>
          <w:szCs w:val="24"/>
        </w:rPr>
      </w:pPr>
    </w:p>
    <w:p w14:paraId="73C6C3B2" w14:textId="1604B41E" w:rsidR="00393037" w:rsidRPr="00393037" w:rsidRDefault="00393037" w:rsidP="00393037">
      <w:pPr>
        <w:jc w:val="both"/>
        <w:rPr>
          <w:szCs w:val="24"/>
        </w:rPr>
      </w:pPr>
      <w:r w:rsidRPr="00393037">
        <w:rPr>
          <w:szCs w:val="24"/>
        </w:rPr>
        <w:t>Types of Skills</w:t>
      </w:r>
    </w:p>
    <w:p w14:paraId="2B4E7F60" w14:textId="77777777" w:rsidR="00393037" w:rsidRPr="00393037" w:rsidRDefault="00393037" w:rsidP="00393037">
      <w:pPr>
        <w:jc w:val="both"/>
        <w:rPr>
          <w:szCs w:val="24"/>
        </w:rPr>
      </w:pPr>
    </w:p>
    <w:p w14:paraId="7D794C14" w14:textId="77777777" w:rsidR="00393037" w:rsidRPr="00393037" w:rsidRDefault="00393037" w:rsidP="00393037">
      <w:pPr>
        <w:jc w:val="both"/>
        <w:rPr>
          <w:szCs w:val="24"/>
        </w:rPr>
      </w:pPr>
      <w:r w:rsidRPr="00393037">
        <w:rPr>
          <w:szCs w:val="24"/>
        </w:rPr>
        <w:t>Various skills can be acquired, including but not limited to:</w:t>
      </w:r>
    </w:p>
    <w:p w14:paraId="3168A309" w14:textId="77777777" w:rsidR="00393037" w:rsidRPr="00393037" w:rsidRDefault="00393037" w:rsidP="00393037">
      <w:pPr>
        <w:jc w:val="both"/>
        <w:rPr>
          <w:szCs w:val="24"/>
        </w:rPr>
      </w:pPr>
    </w:p>
    <w:p w14:paraId="16436F35" w14:textId="77777777" w:rsidR="00393037" w:rsidRPr="00393037" w:rsidRDefault="00393037" w:rsidP="00393037">
      <w:pPr>
        <w:jc w:val="both"/>
        <w:rPr>
          <w:szCs w:val="24"/>
        </w:rPr>
      </w:pPr>
      <w:r w:rsidRPr="00393037">
        <w:rPr>
          <w:szCs w:val="24"/>
        </w:rPr>
        <w:t>1. Automobile repairs (mechanical works)</w:t>
      </w:r>
    </w:p>
    <w:p w14:paraId="340DFD0D" w14:textId="77777777" w:rsidR="00393037" w:rsidRPr="00393037" w:rsidRDefault="00393037" w:rsidP="00393037">
      <w:pPr>
        <w:jc w:val="both"/>
        <w:rPr>
          <w:szCs w:val="24"/>
        </w:rPr>
      </w:pPr>
      <w:r w:rsidRPr="00393037">
        <w:rPr>
          <w:szCs w:val="24"/>
        </w:rPr>
        <w:t>2. Painting</w:t>
      </w:r>
    </w:p>
    <w:p w14:paraId="17B1A96D" w14:textId="77777777" w:rsidR="00393037" w:rsidRPr="00393037" w:rsidRDefault="00393037" w:rsidP="00393037">
      <w:pPr>
        <w:jc w:val="both"/>
        <w:rPr>
          <w:szCs w:val="24"/>
        </w:rPr>
      </w:pPr>
      <w:r w:rsidRPr="00393037">
        <w:rPr>
          <w:szCs w:val="24"/>
        </w:rPr>
        <w:t>3. Hairdressing/barber's work</w:t>
      </w:r>
    </w:p>
    <w:p w14:paraId="15BD7BF0" w14:textId="77777777" w:rsidR="00393037" w:rsidRPr="00393037" w:rsidRDefault="00393037" w:rsidP="00393037">
      <w:pPr>
        <w:jc w:val="both"/>
        <w:rPr>
          <w:szCs w:val="24"/>
        </w:rPr>
      </w:pPr>
      <w:r w:rsidRPr="00393037">
        <w:rPr>
          <w:szCs w:val="24"/>
        </w:rPr>
        <w:t>4. Photography</w:t>
      </w:r>
    </w:p>
    <w:p w14:paraId="214868A7" w14:textId="77777777" w:rsidR="00393037" w:rsidRPr="00393037" w:rsidRDefault="00393037" w:rsidP="00393037">
      <w:pPr>
        <w:jc w:val="both"/>
        <w:rPr>
          <w:szCs w:val="24"/>
        </w:rPr>
      </w:pPr>
      <w:r w:rsidRPr="00393037">
        <w:rPr>
          <w:szCs w:val="24"/>
        </w:rPr>
        <w:t>5. Publishing</w:t>
      </w:r>
    </w:p>
    <w:p w14:paraId="71E38690" w14:textId="77777777" w:rsidR="00393037" w:rsidRPr="00393037" w:rsidRDefault="00393037" w:rsidP="00393037">
      <w:pPr>
        <w:jc w:val="both"/>
        <w:rPr>
          <w:szCs w:val="24"/>
        </w:rPr>
      </w:pPr>
      <w:r w:rsidRPr="00393037">
        <w:rPr>
          <w:szCs w:val="24"/>
        </w:rPr>
        <w:t>6. Catering</w:t>
      </w:r>
    </w:p>
    <w:p w14:paraId="40AE2F7C" w14:textId="77777777" w:rsidR="00393037" w:rsidRPr="00393037" w:rsidRDefault="00393037" w:rsidP="00393037">
      <w:pPr>
        <w:jc w:val="both"/>
        <w:rPr>
          <w:szCs w:val="24"/>
        </w:rPr>
      </w:pPr>
      <w:r w:rsidRPr="00393037">
        <w:rPr>
          <w:szCs w:val="24"/>
        </w:rPr>
        <w:t>7. Panel beating</w:t>
      </w:r>
    </w:p>
    <w:p w14:paraId="7560748C" w14:textId="77777777" w:rsidR="00393037" w:rsidRPr="00393037" w:rsidRDefault="00393037" w:rsidP="00393037">
      <w:pPr>
        <w:jc w:val="both"/>
        <w:rPr>
          <w:szCs w:val="24"/>
        </w:rPr>
      </w:pPr>
      <w:r w:rsidRPr="00393037">
        <w:rPr>
          <w:szCs w:val="24"/>
        </w:rPr>
        <w:t>8. Bookbinding</w:t>
      </w:r>
    </w:p>
    <w:p w14:paraId="10640A29" w14:textId="77777777" w:rsidR="00393037" w:rsidRPr="00393037" w:rsidRDefault="00393037" w:rsidP="00393037">
      <w:pPr>
        <w:jc w:val="both"/>
        <w:rPr>
          <w:szCs w:val="24"/>
        </w:rPr>
      </w:pPr>
      <w:r w:rsidRPr="00393037">
        <w:rPr>
          <w:szCs w:val="24"/>
        </w:rPr>
        <w:t>9. Farming</w:t>
      </w:r>
    </w:p>
    <w:p w14:paraId="68E67E90" w14:textId="77777777" w:rsidR="00393037" w:rsidRPr="00393037" w:rsidRDefault="00393037" w:rsidP="00393037">
      <w:pPr>
        <w:jc w:val="both"/>
        <w:rPr>
          <w:szCs w:val="24"/>
        </w:rPr>
      </w:pPr>
      <w:r w:rsidRPr="00393037">
        <w:rPr>
          <w:szCs w:val="24"/>
        </w:rPr>
        <w:t>10. Computer literacy</w:t>
      </w:r>
    </w:p>
    <w:p w14:paraId="6D9258F0" w14:textId="77777777" w:rsidR="00393037" w:rsidRPr="00393037" w:rsidRDefault="00393037" w:rsidP="00393037">
      <w:pPr>
        <w:jc w:val="both"/>
        <w:rPr>
          <w:szCs w:val="24"/>
        </w:rPr>
      </w:pPr>
      <w:r w:rsidRPr="00393037">
        <w:rPr>
          <w:szCs w:val="24"/>
        </w:rPr>
        <w:t>11. Fine art</w:t>
      </w:r>
    </w:p>
    <w:p w14:paraId="226AEE58" w14:textId="77777777" w:rsidR="00393037" w:rsidRPr="00393037" w:rsidRDefault="00393037" w:rsidP="00393037">
      <w:pPr>
        <w:jc w:val="both"/>
        <w:rPr>
          <w:szCs w:val="24"/>
        </w:rPr>
      </w:pPr>
      <w:r w:rsidRPr="00393037">
        <w:rPr>
          <w:szCs w:val="24"/>
        </w:rPr>
        <w:t>12. Welding</w:t>
      </w:r>
    </w:p>
    <w:p w14:paraId="7B4662E2" w14:textId="77777777" w:rsidR="00393037" w:rsidRPr="00393037" w:rsidRDefault="00393037" w:rsidP="00393037">
      <w:pPr>
        <w:jc w:val="both"/>
        <w:rPr>
          <w:szCs w:val="24"/>
        </w:rPr>
      </w:pPr>
      <w:r w:rsidRPr="00393037">
        <w:rPr>
          <w:szCs w:val="24"/>
        </w:rPr>
        <w:t>13. Bricklaying</w:t>
      </w:r>
    </w:p>
    <w:p w14:paraId="564C6BCA" w14:textId="77777777" w:rsidR="00393037" w:rsidRPr="00393037" w:rsidRDefault="00393037" w:rsidP="00393037">
      <w:pPr>
        <w:jc w:val="both"/>
        <w:rPr>
          <w:szCs w:val="24"/>
        </w:rPr>
      </w:pPr>
      <w:r w:rsidRPr="00393037">
        <w:rPr>
          <w:szCs w:val="24"/>
        </w:rPr>
        <w:t>14. Plumbing</w:t>
      </w:r>
    </w:p>
    <w:p w14:paraId="4CD00F9B" w14:textId="77777777" w:rsidR="00393037" w:rsidRPr="00393037" w:rsidRDefault="00393037" w:rsidP="00393037">
      <w:pPr>
        <w:jc w:val="both"/>
        <w:rPr>
          <w:szCs w:val="24"/>
        </w:rPr>
      </w:pPr>
      <w:r w:rsidRPr="00393037">
        <w:rPr>
          <w:szCs w:val="24"/>
        </w:rPr>
        <w:t>15. ICT</w:t>
      </w:r>
    </w:p>
    <w:p w14:paraId="64F38460" w14:textId="77777777" w:rsidR="00393037" w:rsidRPr="00393037" w:rsidRDefault="00393037" w:rsidP="00393037">
      <w:pPr>
        <w:jc w:val="both"/>
        <w:rPr>
          <w:szCs w:val="24"/>
        </w:rPr>
      </w:pPr>
      <w:r w:rsidRPr="00393037">
        <w:rPr>
          <w:szCs w:val="24"/>
        </w:rPr>
        <w:t>16. Metalwork</w:t>
      </w:r>
    </w:p>
    <w:p w14:paraId="6D2A3342" w14:textId="77777777" w:rsidR="00393037" w:rsidRPr="00393037" w:rsidRDefault="00393037" w:rsidP="00393037">
      <w:pPr>
        <w:jc w:val="both"/>
        <w:rPr>
          <w:szCs w:val="24"/>
        </w:rPr>
      </w:pPr>
      <w:r w:rsidRPr="00393037">
        <w:rPr>
          <w:szCs w:val="24"/>
        </w:rPr>
        <w:t>17. Electrical installation</w:t>
      </w:r>
    </w:p>
    <w:p w14:paraId="06FD69C2" w14:textId="77777777" w:rsidR="00393037" w:rsidRPr="00393037" w:rsidRDefault="00393037" w:rsidP="00393037">
      <w:pPr>
        <w:jc w:val="both"/>
        <w:rPr>
          <w:szCs w:val="24"/>
        </w:rPr>
      </w:pPr>
      <w:r w:rsidRPr="00393037">
        <w:rPr>
          <w:szCs w:val="24"/>
        </w:rPr>
        <w:t>18. Video coverage</w:t>
      </w:r>
    </w:p>
    <w:p w14:paraId="42CEF7D7" w14:textId="77777777" w:rsidR="00393037" w:rsidRPr="00393037" w:rsidRDefault="00393037" w:rsidP="00393037">
      <w:pPr>
        <w:jc w:val="both"/>
        <w:rPr>
          <w:szCs w:val="24"/>
        </w:rPr>
      </w:pPr>
      <w:r w:rsidRPr="00393037">
        <w:rPr>
          <w:szCs w:val="24"/>
        </w:rPr>
        <w:t>19. Fish farming</w:t>
      </w:r>
    </w:p>
    <w:p w14:paraId="1906CE12" w14:textId="77777777" w:rsidR="00393037" w:rsidRPr="00393037" w:rsidRDefault="00393037" w:rsidP="00393037">
      <w:pPr>
        <w:jc w:val="both"/>
        <w:rPr>
          <w:szCs w:val="24"/>
        </w:rPr>
      </w:pPr>
      <w:r w:rsidRPr="00393037">
        <w:rPr>
          <w:szCs w:val="24"/>
        </w:rPr>
        <w:t>20. Trading</w:t>
      </w:r>
    </w:p>
    <w:p w14:paraId="351C4FA6" w14:textId="77777777" w:rsidR="00393037" w:rsidRPr="00393037" w:rsidRDefault="00393037" w:rsidP="00393037">
      <w:pPr>
        <w:jc w:val="both"/>
        <w:rPr>
          <w:szCs w:val="24"/>
        </w:rPr>
      </w:pPr>
      <w:r w:rsidRPr="00393037">
        <w:rPr>
          <w:szCs w:val="24"/>
        </w:rPr>
        <w:t>21. Shoemaking</w:t>
      </w:r>
    </w:p>
    <w:p w14:paraId="1A28553F" w14:textId="77777777" w:rsidR="00393037" w:rsidRPr="00393037" w:rsidRDefault="00393037" w:rsidP="00393037">
      <w:pPr>
        <w:jc w:val="both"/>
        <w:rPr>
          <w:szCs w:val="24"/>
        </w:rPr>
      </w:pPr>
      <w:r w:rsidRPr="00393037">
        <w:rPr>
          <w:szCs w:val="24"/>
        </w:rPr>
        <w:t>22. Fashion designing</w:t>
      </w:r>
    </w:p>
    <w:p w14:paraId="185AFF5F" w14:textId="77777777" w:rsidR="00393037" w:rsidRPr="00393037" w:rsidRDefault="00393037" w:rsidP="00393037">
      <w:pPr>
        <w:jc w:val="both"/>
        <w:rPr>
          <w:szCs w:val="24"/>
        </w:rPr>
      </w:pPr>
      <w:r w:rsidRPr="00393037">
        <w:rPr>
          <w:szCs w:val="24"/>
        </w:rPr>
        <w:t>23. Upholstery/carpentry</w:t>
      </w:r>
    </w:p>
    <w:p w14:paraId="76039CCD" w14:textId="77777777" w:rsidR="00393037" w:rsidRPr="00393037" w:rsidRDefault="00393037" w:rsidP="00393037">
      <w:pPr>
        <w:jc w:val="both"/>
        <w:rPr>
          <w:szCs w:val="24"/>
        </w:rPr>
      </w:pPr>
      <w:r w:rsidRPr="00393037">
        <w:rPr>
          <w:szCs w:val="24"/>
        </w:rPr>
        <w:t>24. Hat/bead making</w:t>
      </w:r>
    </w:p>
    <w:p w14:paraId="03A354A5" w14:textId="77777777" w:rsidR="00393037" w:rsidRPr="00393037" w:rsidRDefault="00393037" w:rsidP="00393037">
      <w:pPr>
        <w:jc w:val="both"/>
        <w:rPr>
          <w:szCs w:val="24"/>
        </w:rPr>
      </w:pPr>
      <w:r w:rsidRPr="00393037">
        <w:rPr>
          <w:szCs w:val="24"/>
        </w:rPr>
        <w:t>25. Desktop publishing</w:t>
      </w:r>
    </w:p>
    <w:p w14:paraId="2BF2EE46" w14:textId="77777777" w:rsidR="00393037" w:rsidRPr="00393037" w:rsidRDefault="00393037" w:rsidP="00393037">
      <w:pPr>
        <w:jc w:val="both"/>
        <w:rPr>
          <w:szCs w:val="24"/>
        </w:rPr>
      </w:pPr>
    </w:p>
    <w:p w14:paraId="21ABACFA" w14:textId="06764FFF" w:rsidR="00393037" w:rsidRPr="00393037" w:rsidRDefault="00393037" w:rsidP="00393037">
      <w:pPr>
        <w:jc w:val="both"/>
        <w:rPr>
          <w:szCs w:val="24"/>
        </w:rPr>
      </w:pPr>
      <w:r w:rsidRPr="00393037">
        <w:rPr>
          <w:szCs w:val="24"/>
        </w:rPr>
        <w:t>Importance of Skill Acquisition</w:t>
      </w:r>
    </w:p>
    <w:p w14:paraId="5217B97A" w14:textId="77777777" w:rsidR="00393037" w:rsidRPr="00393037" w:rsidRDefault="00393037" w:rsidP="00393037">
      <w:pPr>
        <w:jc w:val="both"/>
        <w:rPr>
          <w:szCs w:val="24"/>
        </w:rPr>
      </w:pPr>
    </w:p>
    <w:p w14:paraId="7333622C" w14:textId="40E0CC14" w:rsidR="00393037" w:rsidRPr="00393037" w:rsidRDefault="00393037" w:rsidP="00393037">
      <w:pPr>
        <w:jc w:val="both"/>
        <w:rPr>
          <w:szCs w:val="24"/>
        </w:rPr>
      </w:pPr>
      <w:r w:rsidRPr="00393037">
        <w:rPr>
          <w:szCs w:val="24"/>
        </w:rPr>
        <w:t>1. Skill Enhancement: Skills and knowledge are significantly improved through acquisition.</w:t>
      </w:r>
    </w:p>
    <w:p w14:paraId="154A1E8F" w14:textId="77777777" w:rsidR="00393037" w:rsidRPr="00393037" w:rsidRDefault="00393037" w:rsidP="00393037">
      <w:pPr>
        <w:jc w:val="both"/>
        <w:rPr>
          <w:szCs w:val="24"/>
        </w:rPr>
      </w:pPr>
    </w:p>
    <w:p w14:paraId="57830F11" w14:textId="6945B636" w:rsidR="00393037" w:rsidRPr="00393037" w:rsidRDefault="00393037" w:rsidP="00393037">
      <w:pPr>
        <w:jc w:val="both"/>
        <w:rPr>
          <w:szCs w:val="24"/>
        </w:rPr>
      </w:pPr>
      <w:r w:rsidRPr="00393037">
        <w:rPr>
          <w:szCs w:val="24"/>
        </w:rPr>
        <w:t>2. Communication: Skill acquisition enhances effective communication abilities.</w:t>
      </w:r>
    </w:p>
    <w:p w14:paraId="59E5E514" w14:textId="77777777" w:rsidR="00393037" w:rsidRPr="00393037" w:rsidRDefault="00393037" w:rsidP="00393037">
      <w:pPr>
        <w:jc w:val="both"/>
        <w:rPr>
          <w:szCs w:val="24"/>
        </w:rPr>
      </w:pPr>
    </w:p>
    <w:p w14:paraId="63920B4D" w14:textId="1A514950" w:rsidR="00393037" w:rsidRPr="00393037" w:rsidRDefault="00393037" w:rsidP="00393037">
      <w:pPr>
        <w:jc w:val="both"/>
        <w:rPr>
          <w:szCs w:val="24"/>
        </w:rPr>
      </w:pPr>
      <w:r w:rsidRPr="00393037">
        <w:rPr>
          <w:szCs w:val="24"/>
        </w:rPr>
        <w:t>3. Quality of Life: Proficiency in various skills elevates the overall quality of life.</w:t>
      </w:r>
    </w:p>
    <w:p w14:paraId="74C87D69" w14:textId="77777777" w:rsidR="00393037" w:rsidRPr="00393037" w:rsidRDefault="00393037" w:rsidP="00393037">
      <w:pPr>
        <w:jc w:val="both"/>
        <w:rPr>
          <w:szCs w:val="24"/>
        </w:rPr>
      </w:pPr>
    </w:p>
    <w:p w14:paraId="4A800953" w14:textId="4D9B6C67" w:rsidR="00393037" w:rsidRPr="00393037" w:rsidRDefault="00393037" w:rsidP="00393037">
      <w:pPr>
        <w:jc w:val="both"/>
        <w:rPr>
          <w:szCs w:val="24"/>
        </w:rPr>
      </w:pPr>
      <w:r w:rsidRPr="00393037">
        <w:rPr>
          <w:szCs w:val="24"/>
        </w:rPr>
        <w:t>4. Survival: Skills serve as a vital survival strategy, providing financial sustenance.</w:t>
      </w:r>
    </w:p>
    <w:p w14:paraId="2CF28973" w14:textId="77777777" w:rsidR="00393037" w:rsidRPr="00393037" w:rsidRDefault="00393037" w:rsidP="00393037">
      <w:pPr>
        <w:jc w:val="both"/>
        <w:rPr>
          <w:szCs w:val="24"/>
        </w:rPr>
      </w:pPr>
    </w:p>
    <w:p w14:paraId="6F8FC183" w14:textId="3C5CC4A8" w:rsidR="00393037" w:rsidRPr="00393037" w:rsidRDefault="00393037" w:rsidP="00393037">
      <w:pPr>
        <w:jc w:val="both"/>
        <w:rPr>
          <w:szCs w:val="24"/>
        </w:rPr>
      </w:pPr>
      <w:r w:rsidRPr="00393037">
        <w:rPr>
          <w:szCs w:val="24"/>
        </w:rPr>
        <w:t>5. Livelihood: Skills offer a means of livelihood, enabling self-sufficiency.</w:t>
      </w:r>
    </w:p>
    <w:p w14:paraId="78FFBC64" w14:textId="77777777" w:rsidR="00393037" w:rsidRPr="00393037" w:rsidRDefault="00393037" w:rsidP="00393037">
      <w:pPr>
        <w:jc w:val="both"/>
        <w:rPr>
          <w:szCs w:val="24"/>
        </w:rPr>
      </w:pPr>
    </w:p>
    <w:p w14:paraId="05EB47A3" w14:textId="12880F5C" w:rsidR="00393037" w:rsidRPr="00393037" w:rsidRDefault="00393037" w:rsidP="00393037">
      <w:pPr>
        <w:jc w:val="both"/>
        <w:rPr>
          <w:szCs w:val="24"/>
        </w:rPr>
      </w:pPr>
      <w:r w:rsidRPr="00393037">
        <w:rPr>
          <w:szCs w:val="24"/>
        </w:rPr>
        <w:t>6. Self-Gratification: Acquired skills bring self-satisfaction and independence.</w:t>
      </w:r>
    </w:p>
    <w:p w14:paraId="2E27DCB5" w14:textId="77777777" w:rsidR="00393037" w:rsidRPr="00393037" w:rsidRDefault="00393037" w:rsidP="00393037">
      <w:pPr>
        <w:jc w:val="both"/>
        <w:rPr>
          <w:szCs w:val="24"/>
        </w:rPr>
      </w:pPr>
    </w:p>
    <w:p w14:paraId="4A4AD0D6" w14:textId="19B29BED" w:rsidR="00393037" w:rsidRPr="00393037" w:rsidRDefault="00393037" w:rsidP="00393037">
      <w:pPr>
        <w:jc w:val="both"/>
        <w:rPr>
          <w:szCs w:val="24"/>
        </w:rPr>
      </w:pPr>
      <w:r w:rsidRPr="00393037">
        <w:rPr>
          <w:szCs w:val="24"/>
        </w:rPr>
        <w:t>7. Societal Contribution: Skilled individuals meaningfully contribute to society.</w:t>
      </w:r>
    </w:p>
    <w:p w14:paraId="333A8DB7" w14:textId="77777777" w:rsidR="00393037" w:rsidRPr="00393037" w:rsidRDefault="00393037" w:rsidP="00393037">
      <w:pPr>
        <w:jc w:val="both"/>
        <w:rPr>
          <w:szCs w:val="24"/>
        </w:rPr>
      </w:pPr>
    </w:p>
    <w:p w14:paraId="685B7580" w14:textId="09F8C5C4" w:rsidR="00393037" w:rsidRPr="00393037" w:rsidRDefault="00393037" w:rsidP="00393037">
      <w:pPr>
        <w:jc w:val="both"/>
        <w:rPr>
          <w:szCs w:val="24"/>
        </w:rPr>
      </w:pPr>
      <w:r w:rsidRPr="00393037">
        <w:rPr>
          <w:szCs w:val="24"/>
        </w:rPr>
        <w:t>Evaluation</w:t>
      </w:r>
    </w:p>
    <w:p w14:paraId="17B7AF68" w14:textId="77777777" w:rsidR="00393037" w:rsidRPr="00393037" w:rsidRDefault="00393037" w:rsidP="00393037">
      <w:pPr>
        <w:jc w:val="both"/>
        <w:rPr>
          <w:szCs w:val="24"/>
        </w:rPr>
      </w:pPr>
    </w:p>
    <w:p w14:paraId="7CD0DE94" w14:textId="77777777" w:rsidR="00393037" w:rsidRPr="00393037" w:rsidRDefault="00393037" w:rsidP="00393037">
      <w:pPr>
        <w:jc w:val="both"/>
        <w:rPr>
          <w:szCs w:val="24"/>
        </w:rPr>
      </w:pPr>
      <w:r w:rsidRPr="00393037">
        <w:rPr>
          <w:szCs w:val="24"/>
        </w:rPr>
        <w:t>1. Enumerate five reasons for acquiring skills.</w:t>
      </w:r>
    </w:p>
    <w:p w14:paraId="73F7BDA3" w14:textId="77777777" w:rsidR="00393037" w:rsidRPr="00393037" w:rsidRDefault="00393037" w:rsidP="00393037">
      <w:pPr>
        <w:jc w:val="both"/>
        <w:rPr>
          <w:szCs w:val="24"/>
        </w:rPr>
      </w:pPr>
      <w:r w:rsidRPr="00393037">
        <w:rPr>
          <w:szCs w:val="24"/>
        </w:rPr>
        <w:t>2. List ten skills that can be acquired.</w:t>
      </w:r>
    </w:p>
    <w:p w14:paraId="02330962" w14:textId="77777777" w:rsidR="00393037" w:rsidRPr="00393037" w:rsidRDefault="00393037" w:rsidP="00393037">
      <w:pPr>
        <w:jc w:val="both"/>
        <w:rPr>
          <w:szCs w:val="24"/>
        </w:rPr>
      </w:pPr>
    </w:p>
    <w:p w14:paraId="7AFBAF1E" w14:textId="5F7A91D5" w:rsidR="00393037" w:rsidRPr="00393037" w:rsidRDefault="00393037" w:rsidP="00393037">
      <w:pPr>
        <w:jc w:val="both"/>
        <w:rPr>
          <w:szCs w:val="24"/>
        </w:rPr>
      </w:pPr>
      <w:r w:rsidRPr="00393037">
        <w:rPr>
          <w:szCs w:val="24"/>
        </w:rPr>
        <w:t>General Evaluation</w:t>
      </w:r>
    </w:p>
    <w:p w14:paraId="247A0CC9" w14:textId="77777777" w:rsidR="00393037" w:rsidRPr="00393037" w:rsidRDefault="00393037" w:rsidP="00393037">
      <w:pPr>
        <w:jc w:val="both"/>
        <w:rPr>
          <w:szCs w:val="24"/>
        </w:rPr>
      </w:pPr>
    </w:p>
    <w:p w14:paraId="79494160" w14:textId="77777777" w:rsidR="00393037" w:rsidRPr="00393037" w:rsidRDefault="00393037" w:rsidP="00393037">
      <w:pPr>
        <w:jc w:val="both"/>
        <w:rPr>
          <w:szCs w:val="24"/>
        </w:rPr>
      </w:pPr>
      <w:r w:rsidRPr="00393037">
        <w:rPr>
          <w:szCs w:val="24"/>
        </w:rPr>
        <w:t>1. Name ten types of skills.</w:t>
      </w:r>
    </w:p>
    <w:p w14:paraId="0A5DEF39" w14:textId="77777777" w:rsidR="00393037" w:rsidRPr="00393037" w:rsidRDefault="00393037" w:rsidP="00393037">
      <w:pPr>
        <w:jc w:val="both"/>
        <w:rPr>
          <w:szCs w:val="24"/>
        </w:rPr>
      </w:pPr>
      <w:r w:rsidRPr="00393037">
        <w:rPr>
          <w:szCs w:val="24"/>
        </w:rPr>
        <w:t>2. What are the reasons for acquiring skills?</w:t>
      </w:r>
    </w:p>
    <w:p w14:paraId="50AF0E2F" w14:textId="77777777" w:rsidR="00393037" w:rsidRPr="00393037" w:rsidRDefault="00393037" w:rsidP="00393037">
      <w:pPr>
        <w:jc w:val="both"/>
        <w:rPr>
          <w:szCs w:val="24"/>
        </w:rPr>
      </w:pPr>
      <w:r w:rsidRPr="00393037">
        <w:rPr>
          <w:szCs w:val="24"/>
        </w:rPr>
        <w:t>3. Mention four causes of flooding.</w:t>
      </w:r>
    </w:p>
    <w:p w14:paraId="66C00EEB" w14:textId="77777777" w:rsidR="00393037" w:rsidRPr="00393037" w:rsidRDefault="00393037" w:rsidP="00393037">
      <w:pPr>
        <w:jc w:val="both"/>
        <w:rPr>
          <w:szCs w:val="24"/>
        </w:rPr>
      </w:pPr>
      <w:r w:rsidRPr="00393037">
        <w:rPr>
          <w:szCs w:val="24"/>
        </w:rPr>
        <w:t>4. Define light energy.</w:t>
      </w:r>
    </w:p>
    <w:p w14:paraId="71093226" w14:textId="77777777" w:rsidR="00393037" w:rsidRPr="00393037" w:rsidRDefault="00393037" w:rsidP="00393037">
      <w:pPr>
        <w:jc w:val="both"/>
        <w:rPr>
          <w:szCs w:val="24"/>
        </w:rPr>
      </w:pPr>
      <w:r w:rsidRPr="00393037">
        <w:rPr>
          <w:szCs w:val="24"/>
        </w:rPr>
        <w:t>5. State the laws of refraction.</w:t>
      </w:r>
    </w:p>
    <w:p w14:paraId="08D5C169" w14:textId="77777777" w:rsidR="00393037" w:rsidRPr="00393037" w:rsidRDefault="00393037" w:rsidP="00393037">
      <w:pPr>
        <w:jc w:val="both"/>
        <w:rPr>
          <w:szCs w:val="24"/>
        </w:rPr>
      </w:pPr>
    </w:p>
    <w:p w14:paraId="62A71269" w14:textId="77777777" w:rsidR="00393037" w:rsidRPr="00393037" w:rsidRDefault="00393037" w:rsidP="00393037">
      <w:pPr>
        <w:jc w:val="both"/>
        <w:rPr>
          <w:szCs w:val="24"/>
        </w:rPr>
      </w:pPr>
    </w:p>
    <w:p w14:paraId="3E7A3304" w14:textId="68091FD7" w:rsidR="00393037" w:rsidRPr="00393037" w:rsidRDefault="00393037" w:rsidP="00393037">
      <w:pPr>
        <w:jc w:val="both"/>
        <w:rPr>
          <w:szCs w:val="24"/>
        </w:rPr>
      </w:pPr>
      <w:r w:rsidRPr="00393037">
        <w:rPr>
          <w:szCs w:val="24"/>
        </w:rPr>
        <w:t>Weekend Assignment</w:t>
      </w:r>
    </w:p>
    <w:p w14:paraId="7103F75E" w14:textId="77777777" w:rsidR="00393037" w:rsidRPr="00393037" w:rsidRDefault="00393037" w:rsidP="00393037">
      <w:pPr>
        <w:jc w:val="both"/>
        <w:rPr>
          <w:szCs w:val="24"/>
        </w:rPr>
      </w:pPr>
    </w:p>
    <w:p w14:paraId="4035C5F6" w14:textId="77777777" w:rsidR="00393037" w:rsidRPr="00393037" w:rsidRDefault="00393037" w:rsidP="00393037">
      <w:pPr>
        <w:jc w:val="both"/>
        <w:rPr>
          <w:szCs w:val="24"/>
        </w:rPr>
      </w:pPr>
      <w:r w:rsidRPr="00393037">
        <w:rPr>
          <w:szCs w:val="24"/>
        </w:rPr>
        <w:t xml:space="preserve">1. A specialized ability acquired through training is called  </w:t>
      </w:r>
    </w:p>
    <w:p w14:paraId="69F84F19" w14:textId="77777777" w:rsidR="00393037" w:rsidRPr="00393037" w:rsidRDefault="00393037" w:rsidP="00393037">
      <w:pPr>
        <w:jc w:val="both"/>
        <w:rPr>
          <w:szCs w:val="24"/>
        </w:rPr>
      </w:pPr>
      <w:r w:rsidRPr="00393037">
        <w:rPr>
          <w:szCs w:val="24"/>
        </w:rPr>
        <w:t xml:space="preserve">   A. Method  </w:t>
      </w:r>
    </w:p>
    <w:p w14:paraId="75FF5F06" w14:textId="77777777" w:rsidR="00393037" w:rsidRPr="00393037" w:rsidRDefault="00393037" w:rsidP="00393037">
      <w:pPr>
        <w:jc w:val="both"/>
        <w:rPr>
          <w:szCs w:val="24"/>
        </w:rPr>
      </w:pPr>
      <w:r w:rsidRPr="00393037">
        <w:rPr>
          <w:szCs w:val="24"/>
        </w:rPr>
        <w:t xml:space="preserve">   B. Process  </w:t>
      </w:r>
    </w:p>
    <w:p w14:paraId="60ED6D6D" w14:textId="77777777" w:rsidR="00393037" w:rsidRPr="00393037" w:rsidRDefault="00393037" w:rsidP="00393037">
      <w:pPr>
        <w:jc w:val="both"/>
        <w:rPr>
          <w:szCs w:val="24"/>
        </w:rPr>
      </w:pPr>
      <w:r w:rsidRPr="00393037">
        <w:rPr>
          <w:szCs w:val="24"/>
        </w:rPr>
        <w:t xml:space="preserve">   C. Entertainment  </w:t>
      </w:r>
    </w:p>
    <w:p w14:paraId="0F8BDF5E" w14:textId="77777777" w:rsidR="00393037" w:rsidRPr="00393037" w:rsidRDefault="00393037" w:rsidP="00393037">
      <w:pPr>
        <w:jc w:val="both"/>
        <w:rPr>
          <w:szCs w:val="24"/>
        </w:rPr>
      </w:pPr>
      <w:r w:rsidRPr="00393037">
        <w:rPr>
          <w:szCs w:val="24"/>
        </w:rPr>
        <w:t xml:space="preserve">   D. Skill.</w:t>
      </w:r>
    </w:p>
    <w:p w14:paraId="0404DACA" w14:textId="77777777" w:rsidR="00393037" w:rsidRPr="00393037" w:rsidRDefault="00393037" w:rsidP="00393037">
      <w:pPr>
        <w:jc w:val="both"/>
        <w:rPr>
          <w:szCs w:val="24"/>
        </w:rPr>
      </w:pPr>
    </w:p>
    <w:p w14:paraId="494A2F5B" w14:textId="77777777" w:rsidR="00393037" w:rsidRPr="00393037" w:rsidRDefault="00393037" w:rsidP="00393037">
      <w:pPr>
        <w:jc w:val="both"/>
        <w:rPr>
          <w:szCs w:val="24"/>
        </w:rPr>
      </w:pPr>
      <w:r w:rsidRPr="00393037">
        <w:rPr>
          <w:szCs w:val="24"/>
        </w:rPr>
        <w:t xml:space="preserve">2. One of the following is not an acquired skill  </w:t>
      </w:r>
    </w:p>
    <w:p w14:paraId="3E0783D6" w14:textId="77777777" w:rsidR="00393037" w:rsidRPr="00393037" w:rsidRDefault="00393037" w:rsidP="00393037">
      <w:pPr>
        <w:jc w:val="both"/>
        <w:rPr>
          <w:szCs w:val="24"/>
        </w:rPr>
      </w:pPr>
      <w:r w:rsidRPr="00393037">
        <w:rPr>
          <w:szCs w:val="24"/>
        </w:rPr>
        <w:t xml:space="preserve">   A. Photography  </w:t>
      </w:r>
    </w:p>
    <w:p w14:paraId="4159710C" w14:textId="77777777" w:rsidR="00393037" w:rsidRPr="00393037" w:rsidRDefault="00393037" w:rsidP="00393037">
      <w:pPr>
        <w:jc w:val="both"/>
        <w:rPr>
          <w:szCs w:val="24"/>
        </w:rPr>
      </w:pPr>
      <w:r w:rsidRPr="00393037">
        <w:rPr>
          <w:szCs w:val="24"/>
        </w:rPr>
        <w:t xml:space="preserve">   B. Sleeping  </w:t>
      </w:r>
    </w:p>
    <w:p w14:paraId="1F52BE11" w14:textId="77777777" w:rsidR="00393037" w:rsidRPr="00393037" w:rsidRDefault="00393037" w:rsidP="00393037">
      <w:pPr>
        <w:jc w:val="both"/>
        <w:rPr>
          <w:szCs w:val="24"/>
        </w:rPr>
      </w:pPr>
      <w:r w:rsidRPr="00393037">
        <w:rPr>
          <w:szCs w:val="24"/>
        </w:rPr>
        <w:t xml:space="preserve">   C. Catering  </w:t>
      </w:r>
    </w:p>
    <w:p w14:paraId="44524A72" w14:textId="77777777" w:rsidR="00393037" w:rsidRPr="00393037" w:rsidRDefault="00393037" w:rsidP="00393037">
      <w:pPr>
        <w:jc w:val="both"/>
        <w:rPr>
          <w:szCs w:val="24"/>
        </w:rPr>
      </w:pPr>
      <w:r w:rsidRPr="00393037">
        <w:rPr>
          <w:szCs w:val="24"/>
        </w:rPr>
        <w:t xml:space="preserve">   D. Weaving.</w:t>
      </w:r>
    </w:p>
    <w:p w14:paraId="23FEE111" w14:textId="77777777" w:rsidR="00393037" w:rsidRPr="00393037" w:rsidRDefault="00393037" w:rsidP="00393037">
      <w:pPr>
        <w:jc w:val="both"/>
        <w:rPr>
          <w:szCs w:val="24"/>
        </w:rPr>
      </w:pPr>
    </w:p>
    <w:p w14:paraId="040D0100" w14:textId="77777777" w:rsidR="00393037" w:rsidRPr="00393037" w:rsidRDefault="00393037" w:rsidP="00393037">
      <w:pPr>
        <w:jc w:val="both"/>
        <w:rPr>
          <w:szCs w:val="24"/>
        </w:rPr>
      </w:pPr>
      <w:r w:rsidRPr="00393037">
        <w:rPr>
          <w:szCs w:val="24"/>
        </w:rPr>
        <w:t xml:space="preserve">3. Someone who has acquired a skill is called a  </w:t>
      </w:r>
    </w:p>
    <w:p w14:paraId="01EC1CD8" w14:textId="77777777" w:rsidR="00393037" w:rsidRPr="00393037" w:rsidRDefault="00393037" w:rsidP="00393037">
      <w:pPr>
        <w:jc w:val="both"/>
        <w:rPr>
          <w:szCs w:val="24"/>
        </w:rPr>
      </w:pPr>
      <w:r w:rsidRPr="00393037">
        <w:rPr>
          <w:szCs w:val="24"/>
        </w:rPr>
        <w:t xml:space="preserve">   A. Professor  </w:t>
      </w:r>
    </w:p>
    <w:p w14:paraId="5A1B34A7" w14:textId="77777777" w:rsidR="00393037" w:rsidRPr="00393037" w:rsidRDefault="00393037" w:rsidP="00393037">
      <w:pPr>
        <w:jc w:val="both"/>
        <w:rPr>
          <w:szCs w:val="24"/>
        </w:rPr>
      </w:pPr>
      <w:r w:rsidRPr="00393037">
        <w:rPr>
          <w:szCs w:val="24"/>
        </w:rPr>
        <w:t xml:space="preserve">   B. Cohesion  </w:t>
      </w:r>
    </w:p>
    <w:p w14:paraId="60BFCE9F" w14:textId="77777777" w:rsidR="00393037" w:rsidRPr="00393037" w:rsidRDefault="00393037" w:rsidP="00393037">
      <w:pPr>
        <w:jc w:val="both"/>
        <w:rPr>
          <w:szCs w:val="24"/>
        </w:rPr>
      </w:pPr>
      <w:r w:rsidRPr="00393037">
        <w:rPr>
          <w:szCs w:val="24"/>
        </w:rPr>
        <w:t xml:space="preserve">   C. Profession  </w:t>
      </w:r>
    </w:p>
    <w:p w14:paraId="3966A671" w14:textId="77777777" w:rsidR="00393037" w:rsidRPr="00393037" w:rsidRDefault="00393037" w:rsidP="00393037">
      <w:pPr>
        <w:jc w:val="both"/>
        <w:rPr>
          <w:szCs w:val="24"/>
        </w:rPr>
      </w:pPr>
      <w:r w:rsidRPr="00393037">
        <w:rPr>
          <w:szCs w:val="24"/>
        </w:rPr>
        <w:t xml:space="preserve">   D. Professional.</w:t>
      </w:r>
    </w:p>
    <w:p w14:paraId="320C207B" w14:textId="77777777" w:rsidR="00393037" w:rsidRPr="00393037" w:rsidRDefault="00393037" w:rsidP="00393037">
      <w:pPr>
        <w:jc w:val="both"/>
        <w:rPr>
          <w:szCs w:val="24"/>
        </w:rPr>
      </w:pPr>
    </w:p>
    <w:p w14:paraId="1646E9F3" w14:textId="77777777" w:rsidR="00393037" w:rsidRPr="00393037" w:rsidRDefault="00393037" w:rsidP="00393037">
      <w:pPr>
        <w:jc w:val="both"/>
        <w:rPr>
          <w:szCs w:val="24"/>
        </w:rPr>
      </w:pPr>
      <w:r w:rsidRPr="00393037">
        <w:rPr>
          <w:szCs w:val="24"/>
        </w:rPr>
        <w:t xml:space="preserve">4. Which of the following is not a reason for acquiring skills?  </w:t>
      </w:r>
    </w:p>
    <w:p w14:paraId="3989CBE5" w14:textId="77777777" w:rsidR="00393037" w:rsidRPr="00393037" w:rsidRDefault="00393037" w:rsidP="00393037">
      <w:pPr>
        <w:jc w:val="both"/>
        <w:rPr>
          <w:szCs w:val="24"/>
        </w:rPr>
      </w:pPr>
      <w:r w:rsidRPr="00393037">
        <w:rPr>
          <w:szCs w:val="24"/>
        </w:rPr>
        <w:t xml:space="preserve">   A. Survival strategy  </w:t>
      </w:r>
    </w:p>
    <w:p w14:paraId="765FE801" w14:textId="77777777" w:rsidR="00393037" w:rsidRPr="00393037" w:rsidRDefault="00393037" w:rsidP="00393037">
      <w:pPr>
        <w:jc w:val="both"/>
        <w:rPr>
          <w:szCs w:val="24"/>
        </w:rPr>
      </w:pPr>
      <w:r w:rsidRPr="00393037">
        <w:rPr>
          <w:szCs w:val="24"/>
        </w:rPr>
        <w:t xml:space="preserve">   B. Dependency on friends  </w:t>
      </w:r>
    </w:p>
    <w:p w14:paraId="58546A12" w14:textId="77777777" w:rsidR="00393037" w:rsidRPr="00393037" w:rsidRDefault="00393037" w:rsidP="00393037">
      <w:pPr>
        <w:jc w:val="both"/>
        <w:rPr>
          <w:szCs w:val="24"/>
        </w:rPr>
      </w:pPr>
      <w:r w:rsidRPr="00393037">
        <w:rPr>
          <w:szCs w:val="24"/>
        </w:rPr>
        <w:t xml:space="preserve">   C. Self-employment  </w:t>
      </w:r>
    </w:p>
    <w:p w14:paraId="39760A2F" w14:textId="77777777" w:rsidR="00393037" w:rsidRPr="00393037" w:rsidRDefault="00393037" w:rsidP="00393037">
      <w:pPr>
        <w:jc w:val="both"/>
        <w:rPr>
          <w:szCs w:val="24"/>
        </w:rPr>
      </w:pPr>
      <w:r w:rsidRPr="00393037">
        <w:rPr>
          <w:szCs w:val="24"/>
        </w:rPr>
        <w:t xml:space="preserve">   D. Training others.</w:t>
      </w:r>
    </w:p>
    <w:p w14:paraId="00717828" w14:textId="77777777" w:rsidR="00393037" w:rsidRPr="00393037" w:rsidRDefault="00393037" w:rsidP="00393037">
      <w:pPr>
        <w:jc w:val="both"/>
        <w:rPr>
          <w:szCs w:val="24"/>
        </w:rPr>
      </w:pPr>
    </w:p>
    <w:p w14:paraId="1C1B4A29" w14:textId="77777777" w:rsidR="00393037" w:rsidRPr="00393037" w:rsidRDefault="00393037" w:rsidP="00393037">
      <w:pPr>
        <w:jc w:val="both"/>
        <w:rPr>
          <w:szCs w:val="24"/>
        </w:rPr>
      </w:pPr>
      <w:r w:rsidRPr="00393037">
        <w:rPr>
          <w:szCs w:val="24"/>
        </w:rPr>
        <w:t xml:space="preserve">5. A person who has little or no knowledge about a particular skill is called  </w:t>
      </w:r>
    </w:p>
    <w:p w14:paraId="5DF8C024" w14:textId="77777777" w:rsidR="00393037" w:rsidRPr="00393037" w:rsidRDefault="00393037" w:rsidP="00393037">
      <w:pPr>
        <w:jc w:val="both"/>
        <w:rPr>
          <w:szCs w:val="24"/>
        </w:rPr>
      </w:pPr>
      <w:r w:rsidRPr="00393037">
        <w:rPr>
          <w:szCs w:val="24"/>
        </w:rPr>
        <w:t xml:space="preserve">   A. Professional  </w:t>
      </w:r>
    </w:p>
    <w:p w14:paraId="2AF001BB" w14:textId="77777777" w:rsidR="00393037" w:rsidRPr="00393037" w:rsidRDefault="00393037" w:rsidP="00393037">
      <w:pPr>
        <w:jc w:val="both"/>
        <w:rPr>
          <w:szCs w:val="24"/>
        </w:rPr>
      </w:pPr>
      <w:r w:rsidRPr="00393037">
        <w:rPr>
          <w:szCs w:val="24"/>
        </w:rPr>
        <w:t xml:space="preserve">   B. Expert  </w:t>
      </w:r>
    </w:p>
    <w:p w14:paraId="547F1A3B" w14:textId="77777777" w:rsidR="00393037" w:rsidRPr="00393037" w:rsidRDefault="00393037" w:rsidP="00393037">
      <w:pPr>
        <w:jc w:val="both"/>
        <w:rPr>
          <w:szCs w:val="24"/>
        </w:rPr>
      </w:pPr>
      <w:r w:rsidRPr="00393037">
        <w:rPr>
          <w:szCs w:val="24"/>
        </w:rPr>
        <w:t xml:space="preserve">   C. Guru  </w:t>
      </w:r>
    </w:p>
    <w:p w14:paraId="2B1E2539" w14:textId="77777777" w:rsidR="00393037" w:rsidRPr="00393037" w:rsidRDefault="00393037" w:rsidP="00393037">
      <w:pPr>
        <w:jc w:val="both"/>
        <w:rPr>
          <w:szCs w:val="24"/>
        </w:rPr>
      </w:pPr>
      <w:r w:rsidRPr="00393037">
        <w:rPr>
          <w:szCs w:val="24"/>
        </w:rPr>
        <w:t xml:space="preserve">   D. Novice.</w:t>
      </w:r>
    </w:p>
    <w:p w14:paraId="3E86C2BD" w14:textId="77777777" w:rsidR="00393037" w:rsidRPr="00393037" w:rsidRDefault="00393037" w:rsidP="00393037">
      <w:pPr>
        <w:jc w:val="both"/>
        <w:rPr>
          <w:szCs w:val="24"/>
        </w:rPr>
      </w:pPr>
    </w:p>
    <w:p w14:paraId="52E9ADFE" w14:textId="3EEFFBB8" w:rsidR="00393037" w:rsidRPr="00393037" w:rsidRDefault="00393037" w:rsidP="00393037">
      <w:pPr>
        <w:jc w:val="both"/>
        <w:rPr>
          <w:szCs w:val="24"/>
        </w:rPr>
      </w:pPr>
      <w:r w:rsidRPr="00393037">
        <w:rPr>
          <w:szCs w:val="24"/>
        </w:rPr>
        <w:t>Theory</w:t>
      </w:r>
    </w:p>
    <w:p w14:paraId="69C4C13D" w14:textId="77777777" w:rsidR="00393037" w:rsidRPr="00393037" w:rsidRDefault="00393037" w:rsidP="00393037">
      <w:pPr>
        <w:jc w:val="both"/>
        <w:rPr>
          <w:szCs w:val="24"/>
        </w:rPr>
      </w:pPr>
    </w:p>
    <w:p w14:paraId="3C362471" w14:textId="77777777" w:rsidR="00393037" w:rsidRPr="00393037" w:rsidRDefault="00393037" w:rsidP="00393037">
      <w:pPr>
        <w:jc w:val="both"/>
        <w:rPr>
          <w:szCs w:val="24"/>
        </w:rPr>
      </w:pPr>
      <w:r w:rsidRPr="00393037">
        <w:rPr>
          <w:szCs w:val="24"/>
        </w:rPr>
        <w:t>1. Define skill acquisition.</w:t>
      </w:r>
    </w:p>
    <w:p w14:paraId="0420D061" w14:textId="77777777" w:rsidR="00393037" w:rsidRPr="00393037" w:rsidRDefault="00393037" w:rsidP="00393037">
      <w:pPr>
        <w:jc w:val="both"/>
        <w:rPr>
          <w:szCs w:val="24"/>
        </w:rPr>
      </w:pPr>
      <w:r w:rsidRPr="00393037">
        <w:rPr>
          <w:szCs w:val="24"/>
        </w:rPr>
        <w:t>2. List five types of skills.</w:t>
      </w:r>
    </w:p>
    <w:p w14:paraId="79E6DE18" w14:textId="77777777" w:rsidR="00393037" w:rsidRPr="00393037" w:rsidRDefault="00393037" w:rsidP="00393037">
      <w:pPr>
        <w:jc w:val="both"/>
        <w:rPr>
          <w:szCs w:val="24"/>
        </w:rPr>
      </w:pPr>
      <w:r w:rsidRPr="00393037">
        <w:rPr>
          <w:szCs w:val="24"/>
        </w:rPr>
        <w:t>3. State four reasons for acquiring skills.</w:t>
      </w:r>
    </w:p>
    <w:p w14:paraId="48535205" w14:textId="28E33C27" w:rsidR="006F1885" w:rsidRPr="00393037" w:rsidRDefault="00393037" w:rsidP="00393037">
      <w:pPr>
        <w:jc w:val="both"/>
        <w:rPr>
          <w:rFonts w:eastAsia="Comic Sans MS"/>
          <w:color w:val="000000"/>
          <w:szCs w:val="24"/>
          <w:lang w:val="en-GB"/>
        </w:rPr>
      </w:pPr>
      <w:r w:rsidRPr="00393037">
        <w:rPr>
          <w:szCs w:val="24"/>
        </w:rPr>
        <w:t>4. Enumerate four importance of skill acquisition.</w:t>
      </w:r>
    </w:p>
    <w:p w14:paraId="3F7E6C59" w14:textId="17989E62" w:rsidR="006F1885" w:rsidRDefault="006F1885" w:rsidP="001A13C4">
      <w:pPr>
        <w:jc w:val="both"/>
        <w:rPr>
          <w:rFonts w:eastAsia="Comic Sans MS"/>
          <w:color w:val="000000"/>
          <w:szCs w:val="24"/>
          <w:lang w:val="en-GB"/>
        </w:rPr>
      </w:pPr>
    </w:p>
    <w:p w14:paraId="5500D597" w14:textId="1C0EE058" w:rsidR="003E7172" w:rsidRDefault="003E7172" w:rsidP="001A13C4">
      <w:pPr>
        <w:jc w:val="both"/>
        <w:rPr>
          <w:rFonts w:eastAsia="Comic Sans MS"/>
          <w:color w:val="000000"/>
          <w:szCs w:val="24"/>
          <w:lang w:val="en-GB"/>
        </w:rPr>
      </w:pPr>
    </w:p>
    <w:p w14:paraId="01C14552" w14:textId="6E8D1ADA" w:rsidR="003E7172" w:rsidRDefault="003E7172" w:rsidP="001A13C4">
      <w:pPr>
        <w:jc w:val="both"/>
        <w:rPr>
          <w:rFonts w:eastAsia="Comic Sans MS"/>
          <w:color w:val="000000"/>
          <w:szCs w:val="24"/>
          <w:lang w:val="en-GB"/>
        </w:rPr>
      </w:pPr>
    </w:p>
    <w:p w14:paraId="364C02A7" w14:textId="1D0E88FA" w:rsidR="003E7172" w:rsidRDefault="003E7172" w:rsidP="001A13C4">
      <w:pPr>
        <w:jc w:val="both"/>
        <w:rPr>
          <w:rFonts w:eastAsia="Comic Sans MS"/>
          <w:color w:val="000000"/>
          <w:szCs w:val="24"/>
          <w:lang w:val="en-GB"/>
        </w:rPr>
      </w:pPr>
    </w:p>
    <w:p w14:paraId="51A99D29" w14:textId="77777777" w:rsidR="003E7172" w:rsidRPr="005047ED" w:rsidRDefault="003E7172" w:rsidP="001A13C4">
      <w:pPr>
        <w:jc w:val="both"/>
        <w:rPr>
          <w:rFonts w:eastAsia="Comic Sans MS"/>
          <w:color w:val="000000"/>
          <w:szCs w:val="24"/>
          <w:lang w:val="en-GB"/>
        </w:rPr>
      </w:pPr>
    </w:p>
    <w:p w14:paraId="46528B13" w14:textId="52892AC3" w:rsidR="003E7172" w:rsidRPr="003E7172" w:rsidRDefault="003E7172" w:rsidP="003E7172">
      <w:pPr>
        <w:rPr>
          <w:b/>
          <w:szCs w:val="24"/>
        </w:rPr>
      </w:pPr>
      <w:r w:rsidRPr="003E7172">
        <w:rPr>
          <w:b/>
          <w:szCs w:val="24"/>
        </w:rPr>
        <w:t>Week Three</w:t>
      </w:r>
    </w:p>
    <w:p w14:paraId="67AE2514" w14:textId="77777777" w:rsidR="003E7172" w:rsidRPr="003E7172" w:rsidRDefault="003E7172" w:rsidP="003E7172">
      <w:pPr>
        <w:rPr>
          <w:b/>
          <w:szCs w:val="24"/>
        </w:rPr>
      </w:pPr>
    </w:p>
    <w:p w14:paraId="1ED14D8E" w14:textId="7F4C1831" w:rsidR="003E7172" w:rsidRPr="003E7172" w:rsidRDefault="003E7172" w:rsidP="003E7172">
      <w:pPr>
        <w:rPr>
          <w:b/>
          <w:szCs w:val="24"/>
        </w:rPr>
      </w:pPr>
      <w:r w:rsidRPr="003E7172">
        <w:rPr>
          <w:b/>
          <w:szCs w:val="24"/>
        </w:rPr>
        <w:t>Topic: Teenage Pregnancy and Abortion</w:t>
      </w:r>
    </w:p>
    <w:p w14:paraId="5E98F988" w14:textId="77777777" w:rsidR="003E7172" w:rsidRPr="003E7172" w:rsidRDefault="003E7172" w:rsidP="003E7172">
      <w:pPr>
        <w:rPr>
          <w:b/>
          <w:szCs w:val="24"/>
        </w:rPr>
      </w:pPr>
    </w:p>
    <w:p w14:paraId="2DA9B20C" w14:textId="56A22541" w:rsidR="003E7172" w:rsidRPr="003E7172" w:rsidRDefault="003E7172" w:rsidP="003E7172">
      <w:pPr>
        <w:rPr>
          <w:szCs w:val="24"/>
        </w:rPr>
      </w:pPr>
      <w:r w:rsidRPr="003E7172">
        <w:rPr>
          <w:szCs w:val="24"/>
        </w:rPr>
        <w:t>Content</w:t>
      </w:r>
    </w:p>
    <w:p w14:paraId="62202F74" w14:textId="77777777" w:rsidR="003E7172" w:rsidRPr="003E7172" w:rsidRDefault="003E7172" w:rsidP="003E7172">
      <w:pPr>
        <w:rPr>
          <w:szCs w:val="24"/>
        </w:rPr>
      </w:pPr>
    </w:p>
    <w:p w14:paraId="07C95EB8" w14:textId="10A88101" w:rsidR="003E7172" w:rsidRPr="003E7172" w:rsidRDefault="003E7172" w:rsidP="003E7172">
      <w:pPr>
        <w:rPr>
          <w:szCs w:val="24"/>
        </w:rPr>
      </w:pPr>
      <w:r w:rsidRPr="003E7172">
        <w:rPr>
          <w:szCs w:val="24"/>
        </w:rPr>
        <w:t>Meaning of Teenage Pregnancy</w:t>
      </w:r>
    </w:p>
    <w:p w14:paraId="534369B2" w14:textId="77777777" w:rsidR="003E7172" w:rsidRPr="003E7172" w:rsidRDefault="003E7172" w:rsidP="003E7172">
      <w:pPr>
        <w:rPr>
          <w:szCs w:val="24"/>
        </w:rPr>
      </w:pPr>
    </w:p>
    <w:p w14:paraId="5C3ABBFC" w14:textId="77777777" w:rsidR="003E7172" w:rsidRPr="003E7172" w:rsidRDefault="003E7172" w:rsidP="003E7172">
      <w:pPr>
        <w:rPr>
          <w:szCs w:val="24"/>
        </w:rPr>
      </w:pPr>
      <w:r w:rsidRPr="003E7172">
        <w:rPr>
          <w:szCs w:val="24"/>
        </w:rPr>
        <w:t>Teenage pregnancy refers to pregnancy in a girl between the ages of 10-19. It is often unintended and unwanted. Physical maturity does not necessarily mean emotional, social, or financial readiness for parenthood.</w:t>
      </w:r>
    </w:p>
    <w:p w14:paraId="544AA915" w14:textId="77777777" w:rsidR="003E7172" w:rsidRPr="003E7172" w:rsidRDefault="003E7172" w:rsidP="003E7172">
      <w:pPr>
        <w:rPr>
          <w:szCs w:val="24"/>
        </w:rPr>
      </w:pPr>
    </w:p>
    <w:p w14:paraId="4F45721B" w14:textId="784074C4" w:rsidR="003E7172" w:rsidRPr="003E7172" w:rsidRDefault="003E7172" w:rsidP="003E7172">
      <w:pPr>
        <w:rPr>
          <w:szCs w:val="24"/>
        </w:rPr>
      </w:pPr>
      <w:r w:rsidRPr="003E7172">
        <w:rPr>
          <w:szCs w:val="24"/>
        </w:rPr>
        <w:t>Consequences of Teenage Pregnancy and Delivery</w:t>
      </w:r>
    </w:p>
    <w:p w14:paraId="363749BB" w14:textId="77777777" w:rsidR="003E7172" w:rsidRPr="003E7172" w:rsidRDefault="003E7172" w:rsidP="003E7172">
      <w:pPr>
        <w:rPr>
          <w:szCs w:val="24"/>
        </w:rPr>
      </w:pPr>
    </w:p>
    <w:p w14:paraId="02144F33" w14:textId="77777777" w:rsidR="003E7172" w:rsidRPr="003E7172" w:rsidRDefault="003E7172" w:rsidP="003E7172">
      <w:pPr>
        <w:rPr>
          <w:szCs w:val="24"/>
        </w:rPr>
      </w:pPr>
      <w:r w:rsidRPr="003E7172">
        <w:rPr>
          <w:szCs w:val="24"/>
        </w:rPr>
        <w:t>Teenage pregnancy can lead to various complications, such as pregnancy-induced hypertension, obstructed labor, and the need for caesarian section. Additionally, teenagers might resort to unsafe abortion methods due to social stigma and fear, resulting in further health risks.</w:t>
      </w:r>
    </w:p>
    <w:p w14:paraId="602EF6D9" w14:textId="77777777" w:rsidR="003E7172" w:rsidRPr="003E7172" w:rsidRDefault="003E7172" w:rsidP="003E7172">
      <w:pPr>
        <w:rPr>
          <w:szCs w:val="24"/>
        </w:rPr>
      </w:pPr>
    </w:p>
    <w:p w14:paraId="04C0B9D4" w14:textId="50C5D6EE" w:rsidR="003E7172" w:rsidRPr="003E7172" w:rsidRDefault="003E7172" w:rsidP="003E7172">
      <w:pPr>
        <w:rPr>
          <w:szCs w:val="24"/>
        </w:rPr>
      </w:pPr>
      <w:r w:rsidRPr="003E7172">
        <w:rPr>
          <w:szCs w:val="24"/>
        </w:rPr>
        <w:t>Myths and Facts About Pregnancy</w:t>
      </w:r>
    </w:p>
    <w:p w14:paraId="70A5C012" w14:textId="77777777" w:rsidR="003E7172" w:rsidRPr="003E7172" w:rsidRDefault="003E7172" w:rsidP="003E7172">
      <w:pPr>
        <w:rPr>
          <w:szCs w:val="24"/>
        </w:rPr>
      </w:pPr>
    </w:p>
    <w:p w14:paraId="21C66C60" w14:textId="2F071449" w:rsidR="003E7172" w:rsidRPr="003E7172" w:rsidRDefault="003E7172" w:rsidP="003E7172">
      <w:pPr>
        <w:rPr>
          <w:szCs w:val="24"/>
        </w:rPr>
      </w:pPr>
      <w:r w:rsidRPr="003E7172">
        <w:rPr>
          <w:szCs w:val="24"/>
        </w:rPr>
        <w:t>1. Myth: Girls should not use contraceptives.</w:t>
      </w:r>
    </w:p>
    <w:p w14:paraId="54385FD6" w14:textId="2772627F" w:rsidR="003E7172" w:rsidRPr="003E7172" w:rsidRDefault="003E7172" w:rsidP="003E7172">
      <w:pPr>
        <w:rPr>
          <w:szCs w:val="24"/>
        </w:rPr>
      </w:pPr>
      <w:r w:rsidRPr="003E7172">
        <w:rPr>
          <w:szCs w:val="24"/>
        </w:rPr>
        <w:t xml:space="preserve">   Fact: While abstinence is ideal, contraceptives, when used, can prevent teenage pregnancy. Contraceptives do not damage the womb.</w:t>
      </w:r>
    </w:p>
    <w:p w14:paraId="11C18117" w14:textId="77777777" w:rsidR="003E7172" w:rsidRPr="003E7172" w:rsidRDefault="003E7172" w:rsidP="003E7172">
      <w:pPr>
        <w:rPr>
          <w:szCs w:val="24"/>
        </w:rPr>
      </w:pPr>
    </w:p>
    <w:p w14:paraId="47821BDB" w14:textId="767528C9" w:rsidR="003E7172" w:rsidRPr="003E7172" w:rsidRDefault="003E7172" w:rsidP="003E7172">
      <w:pPr>
        <w:rPr>
          <w:szCs w:val="24"/>
        </w:rPr>
      </w:pPr>
      <w:r w:rsidRPr="003E7172">
        <w:rPr>
          <w:szCs w:val="24"/>
        </w:rPr>
        <w:t>2. Myth: Condoms reduce sensitivity during sex.</w:t>
      </w:r>
    </w:p>
    <w:p w14:paraId="65738BDB" w14:textId="25D8D639" w:rsidR="003E7172" w:rsidRPr="003E7172" w:rsidRDefault="003E7172" w:rsidP="003E7172">
      <w:pPr>
        <w:rPr>
          <w:szCs w:val="24"/>
        </w:rPr>
      </w:pPr>
      <w:r w:rsidRPr="003E7172">
        <w:rPr>
          <w:szCs w:val="24"/>
        </w:rPr>
        <w:t xml:space="preserve">   Fact: There are thin and textured condoms that maintain sensitivity during sexual activities.</w:t>
      </w:r>
    </w:p>
    <w:p w14:paraId="1CC92E99" w14:textId="77777777" w:rsidR="003E7172" w:rsidRPr="003E7172" w:rsidRDefault="003E7172" w:rsidP="003E7172">
      <w:pPr>
        <w:rPr>
          <w:szCs w:val="24"/>
        </w:rPr>
      </w:pPr>
    </w:p>
    <w:p w14:paraId="6D0D557B" w14:textId="2D434DEC" w:rsidR="003E7172" w:rsidRPr="003E7172" w:rsidRDefault="003E7172" w:rsidP="003E7172">
      <w:pPr>
        <w:rPr>
          <w:szCs w:val="24"/>
        </w:rPr>
      </w:pPr>
      <w:r w:rsidRPr="003E7172">
        <w:rPr>
          <w:szCs w:val="24"/>
        </w:rPr>
        <w:t>3. Myth: Pregnancy can occur through kissing.</w:t>
      </w:r>
    </w:p>
    <w:p w14:paraId="33954ED7" w14:textId="6B2E501C" w:rsidR="003E7172" w:rsidRPr="003E7172" w:rsidRDefault="003E7172" w:rsidP="003E7172">
      <w:pPr>
        <w:rPr>
          <w:szCs w:val="24"/>
        </w:rPr>
      </w:pPr>
      <w:r w:rsidRPr="003E7172">
        <w:rPr>
          <w:szCs w:val="24"/>
        </w:rPr>
        <w:t xml:space="preserve">   Fact: Pregnancy requires sperm penetration in the vagina for fertilization.</w:t>
      </w:r>
    </w:p>
    <w:p w14:paraId="01FE4B07" w14:textId="77777777" w:rsidR="003E7172" w:rsidRPr="003E7172" w:rsidRDefault="003E7172" w:rsidP="003E7172">
      <w:pPr>
        <w:rPr>
          <w:szCs w:val="24"/>
        </w:rPr>
      </w:pPr>
    </w:p>
    <w:p w14:paraId="1390F282" w14:textId="5C4C5DEB" w:rsidR="003E7172" w:rsidRPr="003E7172" w:rsidRDefault="003E7172" w:rsidP="003E7172">
      <w:pPr>
        <w:rPr>
          <w:szCs w:val="24"/>
        </w:rPr>
      </w:pPr>
      <w:r w:rsidRPr="003E7172">
        <w:rPr>
          <w:szCs w:val="24"/>
        </w:rPr>
        <w:t>4. Myth Having children at a young age ensures seeing them grow.</w:t>
      </w:r>
    </w:p>
    <w:p w14:paraId="3AB42A17" w14:textId="6E3B2937" w:rsidR="003E7172" w:rsidRPr="003E7172" w:rsidRDefault="003E7172" w:rsidP="003E7172">
      <w:pPr>
        <w:rPr>
          <w:szCs w:val="24"/>
        </w:rPr>
      </w:pPr>
      <w:r w:rsidRPr="003E7172">
        <w:rPr>
          <w:szCs w:val="24"/>
        </w:rPr>
        <w:t xml:space="preserve">   Fact: The ideal age for pregnancy is between 25 and 35.</w:t>
      </w:r>
    </w:p>
    <w:p w14:paraId="2CBF7C10" w14:textId="77777777" w:rsidR="003E7172" w:rsidRPr="003E7172" w:rsidRDefault="003E7172" w:rsidP="003E7172">
      <w:pPr>
        <w:rPr>
          <w:szCs w:val="24"/>
        </w:rPr>
      </w:pPr>
    </w:p>
    <w:p w14:paraId="49074522" w14:textId="6DFD5830" w:rsidR="003E7172" w:rsidRPr="003E7172" w:rsidRDefault="003E7172" w:rsidP="003E7172">
      <w:pPr>
        <w:rPr>
          <w:szCs w:val="24"/>
        </w:rPr>
      </w:pPr>
      <w:r w:rsidRPr="003E7172">
        <w:rPr>
          <w:szCs w:val="24"/>
        </w:rPr>
        <w:t>5. Myth: Pregnancy secures a man's love.</w:t>
      </w:r>
    </w:p>
    <w:p w14:paraId="36F40298" w14:textId="78275EC3" w:rsidR="003E7172" w:rsidRPr="003E7172" w:rsidRDefault="003E7172" w:rsidP="003E7172">
      <w:pPr>
        <w:rPr>
          <w:szCs w:val="24"/>
        </w:rPr>
      </w:pPr>
      <w:r w:rsidRPr="003E7172">
        <w:rPr>
          <w:szCs w:val="24"/>
        </w:rPr>
        <w:t xml:space="preserve">   Fact: Pregnancy does not guarantee a stable relationship; partners can leave even after having a child.</w:t>
      </w:r>
    </w:p>
    <w:p w14:paraId="4A144182" w14:textId="77777777" w:rsidR="003E7172" w:rsidRPr="003E7172" w:rsidRDefault="003E7172" w:rsidP="003E7172">
      <w:pPr>
        <w:rPr>
          <w:szCs w:val="24"/>
        </w:rPr>
      </w:pPr>
    </w:p>
    <w:p w14:paraId="0621EC3A" w14:textId="36132F26" w:rsidR="003E7172" w:rsidRPr="003E7172" w:rsidRDefault="003E7172" w:rsidP="003E7172">
      <w:pPr>
        <w:rPr>
          <w:szCs w:val="24"/>
        </w:rPr>
      </w:pPr>
      <w:r w:rsidRPr="003E7172">
        <w:rPr>
          <w:szCs w:val="24"/>
        </w:rPr>
        <w:t>Evaluation</w:t>
      </w:r>
    </w:p>
    <w:p w14:paraId="5E7011EF" w14:textId="77777777" w:rsidR="003E7172" w:rsidRPr="003E7172" w:rsidRDefault="003E7172" w:rsidP="003E7172">
      <w:pPr>
        <w:rPr>
          <w:szCs w:val="24"/>
        </w:rPr>
      </w:pPr>
    </w:p>
    <w:p w14:paraId="0C6CE5C1" w14:textId="54B262EC" w:rsidR="003E7172" w:rsidRPr="003E7172" w:rsidRDefault="003E7172" w:rsidP="003E7172">
      <w:pPr>
        <w:rPr>
          <w:szCs w:val="24"/>
        </w:rPr>
      </w:pPr>
      <w:r w:rsidRPr="003E7172">
        <w:rPr>
          <w:szCs w:val="24"/>
        </w:rPr>
        <w:t>1. Reasons for Abstinence: As a JSS 3 student, list five reasons why you choose abstinence from sexual intercourse.</w:t>
      </w:r>
    </w:p>
    <w:p w14:paraId="48B6CE1E" w14:textId="0CBF0CD7" w:rsidR="003E7172" w:rsidRPr="003E7172" w:rsidRDefault="003E7172" w:rsidP="003E7172">
      <w:pPr>
        <w:rPr>
          <w:szCs w:val="24"/>
        </w:rPr>
      </w:pPr>
      <w:r w:rsidRPr="003E7172">
        <w:rPr>
          <w:szCs w:val="24"/>
        </w:rPr>
        <w:t>2. Preventing Teenage Pregnancy: Mention five ways teenage pregnancy can be prevented.</w:t>
      </w:r>
    </w:p>
    <w:p w14:paraId="280E26CC" w14:textId="77777777" w:rsidR="003E7172" w:rsidRPr="003E7172" w:rsidRDefault="003E7172" w:rsidP="003E7172">
      <w:pPr>
        <w:rPr>
          <w:szCs w:val="24"/>
        </w:rPr>
      </w:pPr>
    </w:p>
    <w:p w14:paraId="41F3280A" w14:textId="13C31413" w:rsidR="003E7172" w:rsidRPr="003E7172" w:rsidRDefault="003E7172" w:rsidP="003E7172">
      <w:pPr>
        <w:rPr>
          <w:szCs w:val="24"/>
        </w:rPr>
      </w:pPr>
      <w:r w:rsidRPr="003E7172">
        <w:rPr>
          <w:szCs w:val="24"/>
        </w:rPr>
        <w:t>Content</w:t>
      </w:r>
    </w:p>
    <w:p w14:paraId="2853EFDC" w14:textId="77777777" w:rsidR="003E7172" w:rsidRPr="003E7172" w:rsidRDefault="003E7172" w:rsidP="003E7172">
      <w:pPr>
        <w:rPr>
          <w:szCs w:val="24"/>
        </w:rPr>
      </w:pPr>
    </w:p>
    <w:p w14:paraId="372597CD" w14:textId="641E848E" w:rsidR="003E7172" w:rsidRPr="003E7172" w:rsidRDefault="003E7172" w:rsidP="003E7172">
      <w:pPr>
        <w:rPr>
          <w:szCs w:val="24"/>
        </w:rPr>
      </w:pPr>
      <w:r w:rsidRPr="003E7172">
        <w:rPr>
          <w:szCs w:val="24"/>
        </w:rPr>
        <w:t>Meaning of Abortion</w:t>
      </w:r>
    </w:p>
    <w:p w14:paraId="383D54E3" w14:textId="77777777" w:rsidR="003E7172" w:rsidRPr="003E7172" w:rsidRDefault="003E7172" w:rsidP="003E7172">
      <w:pPr>
        <w:rPr>
          <w:szCs w:val="24"/>
        </w:rPr>
      </w:pPr>
    </w:p>
    <w:p w14:paraId="23EE51E6" w14:textId="77777777" w:rsidR="003E7172" w:rsidRPr="003E7172" w:rsidRDefault="003E7172" w:rsidP="003E7172">
      <w:pPr>
        <w:rPr>
          <w:szCs w:val="24"/>
        </w:rPr>
      </w:pPr>
      <w:r w:rsidRPr="003E7172">
        <w:rPr>
          <w:szCs w:val="24"/>
        </w:rPr>
        <w:lastRenderedPageBreak/>
        <w:t>Abortion is the deliberate termination of a pregnancy, either spontaneously (miscarriage) or induced. Induced abortion is a purposeful termination of pregnancy, which can be done medically or surgically.</w:t>
      </w:r>
    </w:p>
    <w:p w14:paraId="08C89855" w14:textId="77777777" w:rsidR="003E7172" w:rsidRPr="003E7172" w:rsidRDefault="003E7172" w:rsidP="003E7172">
      <w:pPr>
        <w:rPr>
          <w:szCs w:val="24"/>
        </w:rPr>
      </w:pPr>
    </w:p>
    <w:p w14:paraId="1288BC10" w14:textId="45EFAEA7" w:rsidR="003E7172" w:rsidRPr="003E7172" w:rsidRDefault="003E7172" w:rsidP="003E7172">
      <w:pPr>
        <w:rPr>
          <w:szCs w:val="24"/>
        </w:rPr>
      </w:pPr>
      <w:r w:rsidRPr="003E7172">
        <w:rPr>
          <w:szCs w:val="24"/>
        </w:rPr>
        <w:t>Types of Abortion</w:t>
      </w:r>
    </w:p>
    <w:p w14:paraId="22A37AB8" w14:textId="77777777" w:rsidR="003E7172" w:rsidRPr="003E7172" w:rsidRDefault="003E7172" w:rsidP="003E7172">
      <w:pPr>
        <w:rPr>
          <w:szCs w:val="24"/>
        </w:rPr>
      </w:pPr>
    </w:p>
    <w:p w14:paraId="74A7B491" w14:textId="3EFEE173" w:rsidR="003E7172" w:rsidRPr="003E7172" w:rsidRDefault="003E7172" w:rsidP="003E7172">
      <w:pPr>
        <w:rPr>
          <w:szCs w:val="24"/>
        </w:rPr>
      </w:pPr>
      <w:r w:rsidRPr="003E7172">
        <w:rPr>
          <w:szCs w:val="24"/>
        </w:rPr>
        <w:t>1. Spontaneous Abortion: Also known as miscarriage, it occurs unintentionally due to various factors.</w:t>
      </w:r>
    </w:p>
    <w:p w14:paraId="60C702B4" w14:textId="7F246DFE" w:rsidR="003E7172" w:rsidRPr="003E7172" w:rsidRDefault="003E7172" w:rsidP="003E7172">
      <w:pPr>
        <w:rPr>
          <w:szCs w:val="24"/>
        </w:rPr>
      </w:pPr>
      <w:r w:rsidRPr="003E7172">
        <w:rPr>
          <w:szCs w:val="24"/>
        </w:rPr>
        <w:t>2. Induced Abortion: This can be medical, induced using pills, or surgical, involving minor operations.</w:t>
      </w:r>
    </w:p>
    <w:p w14:paraId="4DBFA01C" w14:textId="77777777" w:rsidR="003E7172" w:rsidRPr="003E7172" w:rsidRDefault="003E7172" w:rsidP="003E7172">
      <w:pPr>
        <w:rPr>
          <w:szCs w:val="24"/>
        </w:rPr>
      </w:pPr>
    </w:p>
    <w:p w14:paraId="4B6E4184" w14:textId="22559DFB" w:rsidR="003E7172" w:rsidRPr="003E7172" w:rsidRDefault="003E7172" w:rsidP="003E7172">
      <w:pPr>
        <w:rPr>
          <w:szCs w:val="24"/>
        </w:rPr>
      </w:pPr>
      <w:r w:rsidRPr="003E7172">
        <w:rPr>
          <w:szCs w:val="24"/>
        </w:rPr>
        <w:t>Reasons for Abortion</w:t>
      </w:r>
    </w:p>
    <w:p w14:paraId="5FD43BA5" w14:textId="77777777" w:rsidR="003E7172" w:rsidRPr="003E7172" w:rsidRDefault="003E7172" w:rsidP="003E7172">
      <w:pPr>
        <w:rPr>
          <w:szCs w:val="24"/>
        </w:rPr>
      </w:pPr>
    </w:p>
    <w:p w14:paraId="6C0108D9" w14:textId="77777777" w:rsidR="003E7172" w:rsidRPr="003E7172" w:rsidRDefault="003E7172" w:rsidP="003E7172">
      <w:pPr>
        <w:rPr>
          <w:szCs w:val="24"/>
        </w:rPr>
      </w:pPr>
      <w:r w:rsidRPr="003E7172">
        <w:rPr>
          <w:szCs w:val="24"/>
        </w:rPr>
        <w:t>Abortion might be considered due to reasons like unwanted pregnancies, rape, financial instability, medical complications, or lack of readiness for parenthood.</w:t>
      </w:r>
    </w:p>
    <w:p w14:paraId="7EBD59D9" w14:textId="77777777" w:rsidR="003E7172" w:rsidRPr="003E7172" w:rsidRDefault="003E7172" w:rsidP="003E7172">
      <w:pPr>
        <w:rPr>
          <w:szCs w:val="24"/>
        </w:rPr>
      </w:pPr>
    </w:p>
    <w:p w14:paraId="412CE520" w14:textId="3816832F" w:rsidR="003E7172" w:rsidRPr="003E7172" w:rsidRDefault="003E7172" w:rsidP="003E7172">
      <w:pPr>
        <w:rPr>
          <w:szCs w:val="24"/>
        </w:rPr>
      </w:pPr>
      <w:r w:rsidRPr="003E7172">
        <w:rPr>
          <w:szCs w:val="24"/>
        </w:rPr>
        <w:t>Unsafe Abortion and its Consequences</w:t>
      </w:r>
    </w:p>
    <w:p w14:paraId="725EC9E0" w14:textId="77777777" w:rsidR="003E7172" w:rsidRPr="003E7172" w:rsidRDefault="003E7172" w:rsidP="003E7172">
      <w:pPr>
        <w:rPr>
          <w:szCs w:val="24"/>
        </w:rPr>
      </w:pPr>
    </w:p>
    <w:p w14:paraId="39737AA1" w14:textId="77777777" w:rsidR="003E7172" w:rsidRPr="003E7172" w:rsidRDefault="003E7172" w:rsidP="003E7172">
      <w:pPr>
        <w:rPr>
          <w:szCs w:val="24"/>
        </w:rPr>
      </w:pPr>
      <w:r w:rsidRPr="003E7172">
        <w:rPr>
          <w:szCs w:val="24"/>
        </w:rPr>
        <w:t>Unsafe abortions, performed without proper medical supervision, can lead to severe consequences like organ damage, infections, pain, and even death. Teenagers often resort to unsafe methods due to fear and societal pressures.</w:t>
      </w:r>
    </w:p>
    <w:p w14:paraId="1E344DD4" w14:textId="77777777" w:rsidR="003E7172" w:rsidRPr="003E7172" w:rsidRDefault="003E7172" w:rsidP="003E7172">
      <w:pPr>
        <w:rPr>
          <w:szCs w:val="24"/>
        </w:rPr>
      </w:pPr>
    </w:p>
    <w:p w14:paraId="579A819A" w14:textId="0FB5CC35" w:rsidR="003E7172" w:rsidRPr="003E7172" w:rsidRDefault="003E7172" w:rsidP="003E7172">
      <w:pPr>
        <w:rPr>
          <w:szCs w:val="24"/>
        </w:rPr>
      </w:pPr>
      <w:r w:rsidRPr="003E7172">
        <w:rPr>
          <w:szCs w:val="24"/>
        </w:rPr>
        <w:t>Ways to Prevent Abortion</w:t>
      </w:r>
    </w:p>
    <w:p w14:paraId="5D6AC4A4" w14:textId="77777777" w:rsidR="003E7172" w:rsidRPr="003E7172" w:rsidRDefault="003E7172" w:rsidP="003E7172">
      <w:pPr>
        <w:rPr>
          <w:szCs w:val="24"/>
        </w:rPr>
      </w:pPr>
    </w:p>
    <w:p w14:paraId="64069D4B" w14:textId="77777777" w:rsidR="003E7172" w:rsidRPr="003E7172" w:rsidRDefault="003E7172" w:rsidP="003E7172">
      <w:pPr>
        <w:rPr>
          <w:szCs w:val="24"/>
        </w:rPr>
      </w:pPr>
      <w:r w:rsidRPr="003E7172">
        <w:rPr>
          <w:szCs w:val="24"/>
        </w:rPr>
        <w:t>Preventing abortion involves several measures:</w:t>
      </w:r>
    </w:p>
    <w:p w14:paraId="6CCD3EA7" w14:textId="77777777" w:rsidR="003E7172" w:rsidRPr="003E7172" w:rsidRDefault="003E7172" w:rsidP="003E7172">
      <w:pPr>
        <w:rPr>
          <w:szCs w:val="24"/>
        </w:rPr>
      </w:pPr>
    </w:p>
    <w:p w14:paraId="18E988E7" w14:textId="3432B343" w:rsidR="003E7172" w:rsidRPr="003E7172" w:rsidRDefault="003E7172" w:rsidP="003E7172">
      <w:pPr>
        <w:rPr>
          <w:szCs w:val="24"/>
        </w:rPr>
      </w:pPr>
      <w:r w:rsidRPr="003E7172">
        <w:rPr>
          <w:szCs w:val="24"/>
        </w:rPr>
        <w:t>1</w:t>
      </w:r>
      <w:r w:rsidRPr="007E5F45">
        <w:rPr>
          <w:b/>
          <w:szCs w:val="24"/>
        </w:rPr>
        <w:t>. Abstinence</w:t>
      </w:r>
      <w:r w:rsidRPr="007E5F45">
        <w:rPr>
          <w:szCs w:val="24"/>
        </w:rPr>
        <w:t xml:space="preserve">: </w:t>
      </w:r>
      <w:r w:rsidRPr="003E7172">
        <w:rPr>
          <w:szCs w:val="24"/>
        </w:rPr>
        <w:t>Avoid sexual activities until emotionally, physically, and financially prepared.</w:t>
      </w:r>
    </w:p>
    <w:p w14:paraId="5235BFB0" w14:textId="53F20ACC" w:rsidR="003E7172" w:rsidRPr="003E7172" w:rsidRDefault="003E7172" w:rsidP="003E7172">
      <w:pPr>
        <w:rPr>
          <w:szCs w:val="24"/>
        </w:rPr>
      </w:pPr>
      <w:r w:rsidRPr="003E7172">
        <w:rPr>
          <w:szCs w:val="24"/>
        </w:rPr>
        <w:t xml:space="preserve">2. </w:t>
      </w:r>
      <w:r w:rsidRPr="007E5F45">
        <w:rPr>
          <w:b/>
          <w:szCs w:val="24"/>
        </w:rPr>
        <w:t>Safe Sex:</w:t>
      </w:r>
      <w:r w:rsidRPr="003E7172">
        <w:rPr>
          <w:szCs w:val="24"/>
        </w:rPr>
        <w:t xml:space="preserve"> Use condoms to prevent unwanted pregnancies and sexually transmitted infections.</w:t>
      </w:r>
    </w:p>
    <w:p w14:paraId="73079E7F" w14:textId="7824A524" w:rsidR="003E7172" w:rsidRPr="003E7172" w:rsidRDefault="003E7172" w:rsidP="003E7172">
      <w:pPr>
        <w:rPr>
          <w:szCs w:val="24"/>
        </w:rPr>
      </w:pPr>
      <w:r w:rsidRPr="003E7172">
        <w:rPr>
          <w:szCs w:val="24"/>
        </w:rPr>
        <w:t>3.</w:t>
      </w:r>
      <w:r>
        <w:rPr>
          <w:szCs w:val="24"/>
        </w:rPr>
        <w:t xml:space="preserve"> </w:t>
      </w:r>
      <w:r w:rsidRPr="007E5F45">
        <w:rPr>
          <w:b/>
          <w:szCs w:val="24"/>
        </w:rPr>
        <w:t>Regular Check-ups:</w:t>
      </w:r>
      <w:r w:rsidRPr="003E7172">
        <w:rPr>
          <w:szCs w:val="24"/>
        </w:rPr>
        <w:t xml:space="preserve"> Women should undergo medical check-ups to manage pregnancies better.</w:t>
      </w:r>
    </w:p>
    <w:p w14:paraId="06586CFF" w14:textId="6CBF3021" w:rsidR="003E7172" w:rsidRPr="003E7172" w:rsidRDefault="003E7172" w:rsidP="003E7172">
      <w:pPr>
        <w:rPr>
          <w:szCs w:val="24"/>
        </w:rPr>
      </w:pPr>
      <w:r w:rsidRPr="003E7172">
        <w:rPr>
          <w:szCs w:val="24"/>
        </w:rPr>
        <w:t xml:space="preserve">4. </w:t>
      </w:r>
      <w:r w:rsidRPr="007E5F45">
        <w:rPr>
          <w:b/>
          <w:szCs w:val="24"/>
        </w:rPr>
        <w:t>Educational Initiatives:</w:t>
      </w:r>
      <w:r w:rsidRPr="003E7172">
        <w:rPr>
          <w:szCs w:val="24"/>
        </w:rPr>
        <w:t xml:space="preserve"> Educate teenagers about the risks and consequences of unsafe abortion.</w:t>
      </w:r>
    </w:p>
    <w:p w14:paraId="095A13AF" w14:textId="4BEF86A7" w:rsidR="003E7172" w:rsidRPr="003E7172" w:rsidRDefault="003E7172" w:rsidP="003E7172">
      <w:pPr>
        <w:rPr>
          <w:szCs w:val="24"/>
        </w:rPr>
      </w:pPr>
      <w:r w:rsidRPr="003E7172">
        <w:rPr>
          <w:szCs w:val="24"/>
        </w:rPr>
        <w:t xml:space="preserve">5. </w:t>
      </w:r>
      <w:r w:rsidRPr="007E5F45">
        <w:rPr>
          <w:b/>
          <w:szCs w:val="24"/>
        </w:rPr>
        <w:t>Counseling:</w:t>
      </w:r>
      <w:r w:rsidRPr="003E7172">
        <w:rPr>
          <w:szCs w:val="24"/>
        </w:rPr>
        <w:t xml:space="preserve"> Seek guidance from counselors, parents, or support groups if facing pregnancy-related challenges.</w:t>
      </w:r>
    </w:p>
    <w:p w14:paraId="5FB1D805" w14:textId="77777777" w:rsidR="003E7172" w:rsidRPr="003E7172" w:rsidRDefault="003E7172" w:rsidP="003E7172">
      <w:pPr>
        <w:rPr>
          <w:szCs w:val="24"/>
        </w:rPr>
      </w:pPr>
    </w:p>
    <w:p w14:paraId="0D48904A" w14:textId="71B351B6" w:rsidR="003E7172" w:rsidRPr="007E5F45" w:rsidRDefault="003E7172" w:rsidP="003E7172">
      <w:pPr>
        <w:rPr>
          <w:b/>
          <w:szCs w:val="24"/>
        </w:rPr>
      </w:pPr>
      <w:r w:rsidRPr="007E5F45">
        <w:rPr>
          <w:b/>
          <w:szCs w:val="24"/>
        </w:rPr>
        <w:t>Where to Get Help</w:t>
      </w:r>
    </w:p>
    <w:p w14:paraId="33D4229A" w14:textId="4ADF9244" w:rsidR="003E7172" w:rsidRPr="003E7172" w:rsidRDefault="003E7172" w:rsidP="003E7172">
      <w:pPr>
        <w:rPr>
          <w:szCs w:val="24"/>
        </w:rPr>
      </w:pPr>
      <w:r w:rsidRPr="003E7172">
        <w:rPr>
          <w:szCs w:val="24"/>
        </w:rPr>
        <w:t xml:space="preserve">1. </w:t>
      </w:r>
      <w:r w:rsidRPr="007E5F45">
        <w:rPr>
          <w:b/>
          <w:szCs w:val="24"/>
        </w:rPr>
        <w:t>Family:</w:t>
      </w:r>
      <w:r w:rsidRPr="003E7172">
        <w:rPr>
          <w:szCs w:val="24"/>
        </w:rPr>
        <w:t xml:space="preserve"> Discuss the situation with parents for emotional and financial support.</w:t>
      </w:r>
    </w:p>
    <w:p w14:paraId="6C403EDE" w14:textId="521FC866" w:rsidR="003E7172" w:rsidRPr="003E7172" w:rsidRDefault="003E7172" w:rsidP="003E7172">
      <w:pPr>
        <w:rPr>
          <w:szCs w:val="24"/>
        </w:rPr>
      </w:pPr>
      <w:r w:rsidRPr="003E7172">
        <w:rPr>
          <w:szCs w:val="24"/>
        </w:rPr>
        <w:t xml:space="preserve">2. </w:t>
      </w:r>
      <w:r w:rsidRPr="007E5F45">
        <w:rPr>
          <w:b/>
          <w:szCs w:val="24"/>
        </w:rPr>
        <w:t>Counselors:</w:t>
      </w:r>
      <w:r w:rsidRPr="003E7172">
        <w:rPr>
          <w:szCs w:val="24"/>
        </w:rPr>
        <w:t xml:space="preserve"> Consult school or professional counselors for advice and guidance.</w:t>
      </w:r>
    </w:p>
    <w:p w14:paraId="77B8AB14" w14:textId="2BE5AA42" w:rsidR="003E7172" w:rsidRPr="003E7172" w:rsidRDefault="003E7172" w:rsidP="003E7172">
      <w:pPr>
        <w:rPr>
          <w:szCs w:val="24"/>
        </w:rPr>
      </w:pPr>
      <w:r w:rsidRPr="003E7172">
        <w:rPr>
          <w:szCs w:val="24"/>
        </w:rPr>
        <w:t xml:space="preserve">3. </w:t>
      </w:r>
      <w:r w:rsidRPr="007E5F45">
        <w:rPr>
          <w:b/>
          <w:szCs w:val="24"/>
        </w:rPr>
        <w:t>Support Groups:</w:t>
      </w:r>
      <w:r w:rsidRPr="003E7172">
        <w:rPr>
          <w:szCs w:val="24"/>
        </w:rPr>
        <w:t xml:space="preserve"> Numerous NGOs and social clubs offer assistance to teenagers facing pregnancy issues.</w:t>
      </w:r>
    </w:p>
    <w:p w14:paraId="028815C8" w14:textId="0179CD31" w:rsidR="003E7172" w:rsidRPr="003E7172" w:rsidRDefault="003E7172" w:rsidP="003E7172">
      <w:pPr>
        <w:rPr>
          <w:szCs w:val="24"/>
        </w:rPr>
      </w:pPr>
      <w:r w:rsidRPr="003E7172">
        <w:rPr>
          <w:szCs w:val="24"/>
        </w:rPr>
        <w:t xml:space="preserve">4. </w:t>
      </w:r>
      <w:r w:rsidRPr="007E5F45">
        <w:rPr>
          <w:b/>
          <w:szCs w:val="24"/>
        </w:rPr>
        <w:t>Education:</w:t>
      </w:r>
      <w:r w:rsidRPr="003E7172">
        <w:rPr>
          <w:szCs w:val="24"/>
        </w:rPr>
        <w:t xml:space="preserve"> Join educational programs promoting awareness about teenage pregnancy and its prevention.</w:t>
      </w:r>
    </w:p>
    <w:p w14:paraId="39B84258" w14:textId="77777777" w:rsidR="003E7172" w:rsidRPr="003E7172" w:rsidRDefault="003E7172" w:rsidP="003E7172">
      <w:pPr>
        <w:rPr>
          <w:szCs w:val="24"/>
        </w:rPr>
      </w:pPr>
    </w:p>
    <w:p w14:paraId="673DBD51" w14:textId="082AEC2E" w:rsidR="003E7172" w:rsidRPr="007E5F45" w:rsidRDefault="003E7172" w:rsidP="003E7172">
      <w:pPr>
        <w:rPr>
          <w:b/>
          <w:szCs w:val="24"/>
        </w:rPr>
      </w:pPr>
      <w:r w:rsidRPr="007E5F45">
        <w:rPr>
          <w:b/>
          <w:szCs w:val="24"/>
        </w:rPr>
        <w:t>Evaluation/Revisional Questions</w:t>
      </w:r>
    </w:p>
    <w:p w14:paraId="4694A85D" w14:textId="6DC63D48" w:rsidR="003E7172" w:rsidRPr="003E7172" w:rsidRDefault="003E7172" w:rsidP="003E7172">
      <w:pPr>
        <w:rPr>
          <w:szCs w:val="24"/>
        </w:rPr>
      </w:pPr>
      <w:r w:rsidRPr="003E7172">
        <w:rPr>
          <w:szCs w:val="24"/>
        </w:rPr>
        <w:t>1. Teenage Pregnancy Implications: Enumerate seven implications of teenage pregnancy.</w:t>
      </w:r>
    </w:p>
    <w:p w14:paraId="500BCCC1" w14:textId="179BC7EA" w:rsidR="003E7172" w:rsidRPr="003E7172" w:rsidRDefault="003E7172" w:rsidP="003E7172">
      <w:pPr>
        <w:rPr>
          <w:szCs w:val="24"/>
        </w:rPr>
      </w:pPr>
      <w:r w:rsidRPr="003E7172">
        <w:rPr>
          <w:szCs w:val="24"/>
        </w:rPr>
        <w:t>2. Understanding Hormones: Define hormones and their role in human physiology.</w:t>
      </w:r>
    </w:p>
    <w:p w14:paraId="6FBAE133" w14:textId="2A0CAF7E" w:rsidR="003E7172" w:rsidRPr="003E7172" w:rsidRDefault="003E7172" w:rsidP="003E7172">
      <w:pPr>
        <w:rPr>
          <w:szCs w:val="24"/>
        </w:rPr>
      </w:pPr>
      <w:r w:rsidRPr="003E7172">
        <w:rPr>
          <w:szCs w:val="24"/>
        </w:rPr>
        <w:t>3. Abortion: Explain abortion and its ethical implications.</w:t>
      </w:r>
    </w:p>
    <w:p w14:paraId="6F5E609A" w14:textId="1C7CF732" w:rsidR="003E7172" w:rsidRPr="003E7172" w:rsidRDefault="003E7172" w:rsidP="003E7172">
      <w:pPr>
        <w:rPr>
          <w:szCs w:val="24"/>
        </w:rPr>
      </w:pPr>
      <w:r w:rsidRPr="003E7172">
        <w:rPr>
          <w:szCs w:val="24"/>
        </w:rPr>
        <w:t>4. Reasons for Abortion: Mention four reasons people opt for abortion.</w:t>
      </w:r>
    </w:p>
    <w:p w14:paraId="12ACF68C" w14:textId="67373207" w:rsidR="003E7172" w:rsidRPr="003E7172" w:rsidRDefault="003E7172" w:rsidP="003E7172">
      <w:pPr>
        <w:rPr>
          <w:szCs w:val="24"/>
        </w:rPr>
      </w:pPr>
      <w:r w:rsidRPr="003E7172">
        <w:rPr>
          <w:szCs w:val="24"/>
        </w:rPr>
        <w:t>5. Natural Phenomenon: Explain why lightning is seen before thunder.</w:t>
      </w:r>
    </w:p>
    <w:p w14:paraId="107B236B" w14:textId="18E36810" w:rsidR="003E7172" w:rsidRPr="003E7172" w:rsidRDefault="003E7172" w:rsidP="003E7172">
      <w:pPr>
        <w:rPr>
          <w:szCs w:val="24"/>
        </w:rPr>
      </w:pPr>
      <w:r w:rsidRPr="003E7172">
        <w:rPr>
          <w:szCs w:val="24"/>
        </w:rPr>
        <w:t>6. Machine Definition: Define a machine and provide an example.</w:t>
      </w:r>
    </w:p>
    <w:p w14:paraId="4FD207E1" w14:textId="77777777" w:rsidR="003E7172" w:rsidRPr="003E7172" w:rsidRDefault="003E7172" w:rsidP="003E7172">
      <w:pPr>
        <w:rPr>
          <w:szCs w:val="24"/>
        </w:rPr>
      </w:pPr>
    </w:p>
    <w:p w14:paraId="5AF930AA" w14:textId="12F171BE" w:rsidR="003E7172" w:rsidRPr="007E5F45" w:rsidRDefault="003E7172" w:rsidP="003E7172">
      <w:pPr>
        <w:rPr>
          <w:b/>
          <w:szCs w:val="24"/>
        </w:rPr>
      </w:pPr>
      <w:r w:rsidRPr="007E5F45">
        <w:rPr>
          <w:b/>
          <w:szCs w:val="24"/>
        </w:rPr>
        <w:lastRenderedPageBreak/>
        <w:t>Weekend Assignment</w:t>
      </w:r>
    </w:p>
    <w:p w14:paraId="24CCE072" w14:textId="77777777" w:rsidR="003E7172" w:rsidRPr="003E7172" w:rsidRDefault="003E7172" w:rsidP="003E7172">
      <w:pPr>
        <w:rPr>
          <w:szCs w:val="24"/>
        </w:rPr>
      </w:pPr>
      <w:r w:rsidRPr="003E7172">
        <w:rPr>
          <w:szCs w:val="24"/>
        </w:rPr>
        <w:t xml:space="preserve">1. The type of abortion involving over-the-counter drugs is  </w:t>
      </w:r>
    </w:p>
    <w:p w14:paraId="62CB4476" w14:textId="77777777" w:rsidR="003E7172" w:rsidRPr="003E7172" w:rsidRDefault="003E7172" w:rsidP="003E7172">
      <w:pPr>
        <w:rPr>
          <w:szCs w:val="24"/>
        </w:rPr>
      </w:pPr>
      <w:r w:rsidRPr="003E7172">
        <w:rPr>
          <w:szCs w:val="24"/>
        </w:rPr>
        <w:t xml:space="preserve">   A. Traditional  </w:t>
      </w:r>
    </w:p>
    <w:p w14:paraId="2B0E54E9" w14:textId="77777777" w:rsidR="003E7172" w:rsidRPr="003E7172" w:rsidRDefault="003E7172" w:rsidP="003E7172">
      <w:pPr>
        <w:rPr>
          <w:szCs w:val="24"/>
        </w:rPr>
      </w:pPr>
      <w:r w:rsidRPr="003E7172">
        <w:rPr>
          <w:szCs w:val="24"/>
        </w:rPr>
        <w:t xml:space="preserve">   B. Medical  </w:t>
      </w:r>
    </w:p>
    <w:p w14:paraId="5FDC33A7" w14:textId="77777777" w:rsidR="003E7172" w:rsidRPr="003E7172" w:rsidRDefault="003E7172" w:rsidP="003E7172">
      <w:pPr>
        <w:rPr>
          <w:szCs w:val="24"/>
        </w:rPr>
      </w:pPr>
      <w:r w:rsidRPr="003E7172">
        <w:rPr>
          <w:szCs w:val="24"/>
        </w:rPr>
        <w:t xml:space="preserve">   C. Surgical  </w:t>
      </w:r>
    </w:p>
    <w:p w14:paraId="1DB672AC" w14:textId="77777777" w:rsidR="003E7172" w:rsidRPr="003E7172" w:rsidRDefault="003E7172" w:rsidP="003E7172">
      <w:pPr>
        <w:rPr>
          <w:szCs w:val="24"/>
        </w:rPr>
      </w:pPr>
      <w:r w:rsidRPr="003E7172">
        <w:rPr>
          <w:szCs w:val="24"/>
        </w:rPr>
        <w:t xml:space="preserve">   D. None of the above.</w:t>
      </w:r>
    </w:p>
    <w:p w14:paraId="7B5A04A0" w14:textId="77777777" w:rsidR="003E7172" w:rsidRPr="003E7172" w:rsidRDefault="003E7172" w:rsidP="003E7172">
      <w:pPr>
        <w:rPr>
          <w:szCs w:val="24"/>
        </w:rPr>
      </w:pPr>
    </w:p>
    <w:p w14:paraId="47706DA7" w14:textId="77777777" w:rsidR="003E7172" w:rsidRPr="003E7172" w:rsidRDefault="003E7172" w:rsidP="003E7172">
      <w:pPr>
        <w:rPr>
          <w:szCs w:val="24"/>
        </w:rPr>
      </w:pPr>
      <w:r w:rsidRPr="003E7172">
        <w:rPr>
          <w:szCs w:val="24"/>
        </w:rPr>
        <w:t xml:space="preserve">2. A developing child in the womb is called a  </w:t>
      </w:r>
    </w:p>
    <w:p w14:paraId="3F2B7F80" w14:textId="77777777" w:rsidR="003E7172" w:rsidRPr="003E7172" w:rsidRDefault="003E7172" w:rsidP="003E7172">
      <w:pPr>
        <w:rPr>
          <w:szCs w:val="24"/>
        </w:rPr>
      </w:pPr>
      <w:r w:rsidRPr="003E7172">
        <w:rPr>
          <w:szCs w:val="24"/>
        </w:rPr>
        <w:t xml:space="preserve">   A. Baby  </w:t>
      </w:r>
    </w:p>
    <w:p w14:paraId="02C7378E" w14:textId="77777777" w:rsidR="003E7172" w:rsidRPr="003E7172" w:rsidRDefault="003E7172" w:rsidP="003E7172">
      <w:pPr>
        <w:rPr>
          <w:szCs w:val="24"/>
        </w:rPr>
      </w:pPr>
      <w:r w:rsidRPr="003E7172">
        <w:rPr>
          <w:szCs w:val="24"/>
        </w:rPr>
        <w:t xml:space="preserve">   B. </w:t>
      </w:r>
      <w:proofErr w:type="spellStart"/>
      <w:r w:rsidRPr="003E7172">
        <w:rPr>
          <w:szCs w:val="24"/>
        </w:rPr>
        <w:t>Foetus</w:t>
      </w:r>
      <w:proofErr w:type="spellEnd"/>
      <w:r w:rsidRPr="003E7172">
        <w:rPr>
          <w:szCs w:val="24"/>
        </w:rPr>
        <w:t xml:space="preserve">  </w:t>
      </w:r>
    </w:p>
    <w:p w14:paraId="2FAB0533" w14:textId="77777777" w:rsidR="003E7172" w:rsidRPr="003E7172" w:rsidRDefault="003E7172" w:rsidP="003E7172">
      <w:pPr>
        <w:rPr>
          <w:szCs w:val="24"/>
        </w:rPr>
      </w:pPr>
      <w:r w:rsidRPr="003E7172">
        <w:rPr>
          <w:szCs w:val="24"/>
        </w:rPr>
        <w:t xml:space="preserve">   C. Zygote  </w:t>
      </w:r>
    </w:p>
    <w:p w14:paraId="4EF33B5D" w14:textId="77777777" w:rsidR="003E7172" w:rsidRPr="003E7172" w:rsidRDefault="003E7172" w:rsidP="003E7172">
      <w:pPr>
        <w:rPr>
          <w:szCs w:val="24"/>
        </w:rPr>
      </w:pPr>
      <w:r w:rsidRPr="003E7172">
        <w:rPr>
          <w:szCs w:val="24"/>
        </w:rPr>
        <w:t xml:space="preserve">   D. None of the above.</w:t>
      </w:r>
    </w:p>
    <w:p w14:paraId="6439345A" w14:textId="77777777" w:rsidR="003E7172" w:rsidRPr="003E7172" w:rsidRDefault="003E7172" w:rsidP="003E7172">
      <w:pPr>
        <w:rPr>
          <w:szCs w:val="24"/>
        </w:rPr>
      </w:pPr>
    </w:p>
    <w:p w14:paraId="019A4B2C" w14:textId="77777777" w:rsidR="003E7172" w:rsidRPr="003E7172" w:rsidRDefault="003E7172" w:rsidP="003E7172">
      <w:pPr>
        <w:rPr>
          <w:szCs w:val="24"/>
        </w:rPr>
      </w:pPr>
      <w:r w:rsidRPr="003E7172">
        <w:rPr>
          <w:szCs w:val="24"/>
        </w:rPr>
        <w:t xml:space="preserve">3. Which of the following is not a way to prevent abortion?  </w:t>
      </w:r>
    </w:p>
    <w:p w14:paraId="17428EBC" w14:textId="77777777" w:rsidR="003E7172" w:rsidRPr="003E7172" w:rsidRDefault="003E7172" w:rsidP="003E7172">
      <w:pPr>
        <w:rPr>
          <w:szCs w:val="24"/>
        </w:rPr>
      </w:pPr>
      <w:r w:rsidRPr="003E7172">
        <w:rPr>
          <w:szCs w:val="24"/>
        </w:rPr>
        <w:t xml:space="preserve">   A. Living a reckless life  </w:t>
      </w:r>
    </w:p>
    <w:p w14:paraId="6F6A7B2B" w14:textId="77777777" w:rsidR="003E7172" w:rsidRPr="003E7172" w:rsidRDefault="003E7172" w:rsidP="003E7172">
      <w:pPr>
        <w:rPr>
          <w:szCs w:val="24"/>
        </w:rPr>
      </w:pPr>
      <w:r w:rsidRPr="003E7172">
        <w:rPr>
          <w:szCs w:val="24"/>
        </w:rPr>
        <w:t xml:space="preserve">   B. Abstinence  </w:t>
      </w:r>
    </w:p>
    <w:p w14:paraId="630400CA" w14:textId="77777777" w:rsidR="003E7172" w:rsidRPr="003E7172" w:rsidRDefault="003E7172" w:rsidP="003E7172">
      <w:pPr>
        <w:rPr>
          <w:szCs w:val="24"/>
        </w:rPr>
      </w:pPr>
      <w:r w:rsidRPr="003E7172">
        <w:rPr>
          <w:szCs w:val="24"/>
        </w:rPr>
        <w:t xml:space="preserve">   C. Safe sex  </w:t>
      </w:r>
    </w:p>
    <w:p w14:paraId="2B9F37A6" w14:textId="77777777" w:rsidR="003E7172" w:rsidRPr="003E7172" w:rsidRDefault="003E7172" w:rsidP="003E7172">
      <w:pPr>
        <w:rPr>
          <w:szCs w:val="24"/>
        </w:rPr>
      </w:pPr>
      <w:r w:rsidRPr="003E7172">
        <w:rPr>
          <w:szCs w:val="24"/>
        </w:rPr>
        <w:t xml:space="preserve">   D. None of the above.</w:t>
      </w:r>
    </w:p>
    <w:p w14:paraId="1626B539" w14:textId="77777777" w:rsidR="003E7172" w:rsidRPr="003E7172" w:rsidRDefault="003E7172" w:rsidP="003E7172">
      <w:pPr>
        <w:rPr>
          <w:szCs w:val="24"/>
        </w:rPr>
      </w:pPr>
    </w:p>
    <w:p w14:paraId="6602FDFB" w14:textId="77777777" w:rsidR="003E7172" w:rsidRPr="003E7172" w:rsidRDefault="003E7172" w:rsidP="003E7172">
      <w:pPr>
        <w:rPr>
          <w:szCs w:val="24"/>
        </w:rPr>
      </w:pPr>
      <w:r w:rsidRPr="003E7172">
        <w:rPr>
          <w:szCs w:val="24"/>
        </w:rPr>
        <w:t xml:space="preserve">4. Where does the </w:t>
      </w:r>
      <w:proofErr w:type="spellStart"/>
      <w:r w:rsidRPr="003E7172">
        <w:rPr>
          <w:szCs w:val="24"/>
        </w:rPr>
        <w:t>foetus</w:t>
      </w:r>
      <w:proofErr w:type="spellEnd"/>
      <w:r w:rsidRPr="003E7172">
        <w:rPr>
          <w:szCs w:val="24"/>
        </w:rPr>
        <w:t xml:space="preserve"> develop?  </w:t>
      </w:r>
    </w:p>
    <w:p w14:paraId="1BD681D1" w14:textId="77777777" w:rsidR="003E7172" w:rsidRPr="003E7172" w:rsidRDefault="003E7172" w:rsidP="003E7172">
      <w:pPr>
        <w:rPr>
          <w:szCs w:val="24"/>
        </w:rPr>
      </w:pPr>
      <w:r w:rsidRPr="003E7172">
        <w:rPr>
          <w:szCs w:val="24"/>
        </w:rPr>
        <w:t xml:space="preserve">   A. Fallopian tube  </w:t>
      </w:r>
    </w:p>
    <w:p w14:paraId="0F3EFD87" w14:textId="77777777" w:rsidR="003E7172" w:rsidRPr="003E7172" w:rsidRDefault="003E7172" w:rsidP="003E7172">
      <w:pPr>
        <w:rPr>
          <w:szCs w:val="24"/>
        </w:rPr>
      </w:pPr>
      <w:r w:rsidRPr="003E7172">
        <w:rPr>
          <w:szCs w:val="24"/>
        </w:rPr>
        <w:t xml:space="preserve">   B. Uterus  </w:t>
      </w:r>
    </w:p>
    <w:p w14:paraId="7E90EC45" w14:textId="77777777" w:rsidR="003E7172" w:rsidRPr="003E7172" w:rsidRDefault="003E7172" w:rsidP="003E7172">
      <w:pPr>
        <w:rPr>
          <w:szCs w:val="24"/>
        </w:rPr>
      </w:pPr>
      <w:r w:rsidRPr="003E7172">
        <w:rPr>
          <w:szCs w:val="24"/>
        </w:rPr>
        <w:t xml:space="preserve">   C. Vagina  </w:t>
      </w:r>
    </w:p>
    <w:p w14:paraId="18C5172B" w14:textId="77777777" w:rsidR="003E7172" w:rsidRPr="003E7172" w:rsidRDefault="003E7172" w:rsidP="003E7172">
      <w:pPr>
        <w:rPr>
          <w:szCs w:val="24"/>
        </w:rPr>
      </w:pPr>
      <w:r w:rsidRPr="003E7172">
        <w:rPr>
          <w:szCs w:val="24"/>
        </w:rPr>
        <w:t xml:space="preserve">   D. None of the above.</w:t>
      </w:r>
    </w:p>
    <w:p w14:paraId="5C168916" w14:textId="77777777" w:rsidR="003E7172" w:rsidRPr="003E7172" w:rsidRDefault="003E7172" w:rsidP="003E7172">
      <w:pPr>
        <w:rPr>
          <w:szCs w:val="24"/>
        </w:rPr>
      </w:pPr>
    </w:p>
    <w:p w14:paraId="6796013C" w14:textId="77777777" w:rsidR="003E7172" w:rsidRPr="003E7172" w:rsidRDefault="003E7172" w:rsidP="003E7172">
      <w:pPr>
        <w:rPr>
          <w:szCs w:val="24"/>
        </w:rPr>
      </w:pPr>
      <w:r w:rsidRPr="003E7172">
        <w:rPr>
          <w:szCs w:val="24"/>
        </w:rPr>
        <w:t xml:space="preserve">5. A person who constantly performs illegal abortions is called  </w:t>
      </w:r>
    </w:p>
    <w:p w14:paraId="00BA3863" w14:textId="77777777" w:rsidR="003E7172" w:rsidRPr="003E7172" w:rsidRDefault="003E7172" w:rsidP="003E7172">
      <w:pPr>
        <w:rPr>
          <w:szCs w:val="24"/>
        </w:rPr>
      </w:pPr>
      <w:r w:rsidRPr="003E7172">
        <w:rPr>
          <w:szCs w:val="24"/>
        </w:rPr>
        <w:t xml:space="preserve">   A. Oncologist  </w:t>
      </w:r>
    </w:p>
    <w:p w14:paraId="0311DC6D" w14:textId="77777777" w:rsidR="003E7172" w:rsidRPr="003E7172" w:rsidRDefault="003E7172" w:rsidP="003E7172">
      <w:pPr>
        <w:rPr>
          <w:szCs w:val="24"/>
        </w:rPr>
      </w:pPr>
      <w:r w:rsidRPr="003E7172">
        <w:rPr>
          <w:szCs w:val="24"/>
        </w:rPr>
        <w:t xml:space="preserve">   B. Therapist  </w:t>
      </w:r>
    </w:p>
    <w:p w14:paraId="5F41E663" w14:textId="77777777" w:rsidR="003E7172" w:rsidRPr="003E7172" w:rsidRDefault="003E7172" w:rsidP="003E7172">
      <w:pPr>
        <w:rPr>
          <w:szCs w:val="24"/>
        </w:rPr>
      </w:pPr>
      <w:r w:rsidRPr="003E7172">
        <w:rPr>
          <w:szCs w:val="24"/>
        </w:rPr>
        <w:t xml:space="preserve">   C. Abortionist  </w:t>
      </w:r>
    </w:p>
    <w:p w14:paraId="7E30506B" w14:textId="77777777" w:rsidR="003E7172" w:rsidRPr="003E7172" w:rsidRDefault="003E7172" w:rsidP="003E7172">
      <w:pPr>
        <w:rPr>
          <w:szCs w:val="24"/>
        </w:rPr>
      </w:pPr>
      <w:r w:rsidRPr="003E7172">
        <w:rPr>
          <w:szCs w:val="24"/>
        </w:rPr>
        <w:t xml:space="preserve">   D. None of the above.</w:t>
      </w:r>
    </w:p>
    <w:p w14:paraId="1E8A1268" w14:textId="77777777" w:rsidR="003E7172" w:rsidRPr="003E7172" w:rsidRDefault="003E7172" w:rsidP="003E7172">
      <w:pPr>
        <w:rPr>
          <w:szCs w:val="24"/>
        </w:rPr>
      </w:pPr>
    </w:p>
    <w:p w14:paraId="027D3345" w14:textId="2BD7DACB" w:rsidR="003E7172" w:rsidRPr="007E5F45" w:rsidRDefault="003E7172" w:rsidP="003E7172">
      <w:pPr>
        <w:rPr>
          <w:b/>
          <w:szCs w:val="24"/>
        </w:rPr>
      </w:pPr>
      <w:r w:rsidRPr="007E5F45">
        <w:rPr>
          <w:b/>
          <w:szCs w:val="24"/>
        </w:rPr>
        <w:t>Theory</w:t>
      </w:r>
    </w:p>
    <w:p w14:paraId="182482B6" w14:textId="77777777" w:rsidR="003E7172" w:rsidRPr="003E7172" w:rsidRDefault="003E7172" w:rsidP="003E7172">
      <w:pPr>
        <w:rPr>
          <w:szCs w:val="24"/>
        </w:rPr>
      </w:pPr>
      <w:r w:rsidRPr="003E7172">
        <w:rPr>
          <w:szCs w:val="24"/>
        </w:rPr>
        <w:t>1. Discuss with reasons whether abortion should be legalized in Nigeria or not.</w:t>
      </w:r>
    </w:p>
    <w:p w14:paraId="1CBF4BD8" w14:textId="4D3DA2A9" w:rsidR="0090355A" w:rsidRPr="003E7172" w:rsidRDefault="003E7172" w:rsidP="003E7172">
      <w:pPr>
        <w:rPr>
          <w:szCs w:val="24"/>
        </w:rPr>
      </w:pPr>
      <w:r w:rsidRPr="003E7172">
        <w:rPr>
          <w:szCs w:val="24"/>
        </w:rPr>
        <w:t>2. What advice would you give to a pregnant teenager based on your knowledge of the topic?</w:t>
      </w:r>
    </w:p>
    <w:p w14:paraId="50961B77" w14:textId="29A8778D" w:rsidR="003E7172" w:rsidRDefault="003E7172" w:rsidP="003E7172">
      <w:pPr>
        <w:rPr>
          <w:b/>
          <w:szCs w:val="24"/>
        </w:rPr>
      </w:pPr>
    </w:p>
    <w:p w14:paraId="3EFF3576" w14:textId="5FB2D684" w:rsidR="003E7172" w:rsidRDefault="003E7172" w:rsidP="003E7172">
      <w:pPr>
        <w:rPr>
          <w:b/>
          <w:szCs w:val="24"/>
        </w:rPr>
      </w:pPr>
    </w:p>
    <w:p w14:paraId="6ADC804F" w14:textId="2833484B" w:rsidR="003E7172" w:rsidRDefault="003E7172" w:rsidP="003E7172">
      <w:pPr>
        <w:rPr>
          <w:b/>
          <w:szCs w:val="24"/>
        </w:rPr>
      </w:pPr>
    </w:p>
    <w:p w14:paraId="526926CF" w14:textId="2702AA91" w:rsidR="003E7172" w:rsidRDefault="003E7172" w:rsidP="003E7172">
      <w:pPr>
        <w:rPr>
          <w:b/>
          <w:szCs w:val="24"/>
        </w:rPr>
      </w:pPr>
    </w:p>
    <w:p w14:paraId="2C564E93" w14:textId="06112556" w:rsidR="003E7172" w:rsidRDefault="003E7172" w:rsidP="003E7172">
      <w:pPr>
        <w:rPr>
          <w:b/>
          <w:szCs w:val="24"/>
        </w:rPr>
      </w:pPr>
    </w:p>
    <w:p w14:paraId="5AD2161A" w14:textId="77777777" w:rsidR="003E7172" w:rsidRPr="005047ED" w:rsidRDefault="003E7172" w:rsidP="003E7172">
      <w:pPr>
        <w:rPr>
          <w:szCs w:val="24"/>
        </w:rPr>
      </w:pPr>
    </w:p>
    <w:p w14:paraId="47D92ADD" w14:textId="760AE2F8" w:rsidR="00900DEF" w:rsidRPr="00900DEF" w:rsidRDefault="00900DEF" w:rsidP="00900DEF">
      <w:pPr>
        <w:rPr>
          <w:b/>
          <w:szCs w:val="24"/>
        </w:rPr>
      </w:pPr>
      <w:r w:rsidRPr="00900DEF">
        <w:rPr>
          <w:b/>
          <w:szCs w:val="24"/>
        </w:rPr>
        <w:t>WEEK FOUR</w:t>
      </w:r>
    </w:p>
    <w:p w14:paraId="714E2E5C" w14:textId="77777777" w:rsidR="00900DEF" w:rsidRPr="00900DEF" w:rsidRDefault="00900DEF" w:rsidP="00900DEF">
      <w:pPr>
        <w:rPr>
          <w:b/>
          <w:szCs w:val="24"/>
        </w:rPr>
      </w:pPr>
    </w:p>
    <w:p w14:paraId="5F556399" w14:textId="0B14B5AB" w:rsidR="00900DEF" w:rsidRPr="00900DEF" w:rsidRDefault="00900DEF" w:rsidP="00900DEF">
      <w:pPr>
        <w:rPr>
          <w:b/>
          <w:szCs w:val="24"/>
        </w:rPr>
      </w:pPr>
      <w:r w:rsidRPr="00900DEF">
        <w:rPr>
          <w:b/>
          <w:szCs w:val="24"/>
        </w:rPr>
        <w:t>TOPIC: ELEMENTS, COMPOUNDS, AND ATOMIC STRUCTURE</w:t>
      </w:r>
    </w:p>
    <w:p w14:paraId="69DADF3D" w14:textId="77777777" w:rsidR="00900DEF" w:rsidRPr="007E5F45" w:rsidRDefault="00900DEF" w:rsidP="00900DEF">
      <w:pPr>
        <w:rPr>
          <w:b/>
          <w:szCs w:val="24"/>
        </w:rPr>
      </w:pPr>
    </w:p>
    <w:p w14:paraId="0CB30E44" w14:textId="6773B1F1" w:rsidR="00900DEF" w:rsidRPr="007E5F45" w:rsidRDefault="00900DEF" w:rsidP="00900DEF">
      <w:pPr>
        <w:rPr>
          <w:b/>
          <w:szCs w:val="24"/>
        </w:rPr>
      </w:pPr>
      <w:r w:rsidRPr="007E5F45">
        <w:rPr>
          <w:b/>
          <w:szCs w:val="24"/>
        </w:rPr>
        <w:t>Content</w:t>
      </w:r>
    </w:p>
    <w:p w14:paraId="4C36F7C8" w14:textId="77777777" w:rsidR="00900DEF" w:rsidRPr="007E5F45" w:rsidRDefault="00900DEF" w:rsidP="00900DEF">
      <w:pPr>
        <w:rPr>
          <w:b/>
          <w:szCs w:val="24"/>
        </w:rPr>
      </w:pPr>
    </w:p>
    <w:p w14:paraId="0937B47E" w14:textId="7C43E7BD" w:rsidR="00900DEF" w:rsidRPr="00900DEF" w:rsidRDefault="00900DEF" w:rsidP="00900DEF">
      <w:pPr>
        <w:rPr>
          <w:b/>
          <w:szCs w:val="24"/>
        </w:rPr>
      </w:pPr>
      <w:r w:rsidRPr="00900DEF">
        <w:rPr>
          <w:b/>
          <w:szCs w:val="24"/>
        </w:rPr>
        <w:t>Element</w:t>
      </w:r>
    </w:p>
    <w:p w14:paraId="39140816" w14:textId="77777777" w:rsidR="00900DEF" w:rsidRPr="00900DEF" w:rsidRDefault="00900DEF" w:rsidP="00900DEF">
      <w:pPr>
        <w:rPr>
          <w:szCs w:val="24"/>
        </w:rPr>
      </w:pPr>
      <w:r w:rsidRPr="00900DEF">
        <w:rPr>
          <w:szCs w:val="24"/>
        </w:rPr>
        <w:t>An element is a fundamental substance that cannot be further divided into simpler substances. There are over 100 known chemical elements, which can be categorized into metals and non-metals. Metallic elements often end with the letter "M," while non-metal elements may end with various alphabets except "M," with very few exceptions.</w:t>
      </w:r>
    </w:p>
    <w:p w14:paraId="50870451" w14:textId="77777777" w:rsidR="00900DEF" w:rsidRPr="00900DEF" w:rsidRDefault="00900DEF" w:rsidP="00900DEF">
      <w:pPr>
        <w:rPr>
          <w:szCs w:val="24"/>
        </w:rPr>
      </w:pPr>
    </w:p>
    <w:p w14:paraId="0B112200" w14:textId="541E358B" w:rsidR="00900DEF" w:rsidRPr="00900DEF" w:rsidRDefault="00900DEF" w:rsidP="00900DEF">
      <w:pPr>
        <w:rPr>
          <w:b/>
          <w:szCs w:val="24"/>
        </w:rPr>
      </w:pPr>
      <w:r w:rsidRPr="00900DEF">
        <w:rPr>
          <w:b/>
          <w:szCs w:val="24"/>
        </w:rPr>
        <w:t>Compound</w:t>
      </w:r>
    </w:p>
    <w:p w14:paraId="2B521F03" w14:textId="77777777" w:rsidR="00900DEF" w:rsidRPr="00900DEF" w:rsidRDefault="00900DEF" w:rsidP="00900DEF">
      <w:pPr>
        <w:rPr>
          <w:szCs w:val="24"/>
        </w:rPr>
      </w:pPr>
      <w:r w:rsidRPr="00900DEF">
        <w:rPr>
          <w:szCs w:val="24"/>
        </w:rPr>
        <w:t>Chemical compounds are formed when two or more elements combine. There are two main categories of chemical compounds: (a) Binary Compounds and (b) Non-Binary Compounds.</w:t>
      </w:r>
    </w:p>
    <w:p w14:paraId="087C74BC" w14:textId="77777777" w:rsidR="00900DEF" w:rsidRPr="00900DEF" w:rsidRDefault="00900DEF" w:rsidP="00900DEF">
      <w:pPr>
        <w:rPr>
          <w:szCs w:val="24"/>
        </w:rPr>
      </w:pPr>
    </w:p>
    <w:p w14:paraId="209E1E6F" w14:textId="25F90750" w:rsidR="00900DEF" w:rsidRPr="00900DEF" w:rsidRDefault="00900DEF" w:rsidP="00900DEF">
      <w:pPr>
        <w:rPr>
          <w:b/>
          <w:szCs w:val="24"/>
        </w:rPr>
      </w:pPr>
      <w:r w:rsidRPr="00900DEF">
        <w:rPr>
          <w:b/>
          <w:szCs w:val="24"/>
        </w:rPr>
        <w:t>Formula of Binary Compounds</w:t>
      </w:r>
    </w:p>
    <w:p w14:paraId="6D0241A4" w14:textId="77777777" w:rsidR="00900DEF" w:rsidRPr="00900DEF" w:rsidRDefault="00900DEF" w:rsidP="00900DEF">
      <w:pPr>
        <w:rPr>
          <w:szCs w:val="24"/>
        </w:rPr>
      </w:pPr>
      <w:r w:rsidRPr="00900DEF">
        <w:rPr>
          <w:szCs w:val="24"/>
        </w:rPr>
        <w:t>A binary compound is a chemical compound composed of two different elements. The elements in a binary compound are represented using their chemical symbols. For example, sodium chloride (table salt) is represented as NaCl, where Na stands for sodium and Cl stands for chlorine.</w:t>
      </w:r>
    </w:p>
    <w:p w14:paraId="0A9D2F10" w14:textId="77777777" w:rsidR="00900DEF" w:rsidRPr="00900DEF" w:rsidRDefault="00900DEF" w:rsidP="00900DEF">
      <w:pPr>
        <w:rPr>
          <w:szCs w:val="24"/>
        </w:rPr>
      </w:pPr>
    </w:p>
    <w:p w14:paraId="1D27FE6C" w14:textId="5D9A5E87" w:rsidR="00900DEF" w:rsidRPr="00900DEF" w:rsidRDefault="00900DEF" w:rsidP="00900DEF">
      <w:pPr>
        <w:rPr>
          <w:b/>
          <w:szCs w:val="24"/>
        </w:rPr>
      </w:pPr>
      <w:r w:rsidRPr="00900DEF">
        <w:rPr>
          <w:b/>
          <w:szCs w:val="24"/>
        </w:rPr>
        <w:t>Fundamental Particles of Atom</w:t>
      </w:r>
    </w:p>
    <w:p w14:paraId="22583AD8" w14:textId="77777777" w:rsidR="00900DEF" w:rsidRPr="00900DEF" w:rsidRDefault="00900DEF" w:rsidP="00900DEF">
      <w:pPr>
        <w:rPr>
          <w:szCs w:val="24"/>
        </w:rPr>
      </w:pPr>
      <w:r w:rsidRPr="00900DEF">
        <w:rPr>
          <w:szCs w:val="24"/>
        </w:rPr>
        <w:t>Atoms, the basic units of matter, consist of fundamental particles. These particles include protons, neutrons, and electrons. Protons carry a positive charge, neutrons are neutral, and electrons carry a negative charge. The arrangement and interaction of these particles determine the chemical properties of elements and compounds.</w:t>
      </w:r>
    </w:p>
    <w:p w14:paraId="2DD6407E" w14:textId="77777777" w:rsidR="00900DEF" w:rsidRPr="00900DEF" w:rsidRDefault="00900DEF" w:rsidP="00900DEF">
      <w:pPr>
        <w:rPr>
          <w:szCs w:val="24"/>
        </w:rPr>
      </w:pPr>
    </w:p>
    <w:p w14:paraId="44C3A205" w14:textId="15DA083A" w:rsidR="00E31A2D" w:rsidRPr="00900DEF" w:rsidRDefault="00900DEF" w:rsidP="00900DEF">
      <w:pPr>
        <w:rPr>
          <w:szCs w:val="24"/>
        </w:rPr>
      </w:pPr>
      <w:r w:rsidRPr="00900DEF">
        <w:rPr>
          <w:szCs w:val="24"/>
        </w:rPr>
        <w:t>In the study of atomic structure, scientists delve into the behavior and characteristics of these fundamental particles within the atom, leading to a deeper understanding of the elements and compounds that form the basis of our material world.</w:t>
      </w:r>
    </w:p>
    <w:p w14:paraId="687A5C94" w14:textId="393E8CDB" w:rsidR="00900DEF" w:rsidRDefault="00900DEF" w:rsidP="00900DEF">
      <w:pPr>
        <w:rPr>
          <w:b/>
          <w:szCs w:val="24"/>
        </w:rPr>
      </w:pPr>
    </w:p>
    <w:p w14:paraId="2FAE8766" w14:textId="77777777" w:rsidR="00900DEF" w:rsidRPr="005047ED" w:rsidRDefault="00900DEF" w:rsidP="00900DEF">
      <w:pPr>
        <w:rPr>
          <w:szCs w:val="24"/>
        </w:rPr>
      </w:pPr>
    </w:p>
    <w:tbl>
      <w:tblPr>
        <w:tblStyle w:val="TableGrid"/>
        <w:tblW w:w="9584" w:type="dxa"/>
        <w:tblLook w:val="04A0" w:firstRow="1" w:lastRow="0" w:firstColumn="1" w:lastColumn="0" w:noHBand="0" w:noVBand="1"/>
      </w:tblPr>
      <w:tblGrid>
        <w:gridCol w:w="4792"/>
        <w:gridCol w:w="4792"/>
      </w:tblGrid>
      <w:tr w:rsidR="00E14603" w:rsidRPr="005047ED" w14:paraId="3AC07E8C" w14:textId="77777777" w:rsidTr="00E31A2D">
        <w:trPr>
          <w:trHeight w:val="215"/>
        </w:trPr>
        <w:tc>
          <w:tcPr>
            <w:tcW w:w="4792" w:type="dxa"/>
          </w:tcPr>
          <w:p w14:paraId="202B7322" w14:textId="77777777" w:rsidR="00E14603" w:rsidRPr="005047ED" w:rsidRDefault="00E14603" w:rsidP="001A13C4">
            <w:pPr>
              <w:rPr>
                <w:szCs w:val="24"/>
              </w:rPr>
            </w:pPr>
            <w:r w:rsidRPr="005047ED">
              <w:rPr>
                <w:b/>
                <w:szCs w:val="24"/>
              </w:rPr>
              <w:t>BINARY COMPOUNDS</w:t>
            </w:r>
          </w:p>
        </w:tc>
        <w:tc>
          <w:tcPr>
            <w:tcW w:w="4792" w:type="dxa"/>
          </w:tcPr>
          <w:p w14:paraId="3DECA69C" w14:textId="77777777" w:rsidR="00E14603" w:rsidRPr="005047ED" w:rsidRDefault="00E14603" w:rsidP="00E31A2D">
            <w:pPr>
              <w:rPr>
                <w:szCs w:val="24"/>
              </w:rPr>
            </w:pPr>
            <w:r w:rsidRPr="005047ED">
              <w:rPr>
                <w:b/>
                <w:szCs w:val="24"/>
              </w:rPr>
              <w:t>NON-</w:t>
            </w:r>
            <w:proofErr w:type="gramStart"/>
            <w:r w:rsidRPr="005047ED">
              <w:rPr>
                <w:b/>
                <w:szCs w:val="24"/>
              </w:rPr>
              <w:t>BINARY  COMPOUNDS</w:t>
            </w:r>
            <w:proofErr w:type="gramEnd"/>
          </w:p>
        </w:tc>
      </w:tr>
      <w:tr w:rsidR="00E14603" w:rsidRPr="005047ED" w14:paraId="57E99331" w14:textId="77777777" w:rsidTr="00E14603">
        <w:trPr>
          <w:trHeight w:val="354"/>
        </w:trPr>
        <w:tc>
          <w:tcPr>
            <w:tcW w:w="4792" w:type="dxa"/>
          </w:tcPr>
          <w:p w14:paraId="05C38C77" w14:textId="77777777" w:rsidR="00E14603" w:rsidRPr="005047ED" w:rsidRDefault="00E14603" w:rsidP="001A13C4">
            <w:pPr>
              <w:rPr>
                <w:szCs w:val="24"/>
              </w:rPr>
            </w:pPr>
            <w:r w:rsidRPr="005047ED">
              <w:rPr>
                <w:szCs w:val="24"/>
              </w:rPr>
              <w:t>Their names end with-ide</w:t>
            </w:r>
          </w:p>
        </w:tc>
        <w:tc>
          <w:tcPr>
            <w:tcW w:w="4792" w:type="dxa"/>
          </w:tcPr>
          <w:p w14:paraId="39F06F46" w14:textId="77777777" w:rsidR="00E14603" w:rsidRPr="005047ED" w:rsidRDefault="00E14603" w:rsidP="001A13C4">
            <w:pPr>
              <w:rPr>
                <w:szCs w:val="24"/>
              </w:rPr>
            </w:pPr>
            <w:r w:rsidRPr="005047ED">
              <w:rPr>
                <w:szCs w:val="24"/>
              </w:rPr>
              <w:t>Their names often end with-ate</w:t>
            </w:r>
          </w:p>
        </w:tc>
      </w:tr>
      <w:tr w:rsidR="00E14603" w:rsidRPr="005047ED" w14:paraId="35D1F87F" w14:textId="77777777" w:rsidTr="00E14603">
        <w:trPr>
          <w:trHeight w:val="354"/>
        </w:trPr>
        <w:tc>
          <w:tcPr>
            <w:tcW w:w="4792" w:type="dxa"/>
          </w:tcPr>
          <w:p w14:paraId="36C09292" w14:textId="77777777" w:rsidR="00E14603" w:rsidRPr="005047ED" w:rsidRDefault="00E14603" w:rsidP="001A13C4">
            <w:pPr>
              <w:rPr>
                <w:szCs w:val="24"/>
              </w:rPr>
            </w:pPr>
            <w:r w:rsidRPr="005047ED">
              <w:rPr>
                <w:szCs w:val="24"/>
              </w:rPr>
              <w:t>They are made of only two elements</w:t>
            </w:r>
          </w:p>
        </w:tc>
        <w:tc>
          <w:tcPr>
            <w:tcW w:w="4792" w:type="dxa"/>
          </w:tcPr>
          <w:p w14:paraId="14C3C7BA" w14:textId="77777777" w:rsidR="00E14603" w:rsidRPr="005047ED" w:rsidRDefault="00E14603" w:rsidP="001A13C4">
            <w:pPr>
              <w:rPr>
                <w:szCs w:val="24"/>
              </w:rPr>
            </w:pPr>
            <w:r w:rsidRPr="005047ED">
              <w:rPr>
                <w:szCs w:val="24"/>
              </w:rPr>
              <w:t>They are made of 3 or more elements</w:t>
            </w:r>
          </w:p>
        </w:tc>
      </w:tr>
    </w:tbl>
    <w:p w14:paraId="5336F661" w14:textId="77777777" w:rsidR="006777B3" w:rsidRPr="005047ED" w:rsidRDefault="006777B3" w:rsidP="001A13C4">
      <w:pPr>
        <w:rPr>
          <w:szCs w:val="24"/>
        </w:rPr>
      </w:pPr>
    </w:p>
    <w:p w14:paraId="51716171" w14:textId="5E7C2641" w:rsidR="00660EB0" w:rsidRPr="00660EB0" w:rsidRDefault="00660EB0" w:rsidP="00660EB0">
      <w:pPr>
        <w:rPr>
          <w:b/>
          <w:szCs w:val="24"/>
        </w:rPr>
      </w:pPr>
      <w:r w:rsidRPr="00660EB0">
        <w:rPr>
          <w:b/>
          <w:szCs w:val="24"/>
        </w:rPr>
        <w:t>Examples of Elements and Symbols</w:t>
      </w:r>
    </w:p>
    <w:p w14:paraId="05B40F56" w14:textId="77777777" w:rsidR="00660EB0" w:rsidRPr="00660EB0" w:rsidRDefault="00660EB0" w:rsidP="00660EB0">
      <w:pPr>
        <w:rPr>
          <w:b/>
          <w:szCs w:val="24"/>
        </w:rPr>
      </w:pPr>
    </w:p>
    <w:p w14:paraId="67BCFD34" w14:textId="77777777" w:rsidR="00660EB0" w:rsidRPr="00660EB0" w:rsidRDefault="00660EB0" w:rsidP="00660EB0">
      <w:pPr>
        <w:rPr>
          <w:szCs w:val="24"/>
        </w:rPr>
      </w:pPr>
      <w:r w:rsidRPr="00660EB0">
        <w:rPr>
          <w:szCs w:val="24"/>
        </w:rPr>
        <w:t>- Hydrogen: H</w:t>
      </w:r>
    </w:p>
    <w:p w14:paraId="584A9F1D" w14:textId="77777777" w:rsidR="00660EB0" w:rsidRPr="00660EB0" w:rsidRDefault="00660EB0" w:rsidP="00660EB0">
      <w:pPr>
        <w:rPr>
          <w:szCs w:val="24"/>
        </w:rPr>
      </w:pPr>
      <w:r w:rsidRPr="00660EB0">
        <w:rPr>
          <w:szCs w:val="24"/>
        </w:rPr>
        <w:t>- Helium: He</w:t>
      </w:r>
    </w:p>
    <w:p w14:paraId="41C6F29A" w14:textId="77777777" w:rsidR="00660EB0" w:rsidRPr="00660EB0" w:rsidRDefault="00660EB0" w:rsidP="00660EB0">
      <w:pPr>
        <w:rPr>
          <w:szCs w:val="24"/>
        </w:rPr>
      </w:pPr>
      <w:r w:rsidRPr="00660EB0">
        <w:rPr>
          <w:szCs w:val="24"/>
        </w:rPr>
        <w:t>- Lithium: Li</w:t>
      </w:r>
    </w:p>
    <w:p w14:paraId="0855DA56" w14:textId="77777777" w:rsidR="00660EB0" w:rsidRPr="00660EB0" w:rsidRDefault="00660EB0" w:rsidP="00660EB0">
      <w:pPr>
        <w:rPr>
          <w:szCs w:val="24"/>
        </w:rPr>
      </w:pPr>
      <w:r w:rsidRPr="00660EB0">
        <w:rPr>
          <w:szCs w:val="24"/>
        </w:rPr>
        <w:t xml:space="preserve">- </w:t>
      </w:r>
      <w:proofErr w:type="spellStart"/>
      <w:r w:rsidRPr="00660EB0">
        <w:rPr>
          <w:szCs w:val="24"/>
        </w:rPr>
        <w:t>Berilium</w:t>
      </w:r>
      <w:proofErr w:type="spellEnd"/>
      <w:r w:rsidRPr="00660EB0">
        <w:rPr>
          <w:szCs w:val="24"/>
        </w:rPr>
        <w:t>: Be</w:t>
      </w:r>
    </w:p>
    <w:p w14:paraId="60A5C74B" w14:textId="77777777" w:rsidR="00660EB0" w:rsidRPr="00660EB0" w:rsidRDefault="00660EB0" w:rsidP="00660EB0">
      <w:pPr>
        <w:rPr>
          <w:szCs w:val="24"/>
        </w:rPr>
      </w:pPr>
      <w:r w:rsidRPr="00660EB0">
        <w:rPr>
          <w:szCs w:val="24"/>
        </w:rPr>
        <w:t>- Boron: B</w:t>
      </w:r>
    </w:p>
    <w:p w14:paraId="52DB6EF9" w14:textId="77777777" w:rsidR="00660EB0" w:rsidRPr="00660EB0" w:rsidRDefault="00660EB0" w:rsidP="00660EB0">
      <w:pPr>
        <w:rPr>
          <w:szCs w:val="24"/>
        </w:rPr>
      </w:pPr>
      <w:r w:rsidRPr="00660EB0">
        <w:rPr>
          <w:szCs w:val="24"/>
        </w:rPr>
        <w:t>- Carbon: C</w:t>
      </w:r>
    </w:p>
    <w:p w14:paraId="473D216B" w14:textId="77777777" w:rsidR="00660EB0" w:rsidRPr="00660EB0" w:rsidRDefault="00660EB0" w:rsidP="00660EB0">
      <w:pPr>
        <w:rPr>
          <w:szCs w:val="24"/>
        </w:rPr>
      </w:pPr>
      <w:r w:rsidRPr="00660EB0">
        <w:rPr>
          <w:szCs w:val="24"/>
        </w:rPr>
        <w:t>- Nitrogen: N</w:t>
      </w:r>
    </w:p>
    <w:p w14:paraId="0F37F358" w14:textId="77777777" w:rsidR="00660EB0" w:rsidRPr="00660EB0" w:rsidRDefault="00660EB0" w:rsidP="00660EB0">
      <w:pPr>
        <w:rPr>
          <w:szCs w:val="24"/>
        </w:rPr>
      </w:pPr>
      <w:r w:rsidRPr="00660EB0">
        <w:rPr>
          <w:szCs w:val="24"/>
        </w:rPr>
        <w:t>- Oxygen: O</w:t>
      </w:r>
    </w:p>
    <w:p w14:paraId="707F38E7" w14:textId="77777777" w:rsidR="00660EB0" w:rsidRPr="00660EB0" w:rsidRDefault="00660EB0" w:rsidP="00660EB0">
      <w:pPr>
        <w:rPr>
          <w:szCs w:val="24"/>
        </w:rPr>
      </w:pPr>
      <w:r w:rsidRPr="00660EB0">
        <w:rPr>
          <w:szCs w:val="24"/>
        </w:rPr>
        <w:t xml:space="preserve">- </w:t>
      </w:r>
      <w:proofErr w:type="spellStart"/>
      <w:r w:rsidRPr="00660EB0">
        <w:rPr>
          <w:szCs w:val="24"/>
        </w:rPr>
        <w:t>Flourine</w:t>
      </w:r>
      <w:proofErr w:type="spellEnd"/>
      <w:r w:rsidRPr="00660EB0">
        <w:rPr>
          <w:szCs w:val="24"/>
        </w:rPr>
        <w:t>: F</w:t>
      </w:r>
    </w:p>
    <w:p w14:paraId="5BB6F020" w14:textId="77777777" w:rsidR="00660EB0" w:rsidRPr="00660EB0" w:rsidRDefault="00660EB0" w:rsidP="00660EB0">
      <w:pPr>
        <w:rPr>
          <w:szCs w:val="24"/>
        </w:rPr>
      </w:pPr>
      <w:r w:rsidRPr="00660EB0">
        <w:rPr>
          <w:szCs w:val="24"/>
        </w:rPr>
        <w:t>- Neon: Ne</w:t>
      </w:r>
    </w:p>
    <w:p w14:paraId="1426DF5C" w14:textId="77777777" w:rsidR="00660EB0" w:rsidRPr="00660EB0" w:rsidRDefault="00660EB0" w:rsidP="00660EB0">
      <w:pPr>
        <w:rPr>
          <w:szCs w:val="24"/>
        </w:rPr>
      </w:pPr>
      <w:r w:rsidRPr="00660EB0">
        <w:rPr>
          <w:szCs w:val="24"/>
        </w:rPr>
        <w:t>- Sodium: Na</w:t>
      </w:r>
    </w:p>
    <w:p w14:paraId="325376D5" w14:textId="77777777" w:rsidR="00660EB0" w:rsidRPr="00660EB0" w:rsidRDefault="00660EB0" w:rsidP="00660EB0">
      <w:pPr>
        <w:rPr>
          <w:szCs w:val="24"/>
        </w:rPr>
      </w:pPr>
      <w:r w:rsidRPr="00660EB0">
        <w:rPr>
          <w:szCs w:val="24"/>
        </w:rPr>
        <w:t>- Magnesium: Mg</w:t>
      </w:r>
    </w:p>
    <w:p w14:paraId="47029BE0" w14:textId="77777777" w:rsidR="00660EB0" w:rsidRPr="00660EB0" w:rsidRDefault="00660EB0" w:rsidP="00660EB0">
      <w:pPr>
        <w:rPr>
          <w:szCs w:val="24"/>
        </w:rPr>
      </w:pPr>
      <w:r w:rsidRPr="00660EB0">
        <w:rPr>
          <w:szCs w:val="24"/>
        </w:rPr>
        <w:t xml:space="preserve">- </w:t>
      </w:r>
      <w:proofErr w:type="spellStart"/>
      <w:r w:rsidRPr="00660EB0">
        <w:rPr>
          <w:szCs w:val="24"/>
        </w:rPr>
        <w:t>Aluminium</w:t>
      </w:r>
      <w:proofErr w:type="spellEnd"/>
      <w:r w:rsidRPr="00660EB0">
        <w:rPr>
          <w:szCs w:val="24"/>
        </w:rPr>
        <w:t>: Al</w:t>
      </w:r>
    </w:p>
    <w:p w14:paraId="4A22B9B0" w14:textId="77777777" w:rsidR="00660EB0" w:rsidRPr="00660EB0" w:rsidRDefault="00660EB0" w:rsidP="00660EB0">
      <w:pPr>
        <w:rPr>
          <w:szCs w:val="24"/>
        </w:rPr>
      </w:pPr>
      <w:r w:rsidRPr="00660EB0">
        <w:rPr>
          <w:szCs w:val="24"/>
        </w:rPr>
        <w:t>- Silicon: Si</w:t>
      </w:r>
    </w:p>
    <w:p w14:paraId="313A828F" w14:textId="77777777" w:rsidR="00660EB0" w:rsidRPr="00660EB0" w:rsidRDefault="00660EB0" w:rsidP="00660EB0">
      <w:pPr>
        <w:rPr>
          <w:szCs w:val="24"/>
        </w:rPr>
      </w:pPr>
      <w:r w:rsidRPr="00660EB0">
        <w:rPr>
          <w:szCs w:val="24"/>
        </w:rPr>
        <w:t>- Phosphorous: P</w:t>
      </w:r>
    </w:p>
    <w:p w14:paraId="2CAF77D3" w14:textId="77777777" w:rsidR="00660EB0" w:rsidRPr="00660EB0" w:rsidRDefault="00660EB0" w:rsidP="00660EB0">
      <w:pPr>
        <w:rPr>
          <w:szCs w:val="24"/>
        </w:rPr>
      </w:pPr>
      <w:r w:rsidRPr="00660EB0">
        <w:rPr>
          <w:szCs w:val="24"/>
        </w:rPr>
        <w:t>- Sulphur: S</w:t>
      </w:r>
    </w:p>
    <w:p w14:paraId="6294A541" w14:textId="77777777" w:rsidR="00660EB0" w:rsidRPr="00660EB0" w:rsidRDefault="00660EB0" w:rsidP="00660EB0">
      <w:pPr>
        <w:rPr>
          <w:szCs w:val="24"/>
        </w:rPr>
      </w:pPr>
      <w:r w:rsidRPr="00660EB0">
        <w:rPr>
          <w:szCs w:val="24"/>
        </w:rPr>
        <w:t>- Chlorine: Cl</w:t>
      </w:r>
    </w:p>
    <w:p w14:paraId="7B949304" w14:textId="77777777" w:rsidR="00660EB0" w:rsidRPr="00660EB0" w:rsidRDefault="00660EB0" w:rsidP="00660EB0">
      <w:pPr>
        <w:rPr>
          <w:szCs w:val="24"/>
        </w:rPr>
      </w:pPr>
      <w:r w:rsidRPr="00660EB0">
        <w:rPr>
          <w:szCs w:val="24"/>
        </w:rPr>
        <w:t xml:space="preserve">- Argon: </w:t>
      </w:r>
      <w:proofErr w:type="spellStart"/>
      <w:r w:rsidRPr="00660EB0">
        <w:rPr>
          <w:szCs w:val="24"/>
        </w:rPr>
        <w:t>Ar</w:t>
      </w:r>
      <w:proofErr w:type="spellEnd"/>
    </w:p>
    <w:p w14:paraId="0DD8E995" w14:textId="77777777" w:rsidR="00660EB0" w:rsidRPr="00660EB0" w:rsidRDefault="00660EB0" w:rsidP="00660EB0">
      <w:pPr>
        <w:rPr>
          <w:szCs w:val="24"/>
        </w:rPr>
      </w:pPr>
      <w:r w:rsidRPr="00660EB0">
        <w:rPr>
          <w:szCs w:val="24"/>
        </w:rPr>
        <w:t>- Potassium: K</w:t>
      </w:r>
    </w:p>
    <w:p w14:paraId="5585A69C" w14:textId="77777777" w:rsidR="00660EB0" w:rsidRPr="00660EB0" w:rsidRDefault="00660EB0" w:rsidP="00660EB0">
      <w:pPr>
        <w:rPr>
          <w:szCs w:val="24"/>
        </w:rPr>
      </w:pPr>
      <w:r w:rsidRPr="00660EB0">
        <w:rPr>
          <w:szCs w:val="24"/>
        </w:rPr>
        <w:t>- Calcium: Ca</w:t>
      </w:r>
    </w:p>
    <w:p w14:paraId="03559255" w14:textId="77777777" w:rsidR="00660EB0" w:rsidRPr="00660EB0" w:rsidRDefault="00660EB0" w:rsidP="00660EB0">
      <w:pPr>
        <w:rPr>
          <w:szCs w:val="24"/>
        </w:rPr>
      </w:pPr>
    </w:p>
    <w:p w14:paraId="708AA267" w14:textId="06A2BA75" w:rsidR="00660EB0" w:rsidRPr="00660EB0" w:rsidRDefault="00660EB0" w:rsidP="00660EB0">
      <w:pPr>
        <w:rPr>
          <w:szCs w:val="24"/>
        </w:rPr>
      </w:pPr>
      <w:r w:rsidRPr="00660EB0">
        <w:rPr>
          <w:szCs w:val="24"/>
        </w:rPr>
        <w:t>Examples of Compounds and Formulas</w:t>
      </w:r>
    </w:p>
    <w:p w14:paraId="118548B9" w14:textId="77777777" w:rsidR="00660EB0" w:rsidRPr="00660EB0" w:rsidRDefault="00660EB0" w:rsidP="00660EB0">
      <w:pPr>
        <w:rPr>
          <w:szCs w:val="24"/>
        </w:rPr>
      </w:pPr>
      <w:r w:rsidRPr="00660EB0">
        <w:rPr>
          <w:szCs w:val="24"/>
        </w:rPr>
        <w:lastRenderedPageBreak/>
        <w:t>- Water: H2O</w:t>
      </w:r>
    </w:p>
    <w:p w14:paraId="4143AC10" w14:textId="77777777" w:rsidR="00660EB0" w:rsidRPr="00660EB0" w:rsidRDefault="00660EB0" w:rsidP="00660EB0">
      <w:pPr>
        <w:rPr>
          <w:szCs w:val="24"/>
        </w:rPr>
      </w:pPr>
      <w:r w:rsidRPr="00660EB0">
        <w:rPr>
          <w:szCs w:val="24"/>
        </w:rPr>
        <w:t>- Sand: SiO2</w:t>
      </w:r>
    </w:p>
    <w:p w14:paraId="5C2CA6E5" w14:textId="77777777" w:rsidR="00660EB0" w:rsidRPr="00660EB0" w:rsidRDefault="00660EB0" w:rsidP="00660EB0">
      <w:pPr>
        <w:rPr>
          <w:szCs w:val="24"/>
        </w:rPr>
      </w:pPr>
      <w:r w:rsidRPr="00660EB0">
        <w:rPr>
          <w:szCs w:val="24"/>
        </w:rPr>
        <w:t>- Chalk: CaCO3</w:t>
      </w:r>
    </w:p>
    <w:p w14:paraId="380B8B2A" w14:textId="77777777" w:rsidR="00660EB0" w:rsidRPr="00660EB0" w:rsidRDefault="00660EB0" w:rsidP="00660EB0">
      <w:pPr>
        <w:rPr>
          <w:szCs w:val="24"/>
        </w:rPr>
      </w:pPr>
      <w:r w:rsidRPr="00660EB0">
        <w:rPr>
          <w:szCs w:val="24"/>
        </w:rPr>
        <w:t xml:space="preserve">- Lime: </w:t>
      </w:r>
      <w:proofErr w:type="spellStart"/>
      <w:r w:rsidRPr="00660EB0">
        <w:rPr>
          <w:szCs w:val="24"/>
        </w:rPr>
        <w:t>CaO</w:t>
      </w:r>
      <w:proofErr w:type="spellEnd"/>
    </w:p>
    <w:p w14:paraId="2DE69A48" w14:textId="77777777" w:rsidR="00660EB0" w:rsidRPr="00660EB0" w:rsidRDefault="00660EB0" w:rsidP="00660EB0">
      <w:pPr>
        <w:rPr>
          <w:szCs w:val="24"/>
        </w:rPr>
      </w:pPr>
    </w:p>
    <w:p w14:paraId="02B995B3" w14:textId="77777777" w:rsidR="00660EB0" w:rsidRPr="00660EB0" w:rsidRDefault="00660EB0" w:rsidP="00660EB0">
      <w:pPr>
        <w:rPr>
          <w:szCs w:val="24"/>
        </w:rPr>
      </w:pPr>
      <w:r w:rsidRPr="00660EB0">
        <w:rPr>
          <w:szCs w:val="24"/>
        </w:rPr>
        <w:t>In chemical compounds, the elements are chemically combined and cannot be easily separated. The ratios of the combination of atoms of these elements in compounds are fixed, unlike in mere mixtures.</w:t>
      </w:r>
    </w:p>
    <w:p w14:paraId="24B0A9D4" w14:textId="77777777" w:rsidR="00660EB0" w:rsidRPr="00660EB0" w:rsidRDefault="00660EB0" w:rsidP="00660EB0">
      <w:pPr>
        <w:rPr>
          <w:szCs w:val="24"/>
        </w:rPr>
      </w:pPr>
    </w:p>
    <w:p w14:paraId="68F837C5" w14:textId="203404A4" w:rsidR="00660EB0" w:rsidRPr="007E5F45" w:rsidRDefault="00660EB0" w:rsidP="00660EB0">
      <w:pPr>
        <w:rPr>
          <w:b/>
          <w:szCs w:val="24"/>
        </w:rPr>
      </w:pPr>
      <w:r w:rsidRPr="007E5F45">
        <w:rPr>
          <w:b/>
          <w:szCs w:val="24"/>
        </w:rPr>
        <w:t>Evaluation</w:t>
      </w:r>
    </w:p>
    <w:p w14:paraId="158077B5" w14:textId="369A8D13" w:rsidR="00660EB0" w:rsidRPr="00660EB0" w:rsidRDefault="00660EB0" w:rsidP="00660EB0">
      <w:pPr>
        <w:rPr>
          <w:szCs w:val="24"/>
        </w:rPr>
      </w:pPr>
      <w:r w:rsidRPr="00660EB0">
        <w:rPr>
          <w:szCs w:val="24"/>
        </w:rPr>
        <w:t>1. Define:</w:t>
      </w:r>
    </w:p>
    <w:p w14:paraId="7C7D06E2" w14:textId="77777777" w:rsidR="00660EB0" w:rsidRPr="00660EB0" w:rsidRDefault="00660EB0" w:rsidP="00660EB0">
      <w:pPr>
        <w:rPr>
          <w:szCs w:val="24"/>
        </w:rPr>
      </w:pPr>
      <w:r w:rsidRPr="00660EB0">
        <w:rPr>
          <w:szCs w:val="24"/>
        </w:rPr>
        <w:t xml:space="preserve">   (a) Element</w:t>
      </w:r>
    </w:p>
    <w:p w14:paraId="637E0BC7" w14:textId="77777777" w:rsidR="00660EB0" w:rsidRPr="00660EB0" w:rsidRDefault="00660EB0" w:rsidP="00660EB0">
      <w:pPr>
        <w:rPr>
          <w:szCs w:val="24"/>
        </w:rPr>
      </w:pPr>
      <w:r w:rsidRPr="00660EB0">
        <w:rPr>
          <w:szCs w:val="24"/>
        </w:rPr>
        <w:t xml:space="preserve">   (b) Compound.</w:t>
      </w:r>
    </w:p>
    <w:p w14:paraId="7596BEE9" w14:textId="77777777" w:rsidR="00660EB0" w:rsidRPr="00660EB0" w:rsidRDefault="00660EB0" w:rsidP="00660EB0">
      <w:pPr>
        <w:rPr>
          <w:szCs w:val="24"/>
        </w:rPr>
      </w:pPr>
    </w:p>
    <w:p w14:paraId="3326E6E2" w14:textId="6F3F4F2F" w:rsidR="00660EB0" w:rsidRPr="00660EB0" w:rsidRDefault="00660EB0" w:rsidP="00660EB0">
      <w:pPr>
        <w:rPr>
          <w:szCs w:val="24"/>
        </w:rPr>
      </w:pPr>
      <w:r w:rsidRPr="00660EB0">
        <w:rPr>
          <w:szCs w:val="24"/>
        </w:rPr>
        <w:t>2. What are binary compounds?</w:t>
      </w:r>
    </w:p>
    <w:p w14:paraId="767437DA" w14:textId="77777777" w:rsidR="00660EB0" w:rsidRPr="00660EB0" w:rsidRDefault="00660EB0" w:rsidP="00660EB0">
      <w:pPr>
        <w:rPr>
          <w:szCs w:val="24"/>
        </w:rPr>
      </w:pPr>
    </w:p>
    <w:p w14:paraId="258B6069" w14:textId="788DD78F" w:rsidR="00E31A2D" w:rsidRPr="00660EB0" w:rsidRDefault="00660EB0" w:rsidP="00660EB0">
      <w:pPr>
        <w:rPr>
          <w:szCs w:val="24"/>
        </w:rPr>
      </w:pPr>
      <w:r w:rsidRPr="00660EB0">
        <w:rPr>
          <w:szCs w:val="24"/>
        </w:rPr>
        <w:t>3. State five examples each of metals and non-metals.</w:t>
      </w:r>
    </w:p>
    <w:p w14:paraId="02B4BAEF" w14:textId="77777777" w:rsidR="00660EB0" w:rsidRPr="00660EB0" w:rsidRDefault="00660EB0" w:rsidP="00660EB0">
      <w:pPr>
        <w:pStyle w:val="ListParagraph"/>
        <w:rPr>
          <w:b/>
          <w:szCs w:val="24"/>
        </w:rPr>
      </w:pPr>
    </w:p>
    <w:p w14:paraId="6EFE5FCD" w14:textId="77777777" w:rsidR="006777B3" w:rsidRPr="005047ED" w:rsidRDefault="006777B3" w:rsidP="001A13C4">
      <w:pPr>
        <w:rPr>
          <w:b/>
          <w:szCs w:val="24"/>
        </w:rPr>
      </w:pPr>
      <w:r w:rsidRPr="005047ED">
        <w:rPr>
          <w:b/>
          <w:szCs w:val="24"/>
        </w:rPr>
        <w:t>FORMULAE OF BINARY COMPOUNDS</w:t>
      </w:r>
    </w:p>
    <w:p w14:paraId="2FAE3C80" w14:textId="6222D6AF" w:rsidR="006777B3" w:rsidRPr="005047ED" w:rsidRDefault="006777B3" w:rsidP="001A13C4">
      <w:pPr>
        <w:rPr>
          <w:szCs w:val="24"/>
        </w:rPr>
      </w:pPr>
      <w:r w:rsidRPr="005047ED">
        <w:rPr>
          <w:szCs w:val="24"/>
        </w:rPr>
        <w:t>Binary Compounds are compounds of elements only and names ending wit</w:t>
      </w:r>
      <w:r w:rsidR="00347B67" w:rsidRPr="005047ED">
        <w:rPr>
          <w:szCs w:val="24"/>
        </w:rPr>
        <w:t>h-ide.  E.g. Magnesium chloride.</w:t>
      </w:r>
      <w:r w:rsidR="00660EB0">
        <w:rPr>
          <w:szCs w:val="24"/>
        </w:rPr>
        <w:t xml:space="preserve"> </w:t>
      </w:r>
      <w:r w:rsidRPr="005047ED">
        <w:rPr>
          <w:szCs w:val="24"/>
        </w:rPr>
        <w:t>Magnesiu</w:t>
      </w:r>
      <w:r w:rsidR="0090355A" w:rsidRPr="005047ED">
        <w:rPr>
          <w:szCs w:val="24"/>
        </w:rPr>
        <w:t>m Chloride = Magnesium + Chlorine</w:t>
      </w:r>
      <w:r w:rsidR="00EE44C3" w:rsidRPr="005047ED">
        <w:rPr>
          <w:szCs w:val="24"/>
        </w:rPr>
        <w:t>.</w:t>
      </w:r>
    </w:p>
    <w:tbl>
      <w:tblPr>
        <w:tblStyle w:val="TableGrid"/>
        <w:tblW w:w="0" w:type="auto"/>
        <w:tblLook w:val="04A0" w:firstRow="1" w:lastRow="0" w:firstColumn="1" w:lastColumn="0" w:noHBand="0" w:noVBand="1"/>
      </w:tblPr>
      <w:tblGrid>
        <w:gridCol w:w="1915"/>
        <w:gridCol w:w="1915"/>
        <w:gridCol w:w="1915"/>
        <w:gridCol w:w="1915"/>
        <w:gridCol w:w="1916"/>
      </w:tblGrid>
      <w:tr w:rsidR="00E14603" w:rsidRPr="005047ED" w14:paraId="1BE533BB" w14:textId="77777777" w:rsidTr="00E14603">
        <w:tc>
          <w:tcPr>
            <w:tcW w:w="1915" w:type="dxa"/>
          </w:tcPr>
          <w:p w14:paraId="4A53CC3F" w14:textId="77777777" w:rsidR="00E14603" w:rsidRPr="005047ED" w:rsidRDefault="00E14603" w:rsidP="001A13C4">
            <w:pPr>
              <w:rPr>
                <w:szCs w:val="24"/>
              </w:rPr>
            </w:pPr>
            <w:r w:rsidRPr="005047ED">
              <w:rPr>
                <w:b/>
                <w:szCs w:val="24"/>
              </w:rPr>
              <w:t>Elements</w:t>
            </w:r>
          </w:p>
        </w:tc>
        <w:tc>
          <w:tcPr>
            <w:tcW w:w="1915" w:type="dxa"/>
          </w:tcPr>
          <w:p w14:paraId="0BCF6D3F" w14:textId="77777777" w:rsidR="00E14603" w:rsidRPr="005047ED" w:rsidRDefault="00E14603" w:rsidP="001A13C4">
            <w:pPr>
              <w:rPr>
                <w:szCs w:val="24"/>
              </w:rPr>
            </w:pPr>
            <w:r w:rsidRPr="005047ED">
              <w:rPr>
                <w:b/>
                <w:szCs w:val="24"/>
              </w:rPr>
              <w:t>Atomic Electronic Number</w:t>
            </w:r>
          </w:p>
        </w:tc>
        <w:tc>
          <w:tcPr>
            <w:tcW w:w="1915" w:type="dxa"/>
          </w:tcPr>
          <w:p w14:paraId="2F9ED3FE" w14:textId="77777777" w:rsidR="00E14603" w:rsidRPr="005047ED" w:rsidRDefault="00E14603" w:rsidP="001A13C4">
            <w:pPr>
              <w:rPr>
                <w:szCs w:val="24"/>
              </w:rPr>
            </w:pPr>
            <w:r w:rsidRPr="005047ED">
              <w:rPr>
                <w:b/>
                <w:szCs w:val="24"/>
              </w:rPr>
              <w:t>Group Configuration</w:t>
            </w:r>
          </w:p>
        </w:tc>
        <w:tc>
          <w:tcPr>
            <w:tcW w:w="1915" w:type="dxa"/>
          </w:tcPr>
          <w:p w14:paraId="7B378366" w14:textId="77777777" w:rsidR="00E14603" w:rsidRPr="005047ED" w:rsidRDefault="00E14603" w:rsidP="001A13C4">
            <w:pPr>
              <w:rPr>
                <w:szCs w:val="24"/>
              </w:rPr>
            </w:pPr>
            <w:r w:rsidRPr="005047ED">
              <w:rPr>
                <w:b/>
                <w:szCs w:val="24"/>
              </w:rPr>
              <w:t>Valency</w:t>
            </w:r>
          </w:p>
        </w:tc>
        <w:tc>
          <w:tcPr>
            <w:tcW w:w="1916" w:type="dxa"/>
          </w:tcPr>
          <w:p w14:paraId="1BB8CEE0" w14:textId="77777777" w:rsidR="00E14603" w:rsidRPr="005047ED" w:rsidRDefault="00E14603" w:rsidP="001A13C4">
            <w:pPr>
              <w:rPr>
                <w:b/>
                <w:szCs w:val="24"/>
              </w:rPr>
            </w:pPr>
            <w:r w:rsidRPr="005047ED">
              <w:rPr>
                <w:b/>
                <w:szCs w:val="24"/>
              </w:rPr>
              <w:t>Oxidation number</w:t>
            </w:r>
          </w:p>
        </w:tc>
      </w:tr>
      <w:tr w:rsidR="00E14603" w:rsidRPr="005047ED" w14:paraId="5531DAAF" w14:textId="77777777" w:rsidTr="00E14603">
        <w:tc>
          <w:tcPr>
            <w:tcW w:w="1915" w:type="dxa"/>
          </w:tcPr>
          <w:p w14:paraId="42FE43EE" w14:textId="77777777" w:rsidR="00E14603" w:rsidRPr="005047ED" w:rsidRDefault="00E14603" w:rsidP="001A13C4">
            <w:pPr>
              <w:rPr>
                <w:szCs w:val="24"/>
              </w:rPr>
            </w:pPr>
            <w:r w:rsidRPr="005047ED">
              <w:rPr>
                <w:szCs w:val="24"/>
              </w:rPr>
              <w:t>H</w:t>
            </w:r>
          </w:p>
        </w:tc>
        <w:tc>
          <w:tcPr>
            <w:tcW w:w="1915" w:type="dxa"/>
          </w:tcPr>
          <w:p w14:paraId="2F80E7BD" w14:textId="77777777" w:rsidR="00E14603" w:rsidRPr="005047ED" w:rsidRDefault="00E14603" w:rsidP="001A13C4">
            <w:pPr>
              <w:rPr>
                <w:szCs w:val="24"/>
              </w:rPr>
            </w:pPr>
            <w:r w:rsidRPr="005047ED">
              <w:rPr>
                <w:szCs w:val="24"/>
              </w:rPr>
              <w:t>1</w:t>
            </w:r>
          </w:p>
        </w:tc>
        <w:tc>
          <w:tcPr>
            <w:tcW w:w="1915" w:type="dxa"/>
          </w:tcPr>
          <w:p w14:paraId="7F47152C" w14:textId="77777777" w:rsidR="00E14603" w:rsidRPr="005047ED" w:rsidRDefault="00E14603" w:rsidP="001A13C4">
            <w:pPr>
              <w:rPr>
                <w:szCs w:val="24"/>
              </w:rPr>
            </w:pPr>
            <w:r w:rsidRPr="005047ED">
              <w:rPr>
                <w:szCs w:val="24"/>
              </w:rPr>
              <w:t>1</w:t>
            </w:r>
          </w:p>
        </w:tc>
        <w:tc>
          <w:tcPr>
            <w:tcW w:w="1915" w:type="dxa"/>
          </w:tcPr>
          <w:p w14:paraId="65043F2E" w14:textId="77777777" w:rsidR="00E14603" w:rsidRPr="005047ED" w:rsidRDefault="00E14603" w:rsidP="001A13C4">
            <w:pPr>
              <w:rPr>
                <w:szCs w:val="24"/>
              </w:rPr>
            </w:pPr>
            <w:r w:rsidRPr="005047ED">
              <w:rPr>
                <w:szCs w:val="24"/>
              </w:rPr>
              <w:t>1</w:t>
            </w:r>
          </w:p>
        </w:tc>
        <w:tc>
          <w:tcPr>
            <w:tcW w:w="1916" w:type="dxa"/>
          </w:tcPr>
          <w:p w14:paraId="6EF8ADD6" w14:textId="77777777" w:rsidR="00E14603" w:rsidRPr="005047ED" w:rsidRDefault="00E14603" w:rsidP="001A13C4">
            <w:pPr>
              <w:rPr>
                <w:szCs w:val="24"/>
              </w:rPr>
            </w:pPr>
            <w:r w:rsidRPr="005047ED">
              <w:rPr>
                <w:szCs w:val="24"/>
              </w:rPr>
              <w:t>+1</w:t>
            </w:r>
          </w:p>
        </w:tc>
      </w:tr>
      <w:tr w:rsidR="00E14603" w:rsidRPr="005047ED" w14:paraId="371FDE95" w14:textId="77777777" w:rsidTr="00E14603">
        <w:tc>
          <w:tcPr>
            <w:tcW w:w="1915" w:type="dxa"/>
          </w:tcPr>
          <w:p w14:paraId="749F53CC" w14:textId="77777777" w:rsidR="00E14603" w:rsidRPr="005047ED" w:rsidRDefault="00E14603" w:rsidP="001A13C4">
            <w:pPr>
              <w:rPr>
                <w:szCs w:val="24"/>
              </w:rPr>
            </w:pPr>
            <w:r w:rsidRPr="005047ED">
              <w:rPr>
                <w:szCs w:val="24"/>
              </w:rPr>
              <w:t>He</w:t>
            </w:r>
          </w:p>
        </w:tc>
        <w:tc>
          <w:tcPr>
            <w:tcW w:w="1915" w:type="dxa"/>
          </w:tcPr>
          <w:p w14:paraId="1F5EAC5A" w14:textId="77777777" w:rsidR="00E14603" w:rsidRPr="005047ED" w:rsidRDefault="00E14603" w:rsidP="001A13C4">
            <w:pPr>
              <w:rPr>
                <w:szCs w:val="24"/>
              </w:rPr>
            </w:pPr>
            <w:r w:rsidRPr="005047ED">
              <w:rPr>
                <w:szCs w:val="24"/>
              </w:rPr>
              <w:t>2</w:t>
            </w:r>
          </w:p>
        </w:tc>
        <w:tc>
          <w:tcPr>
            <w:tcW w:w="1915" w:type="dxa"/>
          </w:tcPr>
          <w:p w14:paraId="0E06BA43" w14:textId="77777777" w:rsidR="00E14603" w:rsidRPr="005047ED" w:rsidRDefault="00E14603" w:rsidP="001A13C4">
            <w:pPr>
              <w:rPr>
                <w:szCs w:val="24"/>
              </w:rPr>
            </w:pPr>
            <w:r w:rsidRPr="005047ED">
              <w:rPr>
                <w:szCs w:val="24"/>
              </w:rPr>
              <w:t>2</w:t>
            </w:r>
          </w:p>
        </w:tc>
        <w:tc>
          <w:tcPr>
            <w:tcW w:w="1915" w:type="dxa"/>
          </w:tcPr>
          <w:p w14:paraId="33244D58" w14:textId="77777777" w:rsidR="00E14603" w:rsidRPr="005047ED" w:rsidRDefault="00E14603" w:rsidP="001A13C4">
            <w:pPr>
              <w:rPr>
                <w:szCs w:val="24"/>
              </w:rPr>
            </w:pPr>
            <w:r w:rsidRPr="005047ED">
              <w:rPr>
                <w:szCs w:val="24"/>
              </w:rPr>
              <w:t>0</w:t>
            </w:r>
          </w:p>
        </w:tc>
        <w:tc>
          <w:tcPr>
            <w:tcW w:w="1916" w:type="dxa"/>
          </w:tcPr>
          <w:p w14:paraId="12B7FADE" w14:textId="77777777" w:rsidR="00E14603" w:rsidRPr="005047ED" w:rsidRDefault="00E14603" w:rsidP="001A13C4">
            <w:pPr>
              <w:rPr>
                <w:szCs w:val="24"/>
              </w:rPr>
            </w:pPr>
            <w:r w:rsidRPr="005047ED">
              <w:rPr>
                <w:szCs w:val="24"/>
              </w:rPr>
              <w:t>0</w:t>
            </w:r>
          </w:p>
        </w:tc>
      </w:tr>
      <w:tr w:rsidR="00E14603" w:rsidRPr="005047ED" w14:paraId="25E8AF8A" w14:textId="77777777" w:rsidTr="00E14603">
        <w:tc>
          <w:tcPr>
            <w:tcW w:w="1915" w:type="dxa"/>
          </w:tcPr>
          <w:p w14:paraId="5CAABBFD" w14:textId="77777777" w:rsidR="00E14603" w:rsidRPr="005047ED" w:rsidRDefault="00E14603" w:rsidP="001A13C4">
            <w:pPr>
              <w:rPr>
                <w:szCs w:val="24"/>
              </w:rPr>
            </w:pPr>
            <w:r w:rsidRPr="005047ED">
              <w:rPr>
                <w:szCs w:val="24"/>
              </w:rPr>
              <w:t>Li</w:t>
            </w:r>
          </w:p>
        </w:tc>
        <w:tc>
          <w:tcPr>
            <w:tcW w:w="1915" w:type="dxa"/>
          </w:tcPr>
          <w:p w14:paraId="1CFACC27" w14:textId="77777777" w:rsidR="00E14603" w:rsidRPr="005047ED" w:rsidRDefault="00E14603" w:rsidP="001A13C4">
            <w:pPr>
              <w:rPr>
                <w:szCs w:val="24"/>
              </w:rPr>
            </w:pPr>
            <w:r w:rsidRPr="005047ED">
              <w:rPr>
                <w:szCs w:val="24"/>
              </w:rPr>
              <w:t>3</w:t>
            </w:r>
          </w:p>
        </w:tc>
        <w:tc>
          <w:tcPr>
            <w:tcW w:w="1915" w:type="dxa"/>
          </w:tcPr>
          <w:p w14:paraId="5C76B594" w14:textId="77777777" w:rsidR="00E14603" w:rsidRPr="005047ED" w:rsidRDefault="00E14603" w:rsidP="001A13C4">
            <w:pPr>
              <w:rPr>
                <w:szCs w:val="24"/>
              </w:rPr>
            </w:pPr>
            <w:r w:rsidRPr="005047ED">
              <w:rPr>
                <w:szCs w:val="24"/>
              </w:rPr>
              <w:t>2,1</w:t>
            </w:r>
          </w:p>
        </w:tc>
        <w:tc>
          <w:tcPr>
            <w:tcW w:w="1915" w:type="dxa"/>
          </w:tcPr>
          <w:p w14:paraId="5120DE8F" w14:textId="77777777" w:rsidR="00E14603" w:rsidRPr="005047ED" w:rsidRDefault="00E14603" w:rsidP="001A13C4">
            <w:pPr>
              <w:rPr>
                <w:szCs w:val="24"/>
              </w:rPr>
            </w:pPr>
            <w:r w:rsidRPr="005047ED">
              <w:rPr>
                <w:szCs w:val="24"/>
              </w:rPr>
              <w:t>1</w:t>
            </w:r>
          </w:p>
        </w:tc>
        <w:tc>
          <w:tcPr>
            <w:tcW w:w="1916" w:type="dxa"/>
          </w:tcPr>
          <w:p w14:paraId="7506EE16" w14:textId="77777777" w:rsidR="00E14603" w:rsidRPr="005047ED" w:rsidRDefault="00E14603" w:rsidP="001A13C4">
            <w:pPr>
              <w:rPr>
                <w:szCs w:val="24"/>
              </w:rPr>
            </w:pPr>
            <w:r w:rsidRPr="005047ED">
              <w:rPr>
                <w:szCs w:val="24"/>
              </w:rPr>
              <w:t>+1</w:t>
            </w:r>
          </w:p>
        </w:tc>
      </w:tr>
      <w:tr w:rsidR="00E14603" w:rsidRPr="005047ED" w14:paraId="12EE3E7C" w14:textId="77777777" w:rsidTr="00E14603">
        <w:tc>
          <w:tcPr>
            <w:tcW w:w="1915" w:type="dxa"/>
          </w:tcPr>
          <w:p w14:paraId="6AA30A30" w14:textId="77777777" w:rsidR="00E14603" w:rsidRPr="005047ED" w:rsidRDefault="00E14603" w:rsidP="001A13C4">
            <w:pPr>
              <w:rPr>
                <w:szCs w:val="24"/>
              </w:rPr>
            </w:pPr>
            <w:r w:rsidRPr="005047ED">
              <w:rPr>
                <w:szCs w:val="24"/>
              </w:rPr>
              <w:t>Be</w:t>
            </w:r>
          </w:p>
        </w:tc>
        <w:tc>
          <w:tcPr>
            <w:tcW w:w="1915" w:type="dxa"/>
          </w:tcPr>
          <w:p w14:paraId="0BCAB11A" w14:textId="77777777" w:rsidR="00E14603" w:rsidRPr="005047ED" w:rsidRDefault="00E14603" w:rsidP="001A13C4">
            <w:pPr>
              <w:rPr>
                <w:szCs w:val="24"/>
              </w:rPr>
            </w:pPr>
            <w:r w:rsidRPr="005047ED">
              <w:rPr>
                <w:szCs w:val="24"/>
              </w:rPr>
              <w:t>4</w:t>
            </w:r>
          </w:p>
        </w:tc>
        <w:tc>
          <w:tcPr>
            <w:tcW w:w="1915" w:type="dxa"/>
          </w:tcPr>
          <w:p w14:paraId="79F8E7DE" w14:textId="77777777" w:rsidR="00E14603" w:rsidRPr="005047ED" w:rsidRDefault="00E14603" w:rsidP="001A13C4">
            <w:pPr>
              <w:rPr>
                <w:szCs w:val="24"/>
              </w:rPr>
            </w:pPr>
            <w:r w:rsidRPr="005047ED">
              <w:rPr>
                <w:szCs w:val="24"/>
              </w:rPr>
              <w:t>2,2</w:t>
            </w:r>
          </w:p>
        </w:tc>
        <w:tc>
          <w:tcPr>
            <w:tcW w:w="1915" w:type="dxa"/>
          </w:tcPr>
          <w:p w14:paraId="5CE41D0B" w14:textId="77777777" w:rsidR="00E14603" w:rsidRPr="005047ED" w:rsidRDefault="00E14603" w:rsidP="001A13C4">
            <w:pPr>
              <w:rPr>
                <w:szCs w:val="24"/>
              </w:rPr>
            </w:pPr>
            <w:r w:rsidRPr="005047ED">
              <w:rPr>
                <w:szCs w:val="24"/>
              </w:rPr>
              <w:t>2</w:t>
            </w:r>
          </w:p>
        </w:tc>
        <w:tc>
          <w:tcPr>
            <w:tcW w:w="1916" w:type="dxa"/>
          </w:tcPr>
          <w:p w14:paraId="363B1054" w14:textId="77777777" w:rsidR="00E14603" w:rsidRPr="005047ED" w:rsidRDefault="00E14603" w:rsidP="001A13C4">
            <w:pPr>
              <w:rPr>
                <w:szCs w:val="24"/>
              </w:rPr>
            </w:pPr>
            <w:r w:rsidRPr="005047ED">
              <w:rPr>
                <w:szCs w:val="24"/>
              </w:rPr>
              <w:t>+2</w:t>
            </w:r>
          </w:p>
        </w:tc>
      </w:tr>
      <w:tr w:rsidR="00E14603" w:rsidRPr="005047ED" w14:paraId="07A17D46" w14:textId="77777777" w:rsidTr="00E14603">
        <w:tc>
          <w:tcPr>
            <w:tcW w:w="1915" w:type="dxa"/>
          </w:tcPr>
          <w:p w14:paraId="58DFD7F6" w14:textId="77777777" w:rsidR="00E14603" w:rsidRPr="005047ED" w:rsidRDefault="00E14603" w:rsidP="001A13C4">
            <w:pPr>
              <w:rPr>
                <w:szCs w:val="24"/>
              </w:rPr>
            </w:pPr>
            <w:r w:rsidRPr="005047ED">
              <w:rPr>
                <w:szCs w:val="24"/>
              </w:rPr>
              <w:t>B</w:t>
            </w:r>
          </w:p>
        </w:tc>
        <w:tc>
          <w:tcPr>
            <w:tcW w:w="1915" w:type="dxa"/>
          </w:tcPr>
          <w:p w14:paraId="1E6CEC0F" w14:textId="77777777" w:rsidR="00E14603" w:rsidRPr="005047ED" w:rsidRDefault="00E14603" w:rsidP="001A13C4">
            <w:pPr>
              <w:rPr>
                <w:szCs w:val="24"/>
              </w:rPr>
            </w:pPr>
            <w:r w:rsidRPr="005047ED">
              <w:rPr>
                <w:szCs w:val="24"/>
              </w:rPr>
              <w:t>5</w:t>
            </w:r>
          </w:p>
        </w:tc>
        <w:tc>
          <w:tcPr>
            <w:tcW w:w="1915" w:type="dxa"/>
          </w:tcPr>
          <w:p w14:paraId="53A8C04F" w14:textId="77777777" w:rsidR="00E14603" w:rsidRPr="005047ED" w:rsidRDefault="00E14603" w:rsidP="001A13C4">
            <w:pPr>
              <w:rPr>
                <w:szCs w:val="24"/>
              </w:rPr>
            </w:pPr>
            <w:r w:rsidRPr="005047ED">
              <w:rPr>
                <w:szCs w:val="24"/>
              </w:rPr>
              <w:t>2,3</w:t>
            </w:r>
          </w:p>
        </w:tc>
        <w:tc>
          <w:tcPr>
            <w:tcW w:w="1915" w:type="dxa"/>
          </w:tcPr>
          <w:p w14:paraId="0BE66DC5" w14:textId="77777777" w:rsidR="00E14603" w:rsidRPr="005047ED" w:rsidRDefault="00E14603" w:rsidP="001A13C4">
            <w:pPr>
              <w:rPr>
                <w:szCs w:val="24"/>
              </w:rPr>
            </w:pPr>
            <w:r w:rsidRPr="005047ED">
              <w:rPr>
                <w:szCs w:val="24"/>
              </w:rPr>
              <w:t>3</w:t>
            </w:r>
          </w:p>
        </w:tc>
        <w:tc>
          <w:tcPr>
            <w:tcW w:w="1916" w:type="dxa"/>
          </w:tcPr>
          <w:p w14:paraId="220DD498" w14:textId="77777777" w:rsidR="00E14603" w:rsidRPr="005047ED" w:rsidRDefault="00E14603" w:rsidP="001A13C4">
            <w:pPr>
              <w:rPr>
                <w:szCs w:val="24"/>
              </w:rPr>
            </w:pPr>
            <w:r w:rsidRPr="005047ED">
              <w:rPr>
                <w:szCs w:val="24"/>
              </w:rPr>
              <w:t>+3</w:t>
            </w:r>
          </w:p>
        </w:tc>
      </w:tr>
      <w:tr w:rsidR="00E14603" w:rsidRPr="005047ED" w14:paraId="2978C4B2" w14:textId="77777777" w:rsidTr="00E14603">
        <w:tc>
          <w:tcPr>
            <w:tcW w:w="1915" w:type="dxa"/>
          </w:tcPr>
          <w:p w14:paraId="594FA6CB" w14:textId="77777777" w:rsidR="00E14603" w:rsidRPr="005047ED" w:rsidRDefault="00E14603" w:rsidP="001A13C4">
            <w:pPr>
              <w:rPr>
                <w:szCs w:val="24"/>
              </w:rPr>
            </w:pPr>
            <w:r w:rsidRPr="005047ED">
              <w:rPr>
                <w:szCs w:val="24"/>
              </w:rPr>
              <w:t>C</w:t>
            </w:r>
          </w:p>
        </w:tc>
        <w:tc>
          <w:tcPr>
            <w:tcW w:w="1915" w:type="dxa"/>
          </w:tcPr>
          <w:p w14:paraId="5FBE94B5" w14:textId="77777777" w:rsidR="00E14603" w:rsidRPr="005047ED" w:rsidRDefault="00E14603" w:rsidP="001A13C4">
            <w:pPr>
              <w:rPr>
                <w:szCs w:val="24"/>
              </w:rPr>
            </w:pPr>
            <w:r w:rsidRPr="005047ED">
              <w:rPr>
                <w:szCs w:val="24"/>
              </w:rPr>
              <w:t>6</w:t>
            </w:r>
          </w:p>
        </w:tc>
        <w:tc>
          <w:tcPr>
            <w:tcW w:w="1915" w:type="dxa"/>
          </w:tcPr>
          <w:p w14:paraId="2D5BD13A" w14:textId="77777777" w:rsidR="00E14603" w:rsidRPr="005047ED" w:rsidRDefault="00E14603" w:rsidP="001A13C4">
            <w:pPr>
              <w:rPr>
                <w:szCs w:val="24"/>
              </w:rPr>
            </w:pPr>
            <w:r w:rsidRPr="005047ED">
              <w:rPr>
                <w:szCs w:val="24"/>
              </w:rPr>
              <w:t>2,4</w:t>
            </w:r>
          </w:p>
        </w:tc>
        <w:tc>
          <w:tcPr>
            <w:tcW w:w="1915" w:type="dxa"/>
          </w:tcPr>
          <w:p w14:paraId="36766002" w14:textId="77777777" w:rsidR="00E14603" w:rsidRPr="005047ED" w:rsidRDefault="00E14603" w:rsidP="001A13C4">
            <w:pPr>
              <w:rPr>
                <w:szCs w:val="24"/>
              </w:rPr>
            </w:pPr>
            <w:r w:rsidRPr="005047ED">
              <w:rPr>
                <w:szCs w:val="24"/>
              </w:rPr>
              <w:t>4</w:t>
            </w:r>
          </w:p>
        </w:tc>
        <w:tc>
          <w:tcPr>
            <w:tcW w:w="1916" w:type="dxa"/>
          </w:tcPr>
          <w:p w14:paraId="764E0091" w14:textId="77777777" w:rsidR="00E14603" w:rsidRPr="005047ED" w:rsidRDefault="00E14603" w:rsidP="001A13C4">
            <w:pPr>
              <w:rPr>
                <w:szCs w:val="24"/>
              </w:rPr>
            </w:pPr>
            <w:r w:rsidRPr="005047ED">
              <w:rPr>
                <w:szCs w:val="24"/>
              </w:rPr>
              <w:t>+4</w:t>
            </w:r>
          </w:p>
        </w:tc>
      </w:tr>
      <w:tr w:rsidR="00E14603" w:rsidRPr="005047ED" w14:paraId="3FC3F244" w14:textId="77777777" w:rsidTr="00E14603">
        <w:tc>
          <w:tcPr>
            <w:tcW w:w="1915" w:type="dxa"/>
          </w:tcPr>
          <w:p w14:paraId="191EAA9F" w14:textId="77777777" w:rsidR="00E14603" w:rsidRPr="005047ED" w:rsidRDefault="00E14603" w:rsidP="001A13C4">
            <w:pPr>
              <w:rPr>
                <w:szCs w:val="24"/>
              </w:rPr>
            </w:pPr>
            <w:r w:rsidRPr="005047ED">
              <w:rPr>
                <w:szCs w:val="24"/>
              </w:rPr>
              <w:t>N</w:t>
            </w:r>
          </w:p>
        </w:tc>
        <w:tc>
          <w:tcPr>
            <w:tcW w:w="1915" w:type="dxa"/>
          </w:tcPr>
          <w:p w14:paraId="488453F4" w14:textId="77777777" w:rsidR="00E14603" w:rsidRPr="005047ED" w:rsidRDefault="00E14603" w:rsidP="001A13C4">
            <w:pPr>
              <w:rPr>
                <w:szCs w:val="24"/>
              </w:rPr>
            </w:pPr>
            <w:r w:rsidRPr="005047ED">
              <w:rPr>
                <w:szCs w:val="24"/>
              </w:rPr>
              <w:t>7</w:t>
            </w:r>
          </w:p>
        </w:tc>
        <w:tc>
          <w:tcPr>
            <w:tcW w:w="1915" w:type="dxa"/>
          </w:tcPr>
          <w:p w14:paraId="17958857" w14:textId="77777777" w:rsidR="00E14603" w:rsidRPr="005047ED" w:rsidRDefault="00E14603" w:rsidP="001A13C4">
            <w:pPr>
              <w:rPr>
                <w:szCs w:val="24"/>
              </w:rPr>
            </w:pPr>
            <w:r w:rsidRPr="005047ED">
              <w:rPr>
                <w:szCs w:val="24"/>
              </w:rPr>
              <w:t>2,5</w:t>
            </w:r>
          </w:p>
        </w:tc>
        <w:tc>
          <w:tcPr>
            <w:tcW w:w="1915" w:type="dxa"/>
          </w:tcPr>
          <w:p w14:paraId="5E9C3D22" w14:textId="77777777" w:rsidR="00E14603" w:rsidRPr="005047ED" w:rsidRDefault="00E14603" w:rsidP="001A13C4">
            <w:pPr>
              <w:rPr>
                <w:szCs w:val="24"/>
              </w:rPr>
            </w:pPr>
            <w:r w:rsidRPr="005047ED">
              <w:rPr>
                <w:szCs w:val="24"/>
              </w:rPr>
              <w:t>3</w:t>
            </w:r>
          </w:p>
        </w:tc>
        <w:tc>
          <w:tcPr>
            <w:tcW w:w="1916" w:type="dxa"/>
          </w:tcPr>
          <w:p w14:paraId="2AE21ECA" w14:textId="77777777" w:rsidR="00E14603" w:rsidRPr="005047ED" w:rsidRDefault="00E14603" w:rsidP="001A13C4">
            <w:pPr>
              <w:rPr>
                <w:szCs w:val="24"/>
              </w:rPr>
            </w:pPr>
            <w:r w:rsidRPr="005047ED">
              <w:rPr>
                <w:szCs w:val="24"/>
              </w:rPr>
              <w:t>-3</w:t>
            </w:r>
          </w:p>
        </w:tc>
      </w:tr>
      <w:tr w:rsidR="00E14603" w:rsidRPr="005047ED" w14:paraId="2956B37A" w14:textId="77777777" w:rsidTr="00E14603">
        <w:tc>
          <w:tcPr>
            <w:tcW w:w="1915" w:type="dxa"/>
          </w:tcPr>
          <w:p w14:paraId="5B31EE19" w14:textId="77777777" w:rsidR="00E14603" w:rsidRPr="005047ED" w:rsidRDefault="00E14603" w:rsidP="001A13C4">
            <w:pPr>
              <w:rPr>
                <w:szCs w:val="24"/>
              </w:rPr>
            </w:pPr>
            <w:r w:rsidRPr="005047ED">
              <w:rPr>
                <w:szCs w:val="24"/>
              </w:rPr>
              <w:t>O</w:t>
            </w:r>
          </w:p>
        </w:tc>
        <w:tc>
          <w:tcPr>
            <w:tcW w:w="1915" w:type="dxa"/>
          </w:tcPr>
          <w:p w14:paraId="2588154B" w14:textId="77777777" w:rsidR="00E14603" w:rsidRPr="005047ED" w:rsidRDefault="00E14603" w:rsidP="001A13C4">
            <w:pPr>
              <w:rPr>
                <w:szCs w:val="24"/>
              </w:rPr>
            </w:pPr>
            <w:r w:rsidRPr="005047ED">
              <w:rPr>
                <w:szCs w:val="24"/>
              </w:rPr>
              <w:t>8</w:t>
            </w:r>
          </w:p>
        </w:tc>
        <w:tc>
          <w:tcPr>
            <w:tcW w:w="1915" w:type="dxa"/>
          </w:tcPr>
          <w:p w14:paraId="70A59A69" w14:textId="77777777" w:rsidR="00E14603" w:rsidRPr="005047ED" w:rsidRDefault="00E14603" w:rsidP="001A13C4">
            <w:pPr>
              <w:rPr>
                <w:szCs w:val="24"/>
              </w:rPr>
            </w:pPr>
            <w:r w:rsidRPr="005047ED">
              <w:rPr>
                <w:szCs w:val="24"/>
              </w:rPr>
              <w:t>2,6</w:t>
            </w:r>
          </w:p>
        </w:tc>
        <w:tc>
          <w:tcPr>
            <w:tcW w:w="1915" w:type="dxa"/>
          </w:tcPr>
          <w:p w14:paraId="1C21A8E1" w14:textId="77777777" w:rsidR="00E14603" w:rsidRPr="005047ED" w:rsidRDefault="00E14603" w:rsidP="001A13C4">
            <w:pPr>
              <w:rPr>
                <w:szCs w:val="24"/>
              </w:rPr>
            </w:pPr>
            <w:r w:rsidRPr="005047ED">
              <w:rPr>
                <w:szCs w:val="24"/>
              </w:rPr>
              <w:t>2</w:t>
            </w:r>
          </w:p>
        </w:tc>
        <w:tc>
          <w:tcPr>
            <w:tcW w:w="1916" w:type="dxa"/>
          </w:tcPr>
          <w:p w14:paraId="52588798" w14:textId="77777777" w:rsidR="00E14603" w:rsidRPr="005047ED" w:rsidRDefault="00E14603" w:rsidP="001A13C4">
            <w:pPr>
              <w:rPr>
                <w:szCs w:val="24"/>
              </w:rPr>
            </w:pPr>
            <w:r w:rsidRPr="005047ED">
              <w:rPr>
                <w:szCs w:val="24"/>
              </w:rPr>
              <w:t>-2</w:t>
            </w:r>
          </w:p>
        </w:tc>
      </w:tr>
      <w:tr w:rsidR="00E14603" w:rsidRPr="005047ED" w14:paraId="11E75501" w14:textId="77777777" w:rsidTr="00E14603">
        <w:tc>
          <w:tcPr>
            <w:tcW w:w="1915" w:type="dxa"/>
          </w:tcPr>
          <w:p w14:paraId="7E302050" w14:textId="77777777" w:rsidR="00E14603" w:rsidRPr="005047ED" w:rsidRDefault="00E14603" w:rsidP="001A13C4">
            <w:pPr>
              <w:rPr>
                <w:szCs w:val="24"/>
              </w:rPr>
            </w:pPr>
            <w:r w:rsidRPr="005047ED">
              <w:rPr>
                <w:szCs w:val="24"/>
              </w:rPr>
              <w:t>F</w:t>
            </w:r>
          </w:p>
        </w:tc>
        <w:tc>
          <w:tcPr>
            <w:tcW w:w="1915" w:type="dxa"/>
          </w:tcPr>
          <w:p w14:paraId="1754AAD4" w14:textId="77777777" w:rsidR="00E14603" w:rsidRPr="005047ED" w:rsidRDefault="00E14603" w:rsidP="001A13C4">
            <w:pPr>
              <w:rPr>
                <w:szCs w:val="24"/>
              </w:rPr>
            </w:pPr>
            <w:r w:rsidRPr="005047ED">
              <w:rPr>
                <w:szCs w:val="24"/>
              </w:rPr>
              <w:t>9</w:t>
            </w:r>
          </w:p>
        </w:tc>
        <w:tc>
          <w:tcPr>
            <w:tcW w:w="1915" w:type="dxa"/>
          </w:tcPr>
          <w:p w14:paraId="262A53F8" w14:textId="77777777" w:rsidR="00E14603" w:rsidRPr="005047ED" w:rsidRDefault="00E14603" w:rsidP="001A13C4">
            <w:pPr>
              <w:rPr>
                <w:szCs w:val="24"/>
              </w:rPr>
            </w:pPr>
            <w:r w:rsidRPr="005047ED">
              <w:rPr>
                <w:szCs w:val="24"/>
              </w:rPr>
              <w:t>2,7</w:t>
            </w:r>
          </w:p>
        </w:tc>
        <w:tc>
          <w:tcPr>
            <w:tcW w:w="1915" w:type="dxa"/>
          </w:tcPr>
          <w:p w14:paraId="40E4197A" w14:textId="77777777" w:rsidR="00E14603" w:rsidRPr="005047ED" w:rsidRDefault="00E14603" w:rsidP="001A13C4">
            <w:pPr>
              <w:rPr>
                <w:szCs w:val="24"/>
              </w:rPr>
            </w:pPr>
            <w:r w:rsidRPr="005047ED">
              <w:rPr>
                <w:szCs w:val="24"/>
              </w:rPr>
              <w:t>1</w:t>
            </w:r>
          </w:p>
        </w:tc>
        <w:tc>
          <w:tcPr>
            <w:tcW w:w="1916" w:type="dxa"/>
          </w:tcPr>
          <w:p w14:paraId="09B222A2" w14:textId="77777777" w:rsidR="00E14603" w:rsidRPr="005047ED" w:rsidRDefault="00E14603" w:rsidP="001A13C4">
            <w:pPr>
              <w:rPr>
                <w:szCs w:val="24"/>
              </w:rPr>
            </w:pPr>
            <w:r w:rsidRPr="005047ED">
              <w:rPr>
                <w:szCs w:val="24"/>
              </w:rPr>
              <w:t>-1</w:t>
            </w:r>
          </w:p>
        </w:tc>
      </w:tr>
      <w:tr w:rsidR="00E14603" w:rsidRPr="005047ED" w14:paraId="79EBA5FC" w14:textId="77777777" w:rsidTr="00E14603">
        <w:tc>
          <w:tcPr>
            <w:tcW w:w="1915" w:type="dxa"/>
          </w:tcPr>
          <w:p w14:paraId="72B4CB05" w14:textId="77777777" w:rsidR="00E14603" w:rsidRPr="005047ED" w:rsidRDefault="00E14603" w:rsidP="001A13C4">
            <w:pPr>
              <w:rPr>
                <w:szCs w:val="24"/>
              </w:rPr>
            </w:pPr>
            <w:r w:rsidRPr="005047ED">
              <w:rPr>
                <w:szCs w:val="24"/>
              </w:rPr>
              <w:t>N</w:t>
            </w:r>
          </w:p>
        </w:tc>
        <w:tc>
          <w:tcPr>
            <w:tcW w:w="1915" w:type="dxa"/>
          </w:tcPr>
          <w:p w14:paraId="1CDD7FD8" w14:textId="77777777" w:rsidR="00E14603" w:rsidRPr="005047ED" w:rsidRDefault="00E14603" w:rsidP="001A13C4">
            <w:pPr>
              <w:rPr>
                <w:szCs w:val="24"/>
              </w:rPr>
            </w:pPr>
            <w:r w:rsidRPr="005047ED">
              <w:rPr>
                <w:szCs w:val="24"/>
              </w:rPr>
              <w:t>10</w:t>
            </w:r>
          </w:p>
        </w:tc>
        <w:tc>
          <w:tcPr>
            <w:tcW w:w="1915" w:type="dxa"/>
          </w:tcPr>
          <w:p w14:paraId="787E5336" w14:textId="77777777" w:rsidR="00E14603" w:rsidRPr="005047ED" w:rsidRDefault="00E14603" w:rsidP="001A13C4">
            <w:pPr>
              <w:rPr>
                <w:szCs w:val="24"/>
              </w:rPr>
            </w:pPr>
            <w:r w:rsidRPr="005047ED">
              <w:rPr>
                <w:szCs w:val="24"/>
              </w:rPr>
              <w:t>2,8</w:t>
            </w:r>
          </w:p>
        </w:tc>
        <w:tc>
          <w:tcPr>
            <w:tcW w:w="1915" w:type="dxa"/>
          </w:tcPr>
          <w:p w14:paraId="214B4557" w14:textId="77777777" w:rsidR="00E14603" w:rsidRPr="005047ED" w:rsidRDefault="00E14603" w:rsidP="001A13C4">
            <w:pPr>
              <w:rPr>
                <w:szCs w:val="24"/>
              </w:rPr>
            </w:pPr>
            <w:r w:rsidRPr="005047ED">
              <w:rPr>
                <w:szCs w:val="24"/>
              </w:rPr>
              <w:t>0</w:t>
            </w:r>
          </w:p>
        </w:tc>
        <w:tc>
          <w:tcPr>
            <w:tcW w:w="1916" w:type="dxa"/>
          </w:tcPr>
          <w:p w14:paraId="5FAFE4DC" w14:textId="77777777" w:rsidR="00E14603" w:rsidRPr="005047ED" w:rsidRDefault="00E14603" w:rsidP="001A13C4">
            <w:pPr>
              <w:rPr>
                <w:szCs w:val="24"/>
              </w:rPr>
            </w:pPr>
            <w:r w:rsidRPr="005047ED">
              <w:rPr>
                <w:szCs w:val="24"/>
              </w:rPr>
              <w:t>0</w:t>
            </w:r>
          </w:p>
        </w:tc>
      </w:tr>
    </w:tbl>
    <w:p w14:paraId="604B9B1F" w14:textId="77777777" w:rsidR="006777B3" w:rsidRPr="005047ED" w:rsidRDefault="006777B3" w:rsidP="001A13C4">
      <w:pPr>
        <w:rPr>
          <w:b/>
          <w:szCs w:val="24"/>
        </w:rPr>
      </w:pPr>
      <w:r w:rsidRPr="005047ED">
        <w:rPr>
          <w:b/>
          <w:szCs w:val="24"/>
        </w:rPr>
        <w:tab/>
      </w:r>
      <w:r w:rsidRPr="005047ED">
        <w:rPr>
          <w:b/>
          <w:szCs w:val="24"/>
        </w:rPr>
        <w:tab/>
      </w:r>
      <w:r w:rsidRPr="005047ED">
        <w:rPr>
          <w:b/>
          <w:szCs w:val="24"/>
        </w:rPr>
        <w:tab/>
      </w:r>
      <w:r w:rsidRPr="005047ED">
        <w:rPr>
          <w:b/>
          <w:szCs w:val="24"/>
        </w:rPr>
        <w:tab/>
      </w:r>
      <w:r w:rsidRPr="005047ED">
        <w:rPr>
          <w:b/>
          <w:szCs w:val="24"/>
        </w:rPr>
        <w:tab/>
      </w:r>
    </w:p>
    <w:p w14:paraId="4F8AE7BA" w14:textId="77777777" w:rsidR="00E31A2D" w:rsidRPr="005047ED" w:rsidRDefault="006777B3" w:rsidP="001A13C4">
      <w:pPr>
        <w:rPr>
          <w:b/>
          <w:szCs w:val="24"/>
        </w:rPr>
      </w:pPr>
      <w:r w:rsidRPr="005047ED">
        <w:rPr>
          <w:szCs w:val="24"/>
        </w:rPr>
        <w:t xml:space="preserve">Combinations of elements are made on the basis of their combining Capacities called </w:t>
      </w:r>
      <w:proofErr w:type="spellStart"/>
      <w:r w:rsidR="005167F2" w:rsidRPr="005047ED">
        <w:rPr>
          <w:szCs w:val="24"/>
        </w:rPr>
        <w:t>valencies</w:t>
      </w:r>
      <w:proofErr w:type="spellEnd"/>
      <w:r w:rsidR="00BD1041" w:rsidRPr="005047ED">
        <w:rPr>
          <w:szCs w:val="24"/>
        </w:rPr>
        <w:t>.</w:t>
      </w:r>
      <w:r w:rsidRPr="005047ED">
        <w:rPr>
          <w:szCs w:val="24"/>
        </w:rPr>
        <w:t xml:space="preserve"> Besides, every atom of element </w:t>
      </w:r>
      <w:proofErr w:type="gramStart"/>
      <w:r w:rsidRPr="005047ED">
        <w:rPr>
          <w:szCs w:val="24"/>
        </w:rPr>
        <w:t>contain</w:t>
      </w:r>
      <w:proofErr w:type="gramEnd"/>
      <w:r w:rsidRPr="005047ED">
        <w:rPr>
          <w:szCs w:val="24"/>
        </w:rPr>
        <w:t xml:space="preserve"> electrons by which distribution in a given order termed </w:t>
      </w:r>
      <w:r w:rsidRPr="005047ED">
        <w:rPr>
          <w:b/>
          <w:szCs w:val="24"/>
        </w:rPr>
        <w:t xml:space="preserve">ELECTRONIC </w:t>
      </w:r>
    </w:p>
    <w:p w14:paraId="1EE8A0E4" w14:textId="77777777" w:rsidR="00E31A2D" w:rsidRPr="005047ED" w:rsidRDefault="00E31A2D" w:rsidP="001A13C4">
      <w:pPr>
        <w:rPr>
          <w:b/>
          <w:szCs w:val="24"/>
        </w:rPr>
      </w:pPr>
    </w:p>
    <w:p w14:paraId="5D7107E5" w14:textId="77777777" w:rsidR="006777B3" w:rsidRPr="005047ED" w:rsidRDefault="006777B3" w:rsidP="001A13C4">
      <w:pPr>
        <w:rPr>
          <w:b/>
          <w:szCs w:val="24"/>
        </w:rPr>
      </w:pPr>
      <w:r w:rsidRPr="005047ED">
        <w:rPr>
          <w:b/>
          <w:szCs w:val="24"/>
        </w:rPr>
        <w:t>CONFIGURATION</w:t>
      </w:r>
      <w:r w:rsidRPr="005047ED">
        <w:rPr>
          <w:szCs w:val="24"/>
        </w:rPr>
        <w:t>, the group and hence valency of each element in combin</w:t>
      </w:r>
      <w:r w:rsidR="00EE44C3" w:rsidRPr="005047ED">
        <w:rPr>
          <w:szCs w:val="24"/>
        </w:rPr>
        <w:t xml:space="preserve">ation is decided.  For example, </w:t>
      </w:r>
      <w:r w:rsidRPr="005047ED">
        <w:rPr>
          <w:szCs w:val="24"/>
        </w:rPr>
        <w:t>Magnesium nitri</w:t>
      </w:r>
      <w:r w:rsidR="00EE44C3" w:rsidRPr="005047ED">
        <w:rPr>
          <w:szCs w:val="24"/>
        </w:rPr>
        <w:t>de.</w:t>
      </w:r>
    </w:p>
    <w:p w14:paraId="5448B774" w14:textId="77777777" w:rsidR="006777B3" w:rsidRPr="005047ED" w:rsidRDefault="006777B3" w:rsidP="001A13C4">
      <w:pPr>
        <w:rPr>
          <w:szCs w:val="24"/>
        </w:rPr>
      </w:pPr>
      <w:r w:rsidRPr="005047ED">
        <w:rPr>
          <w:szCs w:val="24"/>
        </w:rPr>
        <w:t>Mg = 12 = 2, 8, 2 = Group = 2, valency = +2</w:t>
      </w:r>
    </w:p>
    <w:p w14:paraId="04B2C020" w14:textId="77777777" w:rsidR="006777B3" w:rsidRPr="005047ED" w:rsidRDefault="00825125" w:rsidP="001A13C4">
      <w:pPr>
        <w:rPr>
          <w:szCs w:val="24"/>
        </w:rPr>
      </w:pPr>
      <w:r w:rsidRPr="005047ED">
        <w:rPr>
          <w:szCs w:val="24"/>
        </w:rPr>
        <w:t xml:space="preserve">N = 7= </w:t>
      </w:r>
      <w:proofErr w:type="gramStart"/>
      <w:r w:rsidRPr="005047ED">
        <w:rPr>
          <w:szCs w:val="24"/>
        </w:rPr>
        <w:t>2</w:t>
      </w:r>
      <w:r w:rsidR="006777B3" w:rsidRPr="005047ED">
        <w:rPr>
          <w:szCs w:val="24"/>
        </w:rPr>
        <w:t xml:space="preserve"> ,</w:t>
      </w:r>
      <w:proofErr w:type="gramEnd"/>
      <w:r w:rsidR="006777B3" w:rsidRPr="005047ED">
        <w:rPr>
          <w:szCs w:val="24"/>
        </w:rPr>
        <w:t xml:space="preserve"> 5 = Group = 5, valency = -3</w:t>
      </w:r>
    </w:p>
    <w:p w14:paraId="58813D14" w14:textId="77777777" w:rsidR="0090355A" w:rsidRPr="005047ED" w:rsidRDefault="0090355A" w:rsidP="001A13C4">
      <w:pPr>
        <w:rPr>
          <w:szCs w:val="24"/>
        </w:rPr>
      </w:pPr>
    </w:p>
    <w:p w14:paraId="7110FD9B" w14:textId="77777777" w:rsidR="006777B3" w:rsidRPr="005047ED" w:rsidRDefault="0019589C" w:rsidP="001A13C4">
      <w:pPr>
        <w:rPr>
          <w:szCs w:val="24"/>
        </w:rPr>
      </w:pPr>
      <w:r>
        <w:rPr>
          <w:noProof/>
          <w:szCs w:val="24"/>
        </w:rPr>
        <w:pict w14:anchorId="0F55A281">
          <v:line id="Line 24" o:spid="_x0000_s1044" style="position:absolute;flip:x;z-index:251667968;visibility:visible" from="9pt,9pt" to="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">
            <v:stroke endarrow="block"/>
          </v:line>
        </w:pict>
      </w:r>
      <w:r>
        <w:rPr>
          <w:noProof/>
          <w:szCs w:val="24"/>
        </w:rPr>
        <w:pict w14:anchorId="6347E842">
          <v:line id="Line 23" o:spid="_x0000_s1043" style="position:absolute;z-index:251666944;visibility:visible" from="18pt,9pt" to="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">
            <v:stroke endarrow="block"/>
          </v:line>
        </w:pict>
      </w:r>
      <w:r w:rsidR="006777B3" w:rsidRPr="005047ED">
        <w:rPr>
          <w:szCs w:val="24"/>
        </w:rPr>
        <w:t>Mg</w:t>
      </w:r>
      <w:r w:rsidR="006777B3" w:rsidRPr="005047ED">
        <w:rPr>
          <w:szCs w:val="24"/>
        </w:rPr>
        <w:tab/>
        <w:t xml:space="preserve">    N   = Mg3 N2 = Magnesium nitride.</w:t>
      </w:r>
    </w:p>
    <w:p w14:paraId="33DE1F3E" w14:textId="77777777" w:rsidR="006777B3" w:rsidRPr="005047ED" w:rsidRDefault="006777B3" w:rsidP="001A13C4">
      <w:pPr>
        <w:rPr>
          <w:szCs w:val="24"/>
        </w:rPr>
      </w:pPr>
    </w:p>
    <w:p w14:paraId="6B6151C8" w14:textId="77777777" w:rsidR="006777B3" w:rsidRPr="005047ED" w:rsidRDefault="006777B3" w:rsidP="001A13C4">
      <w:pPr>
        <w:rPr>
          <w:szCs w:val="24"/>
        </w:rPr>
      </w:pPr>
      <w:r w:rsidRPr="005047ED">
        <w:rPr>
          <w:szCs w:val="24"/>
        </w:rPr>
        <w:t>2</w:t>
      </w:r>
      <w:r w:rsidRPr="005047ED">
        <w:rPr>
          <w:szCs w:val="24"/>
        </w:rPr>
        <w:tab/>
        <w:t xml:space="preserve">    3</w:t>
      </w:r>
    </w:p>
    <w:p w14:paraId="0F8B51B5" w14:textId="77777777" w:rsidR="006777B3" w:rsidRPr="005047ED" w:rsidRDefault="006777B3" w:rsidP="001A13C4">
      <w:pPr>
        <w:rPr>
          <w:szCs w:val="24"/>
        </w:rPr>
      </w:pPr>
    </w:p>
    <w:p w14:paraId="6ECA3D88" w14:textId="77777777" w:rsidR="006777B3" w:rsidRPr="005047ED" w:rsidRDefault="006777B3" w:rsidP="001A13C4">
      <w:pPr>
        <w:rPr>
          <w:b/>
          <w:szCs w:val="24"/>
        </w:rPr>
      </w:pPr>
      <w:r w:rsidRPr="005047ED">
        <w:rPr>
          <w:b/>
          <w:szCs w:val="24"/>
        </w:rPr>
        <w:t>EVALUATION</w:t>
      </w:r>
    </w:p>
    <w:p w14:paraId="5FA76DC2" w14:textId="77777777" w:rsidR="006777B3" w:rsidRPr="005047ED" w:rsidRDefault="006777B3" w:rsidP="00C95356">
      <w:pPr>
        <w:pStyle w:val="ListParagraph"/>
        <w:numPr>
          <w:ilvl w:val="3"/>
          <w:numId w:val="64"/>
        </w:numPr>
        <w:ind w:left="720"/>
        <w:rPr>
          <w:szCs w:val="24"/>
        </w:rPr>
      </w:pPr>
      <w:r w:rsidRPr="005047ED">
        <w:rPr>
          <w:szCs w:val="24"/>
        </w:rPr>
        <w:t>What is electronic configuration?</w:t>
      </w:r>
    </w:p>
    <w:p w14:paraId="352AA649" w14:textId="77777777" w:rsidR="006777B3" w:rsidRPr="005047ED" w:rsidRDefault="006777B3" w:rsidP="00C95356">
      <w:pPr>
        <w:pStyle w:val="ListParagraph"/>
        <w:numPr>
          <w:ilvl w:val="3"/>
          <w:numId w:val="64"/>
        </w:numPr>
        <w:ind w:left="720"/>
        <w:rPr>
          <w:szCs w:val="24"/>
        </w:rPr>
      </w:pPr>
      <w:r w:rsidRPr="005047ED">
        <w:rPr>
          <w:szCs w:val="24"/>
        </w:rPr>
        <w:t>Define the term Valency.</w:t>
      </w:r>
    </w:p>
    <w:p w14:paraId="403A0D32" w14:textId="77777777" w:rsidR="006777B3" w:rsidRPr="005047ED" w:rsidRDefault="006777B3" w:rsidP="00C95356">
      <w:pPr>
        <w:pStyle w:val="ListParagraph"/>
        <w:numPr>
          <w:ilvl w:val="3"/>
          <w:numId w:val="64"/>
        </w:numPr>
        <w:ind w:left="720"/>
        <w:rPr>
          <w:szCs w:val="24"/>
        </w:rPr>
      </w:pPr>
      <w:r w:rsidRPr="005047ED">
        <w:rPr>
          <w:szCs w:val="24"/>
        </w:rPr>
        <w:lastRenderedPageBreak/>
        <w:t>What is the valency of an element found in group 6?</w:t>
      </w:r>
    </w:p>
    <w:p w14:paraId="0E19065E" w14:textId="77777777" w:rsidR="006777B3" w:rsidRPr="005047ED" w:rsidRDefault="006777B3" w:rsidP="00C95356">
      <w:pPr>
        <w:pStyle w:val="ListParagraph"/>
        <w:numPr>
          <w:ilvl w:val="3"/>
          <w:numId w:val="64"/>
        </w:numPr>
        <w:ind w:left="720"/>
        <w:rPr>
          <w:szCs w:val="24"/>
        </w:rPr>
      </w:pPr>
      <w:r w:rsidRPr="005047ED">
        <w:rPr>
          <w:szCs w:val="24"/>
        </w:rPr>
        <w:t xml:space="preserve">Work out the formulae of </w:t>
      </w:r>
      <w:r w:rsidR="005167F2" w:rsidRPr="005047ED">
        <w:rPr>
          <w:szCs w:val="24"/>
        </w:rPr>
        <w:t>Aluminum</w:t>
      </w:r>
      <w:r w:rsidRPr="005047ED">
        <w:rPr>
          <w:szCs w:val="24"/>
        </w:rPr>
        <w:t xml:space="preserve"> oxide and </w:t>
      </w:r>
      <w:r w:rsidR="005167F2" w:rsidRPr="005047ED">
        <w:rPr>
          <w:szCs w:val="24"/>
        </w:rPr>
        <w:t>carbon dioxide</w:t>
      </w:r>
      <w:r w:rsidRPr="005047ED">
        <w:rPr>
          <w:szCs w:val="24"/>
        </w:rPr>
        <w:t>.</w:t>
      </w:r>
    </w:p>
    <w:p w14:paraId="7115F766" w14:textId="77777777" w:rsidR="00825125" w:rsidRPr="005047ED" w:rsidRDefault="00825125" w:rsidP="001A13C4">
      <w:pPr>
        <w:jc w:val="both"/>
        <w:rPr>
          <w:b/>
          <w:szCs w:val="24"/>
        </w:rPr>
      </w:pPr>
    </w:p>
    <w:p w14:paraId="72C0E72F" w14:textId="77777777" w:rsidR="006777B3" w:rsidRPr="005047ED" w:rsidRDefault="006777B3" w:rsidP="001A13C4">
      <w:pPr>
        <w:jc w:val="both"/>
        <w:rPr>
          <w:b/>
          <w:szCs w:val="24"/>
        </w:rPr>
      </w:pPr>
      <w:r w:rsidRPr="005047ED">
        <w:rPr>
          <w:b/>
          <w:szCs w:val="24"/>
        </w:rPr>
        <w:t xml:space="preserve">Fundamental particles of Atom </w:t>
      </w:r>
    </w:p>
    <w:p w14:paraId="6D71DBE6" w14:textId="77777777" w:rsidR="006777B3" w:rsidRPr="005047ED" w:rsidRDefault="006777B3" w:rsidP="001A13C4">
      <w:pPr>
        <w:jc w:val="both"/>
        <w:rPr>
          <w:szCs w:val="24"/>
        </w:rPr>
      </w:pPr>
      <w:r w:rsidRPr="005047ED">
        <w:rPr>
          <w:szCs w:val="24"/>
        </w:rPr>
        <w:t xml:space="preserve">The atom is made up of </w:t>
      </w:r>
      <w:r w:rsidR="00EE44C3" w:rsidRPr="005047ED">
        <w:rPr>
          <w:szCs w:val="24"/>
        </w:rPr>
        <w:t>a number of different particles.</w:t>
      </w:r>
    </w:p>
    <w:p w14:paraId="440E0110" w14:textId="77777777" w:rsidR="006777B3" w:rsidRPr="005047ED" w:rsidRDefault="006777B3" w:rsidP="001A13C4">
      <w:pPr>
        <w:jc w:val="both"/>
        <w:rPr>
          <w:szCs w:val="24"/>
        </w:rPr>
      </w:pPr>
      <w:r w:rsidRPr="005047ED">
        <w:rPr>
          <w:szCs w:val="24"/>
        </w:rPr>
        <w:t>There are three fundamental units namely;</w:t>
      </w:r>
    </w:p>
    <w:p w14:paraId="684B9C0D" w14:textId="77777777" w:rsidR="006777B3" w:rsidRPr="005047ED" w:rsidRDefault="006777B3" w:rsidP="00C95356">
      <w:pPr>
        <w:numPr>
          <w:ilvl w:val="0"/>
          <w:numId w:val="65"/>
        </w:numPr>
        <w:tabs>
          <w:tab w:val="clear" w:pos="1080"/>
        </w:tabs>
        <w:ind w:left="720" w:hanging="360"/>
        <w:jc w:val="both"/>
        <w:rPr>
          <w:szCs w:val="24"/>
        </w:rPr>
      </w:pPr>
      <w:r w:rsidRPr="005047ED">
        <w:rPr>
          <w:szCs w:val="24"/>
        </w:rPr>
        <w:t xml:space="preserve">The electron (discovered 1897) </w:t>
      </w:r>
    </w:p>
    <w:p w14:paraId="37AE8560" w14:textId="77777777" w:rsidR="006777B3" w:rsidRPr="005047ED" w:rsidRDefault="006777B3" w:rsidP="00C95356">
      <w:pPr>
        <w:numPr>
          <w:ilvl w:val="0"/>
          <w:numId w:val="65"/>
        </w:numPr>
        <w:tabs>
          <w:tab w:val="clear" w:pos="1080"/>
        </w:tabs>
        <w:ind w:left="720" w:hanging="360"/>
        <w:jc w:val="both"/>
        <w:rPr>
          <w:szCs w:val="24"/>
        </w:rPr>
      </w:pPr>
      <w:r w:rsidRPr="005047ED">
        <w:rPr>
          <w:szCs w:val="24"/>
        </w:rPr>
        <w:t>The proton (discovered 1920)</w:t>
      </w:r>
    </w:p>
    <w:p w14:paraId="3D3F87DF" w14:textId="77777777" w:rsidR="006777B3" w:rsidRPr="005047ED" w:rsidRDefault="006777B3" w:rsidP="00C95356">
      <w:pPr>
        <w:numPr>
          <w:ilvl w:val="0"/>
          <w:numId w:val="65"/>
        </w:numPr>
        <w:tabs>
          <w:tab w:val="clear" w:pos="1080"/>
        </w:tabs>
        <w:ind w:left="720" w:hanging="360"/>
        <w:jc w:val="both"/>
        <w:rPr>
          <w:szCs w:val="24"/>
        </w:rPr>
      </w:pPr>
      <w:r w:rsidRPr="005047ED">
        <w:rPr>
          <w:szCs w:val="24"/>
        </w:rPr>
        <w:t>The neutron (discovered 1932)</w:t>
      </w:r>
    </w:p>
    <w:p w14:paraId="494C413D" w14:textId="77777777" w:rsidR="006777B3" w:rsidRPr="005047ED" w:rsidRDefault="006777B3" w:rsidP="001A13C4">
      <w:pPr>
        <w:jc w:val="both"/>
        <w:rPr>
          <w:b/>
          <w:szCs w:val="24"/>
        </w:rPr>
      </w:pPr>
    </w:p>
    <w:p w14:paraId="0D6FA917" w14:textId="77777777" w:rsidR="006777B3" w:rsidRPr="005047ED" w:rsidRDefault="006777B3" w:rsidP="001A13C4">
      <w:pPr>
        <w:jc w:val="both"/>
        <w:rPr>
          <w:b/>
          <w:szCs w:val="24"/>
        </w:rPr>
      </w:pPr>
      <w:r w:rsidRPr="005047ED">
        <w:rPr>
          <w:b/>
          <w:szCs w:val="24"/>
        </w:rPr>
        <w:t xml:space="preserve">THE ELECTRON </w:t>
      </w:r>
    </w:p>
    <w:p w14:paraId="0FB6885D" w14:textId="77777777" w:rsidR="006777B3" w:rsidRPr="005047ED" w:rsidRDefault="006777B3" w:rsidP="001A13C4">
      <w:pPr>
        <w:jc w:val="both"/>
        <w:rPr>
          <w:szCs w:val="24"/>
        </w:rPr>
      </w:pPr>
      <w:r w:rsidRPr="005047ED">
        <w:rPr>
          <w:szCs w:val="24"/>
        </w:rPr>
        <w:t xml:space="preserve">The electron carries a negative electric charge and indeed a very small function of the mass of even the smallest atom, hydrogen. </w:t>
      </w:r>
    </w:p>
    <w:p w14:paraId="689A0351" w14:textId="77777777" w:rsidR="00E31A2D" w:rsidRPr="005047ED" w:rsidRDefault="00E31A2D" w:rsidP="001A13C4">
      <w:pPr>
        <w:jc w:val="both"/>
        <w:rPr>
          <w:szCs w:val="24"/>
        </w:rPr>
      </w:pPr>
    </w:p>
    <w:p w14:paraId="777E28B8" w14:textId="77777777" w:rsidR="006777B3" w:rsidRPr="005047ED" w:rsidRDefault="006777B3" w:rsidP="001A13C4">
      <w:pPr>
        <w:jc w:val="both"/>
        <w:rPr>
          <w:szCs w:val="24"/>
        </w:rPr>
      </w:pPr>
      <w:r w:rsidRPr="005047ED">
        <w:rPr>
          <w:szCs w:val="24"/>
        </w:rPr>
        <w:t xml:space="preserve">They are at a comparatively great distance from the </w:t>
      </w:r>
      <w:proofErr w:type="spellStart"/>
      <w:r w:rsidRPr="005047ED">
        <w:rPr>
          <w:szCs w:val="24"/>
        </w:rPr>
        <w:t>centre</w:t>
      </w:r>
      <w:proofErr w:type="spellEnd"/>
      <w:r w:rsidRPr="005047ED">
        <w:rPr>
          <w:szCs w:val="24"/>
        </w:rPr>
        <w:t xml:space="preserve"> of the atom and travel rapidly and continuously in orbits around its </w:t>
      </w:r>
      <w:proofErr w:type="spellStart"/>
      <w:r w:rsidRPr="005047ED">
        <w:rPr>
          <w:szCs w:val="24"/>
        </w:rPr>
        <w:t>centre</w:t>
      </w:r>
      <w:proofErr w:type="spellEnd"/>
      <w:r w:rsidRPr="005047ED">
        <w:rPr>
          <w:szCs w:val="24"/>
        </w:rPr>
        <w:t xml:space="preserve"> known as the nucleus.</w:t>
      </w:r>
    </w:p>
    <w:p w14:paraId="3DED0312" w14:textId="77777777" w:rsidR="00E31A2D" w:rsidRPr="005047ED" w:rsidRDefault="00E31A2D" w:rsidP="001A13C4">
      <w:pPr>
        <w:jc w:val="both"/>
        <w:rPr>
          <w:szCs w:val="24"/>
        </w:rPr>
      </w:pPr>
    </w:p>
    <w:p w14:paraId="489B967D" w14:textId="77777777" w:rsidR="006777B3" w:rsidRPr="005047ED" w:rsidRDefault="006777B3" w:rsidP="001A13C4">
      <w:pPr>
        <w:jc w:val="both"/>
        <w:rPr>
          <w:szCs w:val="24"/>
        </w:rPr>
      </w:pPr>
      <w:r w:rsidRPr="005047ED">
        <w:rPr>
          <w:szCs w:val="24"/>
        </w:rPr>
        <w:t xml:space="preserve">The electrons were discovered first in 1897 by Sir J.J. Thomson. </w:t>
      </w:r>
    </w:p>
    <w:p w14:paraId="13E92828" w14:textId="77777777" w:rsidR="006777B3" w:rsidRPr="005047ED" w:rsidRDefault="006777B3" w:rsidP="001A13C4">
      <w:pPr>
        <w:jc w:val="both"/>
        <w:rPr>
          <w:b/>
          <w:szCs w:val="24"/>
        </w:rPr>
      </w:pPr>
      <w:r w:rsidRPr="005047ED">
        <w:rPr>
          <w:b/>
          <w:szCs w:val="24"/>
        </w:rPr>
        <w:t xml:space="preserve">THE PROTON </w:t>
      </w:r>
    </w:p>
    <w:p w14:paraId="72B64BD6" w14:textId="77777777" w:rsidR="006777B3" w:rsidRPr="005047ED" w:rsidRDefault="006777B3" w:rsidP="001A13C4">
      <w:pPr>
        <w:jc w:val="both"/>
        <w:rPr>
          <w:szCs w:val="24"/>
        </w:rPr>
      </w:pPr>
      <w:r w:rsidRPr="005047ED">
        <w:rPr>
          <w:szCs w:val="24"/>
        </w:rPr>
        <w:t xml:space="preserve">The proton is a positively charged particle found in the nucleus of an atom although the positive charge on the proton has same magnitude charge on the electron mass of the proton which is about 1800 times larger than that of the electros. </w:t>
      </w:r>
    </w:p>
    <w:p w14:paraId="5688519E" w14:textId="77777777" w:rsidR="00E31A2D" w:rsidRPr="005047ED" w:rsidRDefault="00E31A2D" w:rsidP="001A13C4">
      <w:pPr>
        <w:jc w:val="both"/>
        <w:rPr>
          <w:szCs w:val="24"/>
        </w:rPr>
      </w:pPr>
    </w:p>
    <w:p w14:paraId="46B0046C" w14:textId="77777777" w:rsidR="006777B3" w:rsidRPr="005047ED" w:rsidRDefault="006777B3" w:rsidP="001A13C4">
      <w:pPr>
        <w:jc w:val="both"/>
        <w:rPr>
          <w:szCs w:val="24"/>
        </w:rPr>
      </w:pPr>
      <w:r w:rsidRPr="005047ED">
        <w:rPr>
          <w:szCs w:val="24"/>
        </w:rPr>
        <w:t>The number of protons in the nucleus of an atom is called atomic number. All atoms of the same element have the same atomic number but those of different elements have a different number of protons in their nuclei.</w:t>
      </w:r>
    </w:p>
    <w:p w14:paraId="69A67DE5" w14:textId="77777777" w:rsidR="00E31A2D" w:rsidRPr="005047ED" w:rsidRDefault="00E31A2D" w:rsidP="001A13C4">
      <w:pPr>
        <w:jc w:val="both"/>
        <w:rPr>
          <w:szCs w:val="24"/>
        </w:rPr>
      </w:pPr>
    </w:p>
    <w:p w14:paraId="3338B227" w14:textId="77777777" w:rsidR="006777B3" w:rsidRPr="005047ED" w:rsidRDefault="006777B3" w:rsidP="001A13C4">
      <w:pPr>
        <w:jc w:val="both"/>
        <w:rPr>
          <w:szCs w:val="24"/>
        </w:rPr>
      </w:pPr>
      <w:r w:rsidRPr="005047ED">
        <w:rPr>
          <w:szCs w:val="24"/>
        </w:rPr>
        <w:t>The sum of the protons and neutrons in the nucleus of an atom is called the mass number with the symbol. The proton was discovered by Sir, Ernest Rutherford in 1920.</w:t>
      </w:r>
    </w:p>
    <w:p w14:paraId="21175497" w14:textId="77777777" w:rsidR="006777B3" w:rsidRPr="005047ED" w:rsidRDefault="006777B3" w:rsidP="001A13C4">
      <w:pPr>
        <w:jc w:val="both"/>
        <w:rPr>
          <w:b/>
          <w:szCs w:val="24"/>
        </w:rPr>
      </w:pPr>
    </w:p>
    <w:p w14:paraId="1714F734" w14:textId="77777777" w:rsidR="006777B3" w:rsidRPr="005047ED" w:rsidRDefault="006777B3" w:rsidP="001A13C4">
      <w:pPr>
        <w:jc w:val="both"/>
        <w:rPr>
          <w:b/>
          <w:szCs w:val="24"/>
        </w:rPr>
      </w:pPr>
      <w:r w:rsidRPr="005047ED">
        <w:rPr>
          <w:b/>
          <w:szCs w:val="24"/>
        </w:rPr>
        <w:t xml:space="preserve">THE NEUTRON </w:t>
      </w:r>
    </w:p>
    <w:p w14:paraId="1A5C5145" w14:textId="77777777" w:rsidR="006777B3" w:rsidRPr="005047ED" w:rsidRDefault="006777B3" w:rsidP="001A13C4">
      <w:pPr>
        <w:jc w:val="both"/>
        <w:rPr>
          <w:szCs w:val="24"/>
        </w:rPr>
      </w:pPr>
      <w:r w:rsidRPr="005047ED">
        <w:rPr>
          <w:szCs w:val="24"/>
        </w:rPr>
        <w:t>The neutron was discovered in 1932 by a British Scientist, James Chadwick. It has almost the same charge.</w:t>
      </w:r>
    </w:p>
    <w:p w14:paraId="62A69390" w14:textId="77777777" w:rsidR="00FB41C6" w:rsidRPr="005047ED" w:rsidRDefault="00FB41C6" w:rsidP="001A13C4">
      <w:pPr>
        <w:jc w:val="both"/>
        <w:rPr>
          <w:szCs w:val="24"/>
        </w:rPr>
      </w:pPr>
    </w:p>
    <w:p w14:paraId="2B77F0CD" w14:textId="77777777" w:rsidR="006777B3" w:rsidRPr="005047ED" w:rsidRDefault="006777B3" w:rsidP="001A13C4">
      <w:pPr>
        <w:jc w:val="both"/>
        <w:rPr>
          <w:szCs w:val="24"/>
        </w:rPr>
      </w:pPr>
      <w:r w:rsidRPr="005047ED">
        <w:rPr>
          <w:szCs w:val="24"/>
        </w:rPr>
        <w:t xml:space="preserve">Whenever the neutron number in the nucleus of an atom of the same element varies, its mass number also varies and hence we have ‘Isotopes’. </w:t>
      </w:r>
    </w:p>
    <w:p w14:paraId="335DBB1F" w14:textId="77777777" w:rsidR="00FB41C6" w:rsidRPr="005047ED" w:rsidRDefault="00FB41C6" w:rsidP="001A13C4">
      <w:pPr>
        <w:jc w:val="both"/>
        <w:rPr>
          <w:szCs w:val="24"/>
        </w:rPr>
      </w:pPr>
    </w:p>
    <w:p w14:paraId="2DE05527" w14:textId="77777777" w:rsidR="006777B3" w:rsidRPr="005047ED" w:rsidRDefault="006777B3" w:rsidP="001A13C4">
      <w:pPr>
        <w:jc w:val="both"/>
        <w:rPr>
          <w:szCs w:val="24"/>
        </w:rPr>
      </w:pPr>
      <w:r w:rsidRPr="005047ED">
        <w:rPr>
          <w:szCs w:val="24"/>
        </w:rPr>
        <w:t xml:space="preserve">Isotopes are atoms of elements of the same atomic number but different mass number because of the difference in their neutrons number. The three common isotopes of hydrogen are: </w:t>
      </w:r>
    </w:p>
    <w:p w14:paraId="122F7830" w14:textId="77777777" w:rsidR="006777B3" w:rsidRPr="005047ED" w:rsidRDefault="006777B3" w:rsidP="001A13C4">
      <w:pPr>
        <w:numPr>
          <w:ilvl w:val="1"/>
          <w:numId w:val="53"/>
        </w:numPr>
        <w:tabs>
          <w:tab w:val="clear" w:pos="1800"/>
          <w:tab w:val="num" w:pos="540"/>
        </w:tabs>
        <w:ind w:left="720"/>
        <w:jc w:val="both"/>
        <w:rPr>
          <w:szCs w:val="24"/>
        </w:rPr>
      </w:pPr>
      <w:r w:rsidRPr="005047ED">
        <w:rPr>
          <w:szCs w:val="24"/>
        </w:rPr>
        <w:t xml:space="preserve">Proton – 1 proton </w:t>
      </w:r>
    </w:p>
    <w:p w14:paraId="422273B2" w14:textId="77777777" w:rsidR="006777B3" w:rsidRPr="005047ED" w:rsidRDefault="006777B3" w:rsidP="001A13C4">
      <w:pPr>
        <w:numPr>
          <w:ilvl w:val="1"/>
          <w:numId w:val="53"/>
        </w:numPr>
        <w:tabs>
          <w:tab w:val="clear" w:pos="1800"/>
          <w:tab w:val="num" w:pos="540"/>
        </w:tabs>
        <w:ind w:left="720"/>
        <w:jc w:val="both"/>
        <w:rPr>
          <w:szCs w:val="24"/>
        </w:rPr>
      </w:pPr>
      <w:r w:rsidRPr="005047ED">
        <w:rPr>
          <w:szCs w:val="24"/>
        </w:rPr>
        <w:t>Deut</w:t>
      </w:r>
      <w:r w:rsidR="00EE44C3" w:rsidRPr="005047ED">
        <w:rPr>
          <w:szCs w:val="24"/>
        </w:rPr>
        <w:t>er</w:t>
      </w:r>
      <w:r w:rsidRPr="005047ED">
        <w:rPr>
          <w:szCs w:val="24"/>
        </w:rPr>
        <w:t xml:space="preserve">ium – 1 Proton + 1 neutron </w:t>
      </w:r>
    </w:p>
    <w:p w14:paraId="3EBD5E96" w14:textId="77777777" w:rsidR="006777B3" w:rsidRPr="005047ED" w:rsidRDefault="006777B3" w:rsidP="001A13C4">
      <w:pPr>
        <w:numPr>
          <w:ilvl w:val="1"/>
          <w:numId w:val="53"/>
        </w:numPr>
        <w:tabs>
          <w:tab w:val="clear" w:pos="1800"/>
          <w:tab w:val="num" w:pos="540"/>
        </w:tabs>
        <w:ind w:left="720"/>
        <w:jc w:val="both"/>
        <w:rPr>
          <w:szCs w:val="24"/>
        </w:rPr>
      </w:pPr>
      <w:r w:rsidRPr="005047ED">
        <w:rPr>
          <w:szCs w:val="24"/>
        </w:rPr>
        <w:t xml:space="preserve">Tritium – 1 Proton + 2 neutrons </w:t>
      </w:r>
    </w:p>
    <w:p w14:paraId="01E2820E" w14:textId="77777777" w:rsidR="006777B3" w:rsidRPr="005047ED" w:rsidRDefault="006777B3" w:rsidP="001A13C4">
      <w:pPr>
        <w:jc w:val="both"/>
        <w:rPr>
          <w:szCs w:val="24"/>
        </w:rPr>
      </w:pPr>
      <w:r w:rsidRPr="005047ED">
        <w:rPr>
          <w:szCs w:val="24"/>
        </w:rPr>
        <w:t xml:space="preserve">The particles proton and neutrons which make up the nucleus are – called Nucleons </w:t>
      </w:r>
    </w:p>
    <w:p w14:paraId="69A3F33A" w14:textId="77777777" w:rsidR="00B74288" w:rsidRPr="005047ED" w:rsidRDefault="00B74288" w:rsidP="001A13C4">
      <w:pPr>
        <w:jc w:val="both"/>
        <w:rPr>
          <w:b/>
          <w:szCs w:val="24"/>
        </w:rPr>
      </w:pPr>
      <w:r w:rsidRPr="005047ED">
        <w:rPr>
          <w:b/>
          <w:noProof/>
          <w:szCs w:val="24"/>
        </w:rPr>
        <w:lastRenderedPageBreak/>
        <w:drawing>
          <wp:inline distT="0" distB="0" distL="0" distR="0" wp14:anchorId="58A60B0F" wp14:editId="75032B8B">
            <wp:extent cx="2828925" cy="2543175"/>
            <wp:effectExtent l="0" t="0" r="0" b="0"/>
            <wp:docPr id="6" name="Picture 1" descr="5976628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76628_orig.png"/>
                    <pic:cNvPicPr/>
                  </pic:nvPicPr>
                  <pic:blipFill>
                    <a:blip r:embed="rId11"/>
                    <a:stretch>
                      <a:fillRect/>
                    </a:stretch>
                  </pic:blipFill>
                  <pic:spPr>
                    <a:xfrm>
                      <a:off x="0" y="0"/>
                      <a:ext cx="2828925" cy="2543175"/>
                    </a:xfrm>
                    <a:prstGeom prst="rect">
                      <a:avLst/>
                    </a:prstGeom>
                  </pic:spPr>
                </pic:pic>
              </a:graphicData>
            </a:graphic>
          </wp:inline>
        </w:drawing>
      </w:r>
    </w:p>
    <w:p w14:paraId="51B6F55A" w14:textId="77777777" w:rsidR="004B38D4" w:rsidRPr="005047ED" w:rsidRDefault="004B38D4" w:rsidP="001A13C4">
      <w:pPr>
        <w:jc w:val="both"/>
        <w:rPr>
          <w:szCs w:val="24"/>
        </w:rPr>
      </w:pPr>
      <w:r w:rsidRPr="005047ED">
        <w:rPr>
          <w:b/>
          <w:szCs w:val="24"/>
        </w:rPr>
        <w:t>EVALUATION/REVISIONAL QUESTIONS</w:t>
      </w:r>
    </w:p>
    <w:p w14:paraId="72EF6325" w14:textId="77777777" w:rsidR="006777B3" w:rsidRPr="005047ED" w:rsidRDefault="006777B3" w:rsidP="00C95356">
      <w:pPr>
        <w:numPr>
          <w:ilvl w:val="0"/>
          <w:numId w:val="66"/>
        </w:numPr>
        <w:jc w:val="both"/>
        <w:rPr>
          <w:szCs w:val="24"/>
        </w:rPr>
      </w:pPr>
      <w:r w:rsidRPr="005047ED">
        <w:rPr>
          <w:szCs w:val="24"/>
        </w:rPr>
        <w:t>What are isotopes? Name</w:t>
      </w:r>
      <w:r w:rsidR="00825125" w:rsidRPr="005047ED">
        <w:rPr>
          <w:szCs w:val="24"/>
        </w:rPr>
        <w:t xml:space="preserve"> the three isotopes of hydrogen.</w:t>
      </w:r>
    </w:p>
    <w:p w14:paraId="64BB8065" w14:textId="77777777" w:rsidR="006777B3" w:rsidRPr="005047ED" w:rsidRDefault="006777B3" w:rsidP="00C95356">
      <w:pPr>
        <w:numPr>
          <w:ilvl w:val="0"/>
          <w:numId w:val="66"/>
        </w:numPr>
        <w:jc w:val="both"/>
        <w:rPr>
          <w:szCs w:val="24"/>
        </w:rPr>
      </w:pPr>
      <w:r w:rsidRPr="005047ED">
        <w:rPr>
          <w:szCs w:val="24"/>
        </w:rPr>
        <w:t xml:space="preserve">How many neurons are present in the following atoms? </w:t>
      </w:r>
    </w:p>
    <w:p w14:paraId="08398992" w14:textId="77777777" w:rsidR="006777B3" w:rsidRPr="005047ED" w:rsidRDefault="006777B3" w:rsidP="00C95356">
      <w:pPr>
        <w:pStyle w:val="ListParagraph"/>
        <w:numPr>
          <w:ilvl w:val="1"/>
          <w:numId w:val="66"/>
        </w:numPr>
        <w:jc w:val="both"/>
        <w:rPr>
          <w:szCs w:val="24"/>
        </w:rPr>
      </w:pPr>
      <w:r w:rsidRPr="005047ED">
        <w:rPr>
          <w:szCs w:val="24"/>
          <w:vertAlign w:val="superscript"/>
        </w:rPr>
        <w:t>23</w:t>
      </w:r>
      <w:r w:rsidRPr="005047ED">
        <w:rPr>
          <w:szCs w:val="24"/>
        </w:rPr>
        <w:t xml:space="preserve">Na, (b) </w:t>
      </w:r>
      <w:r w:rsidRPr="005047ED">
        <w:rPr>
          <w:szCs w:val="24"/>
          <w:vertAlign w:val="superscript"/>
        </w:rPr>
        <w:t>31</w:t>
      </w:r>
      <w:r w:rsidRPr="005047ED">
        <w:rPr>
          <w:szCs w:val="24"/>
        </w:rPr>
        <w:t xml:space="preserve">P, (c) </w:t>
      </w:r>
      <w:r w:rsidRPr="005047ED">
        <w:rPr>
          <w:szCs w:val="24"/>
          <w:vertAlign w:val="superscript"/>
        </w:rPr>
        <w:t>39</w:t>
      </w:r>
      <w:r w:rsidRPr="005047ED">
        <w:rPr>
          <w:szCs w:val="24"/>
        </w:rPr>
        <w:t>K (d)</w:t>
      </w:r>
      <w:r w:rsidRPr="005047ED">
        <w:rPr>
          <w:szCs w:val="24"/>
          <w:vertAlign w:val="superscript"/>
        </w:rPr>
        <w:t xml:space="preserve"> 35</w:t>
      </w:r>
      <w:r w:rsidRPr="005047ED">
        <w:rPr>
          <w:szCs w:val="24"/>
        </w:rPr>
        <w:t>Cl</w:t>
      </w:r>
      <w:r w:rsidR="00825125" w:rsidRPr="005047ED">
        <w:rPr>
          <w:szCs w:val="24"/>
        </w:rPr>
        <w:t>.</w:t>
      </w:r>
    </w:p>
    <w:p w14:paraId="225F6894" w14:textId="77777777" w:rsidR="004B38D4" w:rsidRPr="005047ED" w:rsidRDefault="006777B3" w:rsidP="00C95356">
      <w:pPr>
        <w:numPr>
          <w:ilvl w:val="0"/>
          <w:numId w:val="66"/>
        </w:numPr>
        <w:jc w:val="both"/>
        <w:rPr>
          <w:szCs w:val="24"/>
        </w:rPr>
      </w:pPr>
      <w:r w:rsidRPr="005047ED">
        <w:rPr>
          <w:szCs w:val="24"/>
        </w:rPr>
        <w:t>Name the three fundamental particles of an atom.</w:t>
      </w:r>
    </w:p>
    <w:p w14:paraId="413BB4A1" w14:textId="77777777" w:rsidR="004B38D4" w:rsidRPr="005047ED" w:rsidRDefault="004B38D4" w:rsidP="00C95356">
      <w:pPr>
        <w:numPr>
          <w:ilvl w:val="0"/>
          <w:numId w:val="66"/>
        </w:numPr>
        <w:jc w:val="both"/>
        <w:rPr>
          <w:szCs w:val="24"/>
        </w:rPr>
      </w:pPr>
      <w:r w:rsidRPr="005047ED">
        <w:rPr>
          <w:szCs w:val="24"/>
        </w:rPr>
        <w:t>What is light energy?</w:t>
      </w:r>
    </w:p>
    <w:p w14:paraId="2A8D6D8A" w14:textId="77777777" w:rsidR="004B38D4" w:rsidRPr="005047ED" w:rsidRDefault="004B38D4" w:rsidP="00C95356">
      <w:pPr>
        <w:numPr>
          <w:ilvl w:val="0"/>
          <w:numId w:val="54"/>
        </w:numPr>
        <w:tabs>
          <w:tab w:val="clear" w:pos="1080"/>
          <w:tab w:val="num" w:pos="540"/>
        </w:tabs>
        <w:ind w:left="540" w:hanging="540"/>
        <w:jc w:val="both"/>
        <w:rPr>
          <w:szCs w:val="24"/>
        </w:rPr>
      </w:pPr>
      <w:r w:rsidRPr="005047ED">
        <w:rPr>
          <w:szCs w:val="24"/>
        </w:rPr>
        <w:t>State the difference between echo and reverberation.</w:t>
      </w:r>
    </w:p>
    <w:p w14:paraId="0EB013F0" w14:textId="77777777" w:rsidR="004B38D4" w:rsidRPr="005047ED" w:rsidRDefault="004B38D4" w:rsidP="001A13C4">
      <w:pPr>
        <w:pStyle w:val="BodyText"/>
        <w:tabs>
          <w:tab w:val="left" w:pos="840"/>
        </w:tabs>
        <w:jc w:val="both"/>
        <w:rPr>
          <w:rFonts w:ascii="Times New Roman" w:hAnsi="Times New Roman" w:cs="Times New Roman"/>
          <w:b/>
          <w:sz w:val="24"/>
          <w:szCs w:val="24"/>
        </w:rPr>
      </w:pPr>
    </w:p>
    <w:p w14:paraId="54BCE52E" w14:textId="77777777" w:rsidR="006F1885" w:rsidRPr="005047ED" w:rsidRDefault="006F1885" w:rsidP="001A13C4">
      <w:pPr>
        <w:rPr>
          <w:szCs w:val="24"/>
        </w:rPr>
      </w:pPr>
    </w:p>
    <w:p w14:paraId="6DB106C6" w14:textId="77777777" w:rsidR="006777B3" w:rsidRPr="005047ED" w:rsidRDefault="00A5060B" w:rsidP="001A13C4">
      <w:pPr>
        <w:rPr>
          <w:b/>
          <w:szCs w:val="24"/>
        </w:rPr>
      </w:pPr>
      <w:r w:rsidRPr="005047ED">
        <w:rPr>
          <w:b/>
          <w:szCs w:val="24"/>
        </w:rPr>
        <w:t>WEEKEND ASSIGNMENT</w:t>
      </w:r>
    </w:p>
    <w:p w14:paraId="3B5DDDCE" w14:textId="77777777" w:rsidR="006777B3" w:rsidRPr="005047ED" w:rsidRDefault="006777B3" w:rsidP="007F3250">
      <w:pPr>
        <w:pStyle w:val="ListParagraph"/>
        <w:numPr>
          <w:ilvl w:val="0"/>
          <w:numId w:val="67"/>
        </w:numPr>
        <w:rPr>
          <w:szCs w:val="24"/>
        </w:rPr>
      </w:pPr>
      <w:r w:rsidRPr="005047ED">
        <w:rPr>
          <w:szCs w:val="24"/>
        </w:rPr>
        <w:t>A substance which cannot be further divided into simpler substances is…………(</w:t>
      </w:r>
      <w:proofErr w:type="gramStart"/>
      <w:r w:rsidRPr="005047ED">
        <w:rPr>
          <w:szCs w:val="24"/>
        </w:rPr>
        <w:t>a)  Elements</w:t>
      </w:r>
      <w:proofErr w:type="gramEnd"/>
      <w:r w:rsidRPr="005047ED">
        <w:rPr>
          <w:szCs w:val="24"/>
        </w:rPr>
        <w:tab/>
        <w:t xml:space="preserve">     (b) Compound </w:t>
      </w:r>
      <w:r w:rsidRPr="005047ED">
        <w:rPr>
          <w:szCs w:val="24"/>
        </w:rPr>
        <w:tab/>
        <w:t>(c) Radical</w:t>
      </w:r>
      <w:r w:rsidRPr="005047ED">
        <w:rPr>
          <w:szCs w:val="24"/>
        </w:rPr>
        <w:tab/>
        <w:t>(d) Mixture</w:t>
      </w:r>
    </w:p>
    <w:p w14:paraId="1B12F5B0" w14:textId="77777777" w:rsidR="007F3250" w:rsidRPr="005047ED" w:rsidRDefault="006777B3" w:rsidP="007F3250">
      <w:pPr>
        <w:pStyle w:val="ListParagraph"/>
        <w:numPr>
          <w:ilvl w:val="0"/>
          <w:numId w:val="67"/>
        </w:numPr>
        <w:rPr>
          <w:szCs w:val="24"/>
        </w:rPr>
      </w:pPr>
      <w:r w:rsidRPr="005047ED">
        <w:rPr>
          <w:szCs w:val="24"/>
        </w:rPr>
        <w:t>One of these is NOT a binary compound …</w:t>
      </w:r>
      <w:proofErr w:type="gramStart"/>
      <w:r w:rsidRPr="005047ED">
        <w:rPr>
          <w:szCs w:val="24"/>
        </w:rPr>
        <w:t>…..</w:t>
      </w:r>
      <w:proofErr w:type="gramEnd"/>
      <w:r w:rsidRPr="005047ED">
        <w:rPr>
          <w:szCs w:val="24"/>
        </w:rPr>
        <w:t>(a) Sodium</w:t>
      </w:r>
      <w:r w:rsidR="007F3250" w:rsidRPr="005047ED">
        <w:rPr>
          <w:szCs w:val="24"/>
        </w:rPr>
        <w:t xml:space="preserve"> chloride</w:t>
      </w:r>
      <w:r w:rsidR="007F3250" w:rsidRPr="005047ED">
        <w:rPr>
          <w:szCs w:val="24"/>
        </w:rPr>
        <w:tab/>
        <w:t xml:space="preserve">(b) Magnesium nitride </w:t>
      </w:r>
    </w:p>
    <w:p w14:paraId="41683036" w14:textId="77777777" w:rsidR="006777B3" w:rsidRPr="005047ED" w:rsidRDefault="006777B3" w:rsidP="007F3250">
      <w:pPr>
        <w:pStyle w:val="ListParagraph"/>
        <w:rPr>
          <w:szCs w:val="24"/>
        </w:rPr>
      </w:pPr>
      <w:r w:rsidRPr="005047ED">
        <w:rPr>
          <w:szCs w:val="24"/>
        </w:rPr>
        <w:t xml:space="preserve">(c) </w:t>
      </w:r>
      <w:proofErr w:type="spellStart"/>
      <w:r w:rsidRPr="005047ED">
        <w:rPr>
          <w:szCs w:val="24"/>
        </w:rPr>
        <w:t>Aluminium</w:t>
      </w:r>
      <w:proofErr w:type="spellEnd"/>
      <w:r w:rsidRPr="005047ED">
        <w:rPr>
          <w:szCs w:val="24"/>
        </w:rPr>
        <w:t xml:space="preserve"> oxide</w:t>
      </w:r>
      <w:r w:rsidRPr="005047ED">
        <w:rPr>
          <w:szCs w:val="24"/>
        </w:rPr>
        <w:tab/>
        <w:t>(d) Calcium Phosphate</w:t>
      </w:r>
    </w:p>
    <w:p w14:paraId="550E6833" w14:textId="77777777" w:rsidR="006777B3" w:rsidRPr="005047ED" w:rsidRDefault="00543AEF" w:rsidP="007F3250">
      <w:pPr>
        <w:pStyle w:val="ListParagraph"/>
        <w:numPr>
          <w:ilvl w:val="0"/>
          <w:numId w:val="67"/>
        </w:numPr>
        <w:rPr>
          <w:szCs w:val="24"/>
        </w:rPr>
      </w:pPr>
      <w:r w:rsidRPr="005047ED">
        <w:rPr>
          <w:szCs w:val="24"/>
        </w:rPr>
        <w:t xml:space="preserve">The positively charged sub atomic particle </w:t>
      </w:r>
      <w:proofErr w:type="gramStart"/>
      <w:r w:rsidRPr="005047ED">
        <w:rPr>
          <w:szCs w:val="24"/>
        </w:rPr>
        <w:t>is  (</w:t>
      </w:r>
      <w:proofErr w:type="gramEnd"/>
      <w:r w:rsidRPr="005047ED">
        <w:rPr>
          <w:szCs w:val="24"/>
        </w:rPr>
        <w:t>a)  element  (b) electron   (c) neutron   (d) proton</w:t>
      </w:r>
    </w:p>
    <w:p w14:paraId="24C04B8A" w14:textId="77777777" w:rsidR="00543AEF" w:rsidRPr="005047ED" w:rsidRDefault="00543AEF" w:rsidP="007F3250">
      <w:pPr>
        <w:pStyle w:val="ListParagraph"/>
        <w:numPr>
          <w:ilvl w:val="0"/>
          <w:numId w:val="67"/>
        </w:numPr>
        <w:rPr>
          <w:szCs w:val="24"/>
        </w:rPr>
      </w:pPr>
      <w:r w:rsidRPr="005047ED">
        <w:rPr>
          <w:szCs w:val="24"/>
        </w:rPr>
        <w:t xml:space="preserve">______ discovered the </w:t>
      </w:r>
      <w:proofErr w:type="gramStart"/>
      <w:r w:rsidRPr="005047ED">
        <w:rPr>
          <w:szCs w:val="24"/>
        </w:rPr>
        <w:t>electron  (</w:t>
      </w:r>
      <w:proofErr w:type="gramEnd"/>
      <w:r w:rsidRPr="005047ED">
        <w:rPr>
          <w:szCs w:val="24"/>
        </w:rPr>
        <w:t xml:space="preserve">a) James Chadwick  (b) Sir, Ernest Rutherford  (c) Sir J.J. Thomson  (d) </w:t>
      </w:r>
      <w:proofErr w:type="spellStart"/>
      <w:r w:rsidRPr="005047ED">
        <w:rPr>
          <w:szCs w:val="24"/>
        </w:rPr>
        <w:t>Issac</w:t>
      </w:r>
      <w:proofErr w:type="spellEnd"/>
      <w:r w:rsidRPr="005047ED">
        <w:rPr>
          <w:szCs w:val="24"/>
        </w:rPr>
        <w:t xml:space="preserve"> Newton</w:t>
      </w:r>
    </w:p>
    <w:p w14:paraId="001EACE7" w14:textId="77777777" w:rsidR="00543AEF" w:rsidRPr="005047ED" w:rsidRDefault="00543AEF" w:rsidP="007F3250">
      <w:pPr>
        <w:pStyle w:val="ListParagraph"/>
        <w:numPr>
          <w:ilvl w:val="0"/>
          <w:numId w:val="67"/>
        </w:numPr>
        <w:rPr>
          <w:szCs w:val="24"/>
        </w:rPr>
      </w:pPr>
      <w:r w:rsidRPr="005047ED">
        <w:rPr>
          <w:szCs w:val="24"/>
        </w:rPr>
        <w:t xml:space="preserve">The sub atomic particle involved in chemical reaction </w:t>
      </w:r>
      <w:proofErr w:type="gramStart"/>
      <w:r w:rsidRPr="005047ED">
        <w:rPr>
          <w:szCs w:val="24"/>
        </w:rPr>
        <w:t>is  (</w:t>
      </w:r>
      <w:proofErr w:type="gramEnd"/>
      <w:r w:rsidRPr="005047ED">
        <w:rPr>
          <w:szCs w:val="24"/>
        </w:rPr>
        <w:t xml:space="preserve">a) electron   (b) neutron  (c) shell  </w:t>
      </w:r>
    </w:p>
    <w:p w14:paraId="33DBBD23" w14:textId="77777777" w:rsidR="00543AEF" w:rsidRPr="005047ED" w:rsidRDefault="00543AEF" w:rsidP="007F3250">
      <w:pPr>
        <w:pStyle w:val="ListParagraph"/>
        <w:rPr>
          <w:szCs w:val="24"/>
        </w:rPr>
      </w:pPr>
      <w:r w:rsidRPr="005047ED">
        <w:rPr>
          <w:szCs w:val="24"/>
        </w:rPr>
        <w:t>(d) proton</w:t>
      </w:r>
    </w:p>
    <w:p w14:paraId="0FF3A96F" w14:textId="77777777" w:rsidR="00543AEF" w:rsidRPr="005047ED" w:rsidRDefault="00543AEF" w:rsidP="001A13C4">
      <w:pPr>
        <w:rPr>
          <w:b/>
          <w:szCs w:val="24"/>
        </w:rPr>
      </w:pPr>
    </w:p>
    <w:p w14:paraId="11B7AE4A" w14:textId="77777777" w:rsidR="00543AEF" w:rsidRPr="005047ED" w:rsidRDefault="00A5060B" w:rsidP="001A13C4">
      <w:pPr>
        <w:rPr>
          <w:b/>
          <w:szCs w:val="24"/>
        </w:rPr>
      </w:pPr>
      <w:r w:rsidRPr="005047ED">
        <w:rPr>
          <w:b/>
          <w:szCs w:val="24"/>
        </w:rPr>
        <w:t>THEORY</w:t>
      </w:r>
    </w:p>
    <w:p w14:paraId="4EA611BE" w14:textId="77777777" w:rsidR="00543AEF" w:rsidRPr="005047ED" w:rsidRDefault="00543AEF" w:rsidP="00C95356">
      <w:pPr>
        <w:pStyle w:val="ListParagraph"/>
        <w:numPr>
          <w:ilvl w:val="0"/>
          <w:numId w:val="55"/>
        </w:numPr>
        <w:rPr>
          <w:szCs w:val="24"/>
        </w:rPr>
      </w:pPr>
      <w:r w:rsidRPr="005047ED">
        <w:rPr>
          <w:szCs w:val="24"/>
        </w:rPr>
        <w:t>Explain the term ‘atom’</w:t>
      </w:r>
      <w:r w:rsidR="00B74288" w:rsidRPr="005047ED">
        <w:rPr>
          <w:szCs w:val="24"/>
        </w:rPr>
        <w:t>.</w:t>
      </w:r>
    </w:p>
    <w:p w14:paraId="54037D17" w14:textId="77777777" w:rsidR="00543AEF" w:rsidRPr="005047ED" w:rsidRDefault="00543AEF" w:rsidP="00C95356">
      <w:pPr>
        <w:pStyle w:val="ListParagraph"/>
        <w:numPr>
          <w:ilvl w:val="0"/>
          <w:numId w:val="55"/>
        </w:numPr>
        <w:rPr>
          <w:szCs w:val="24"/>
        </w:rPr>
      </w:pPr>
      <w:r w:rsidRPr="005047ED">
        <w:rPr>
          <w:szCs w:val="24"/>
        </w:rPr>
        <w:t xml:space="preserve">Differentiate between a binary compound and </w:t>
      </w:r>
      <w:r w:rsidR="00825125" w:rsidRPr="005047ED">
        <w:rPr>
          <w:szCs w:val="24"/>
        </w:rPr>
        <w:t>non-binary</w:t>
      </w:r>
      <w:r w:rsidRPr="005047ED">
        <w:rPr>
          <w:szCs w:val="24"/>
        </w:rPr>
        <w:t xml:space="preserve"> compound</w:t>
      </w:r>
      <w:r w:rsidR="00B74288" w:rsidRPr="005047ED">
        <w:rPr>
          <w:szCs w:val="24"/>
        </w:rPr>
        <w:t>.</w:t>
      </w:r>
    </w:p>
    <w:p w14:paraId="24E2B7BE" w14:textId="77777777" w:rsidR="006F1885" w:rsidRPr="005047ED" w:rsidRDefault="006F1885" w:rsidP="001A13C4">
      <w:pPr>
        <w:rPr>
          <w:szCs w:val="24"/>
        </w:rPr>
      </w:pPr>
    </w:p>
    <w:p w14:paraId="28AFCC71" w14:textId="77777777" w:rsidR="00505E7F" w:rsidRPr="005047ED" w:rsidRDefault="00505E7F" w:rsidP="001A13C4">
      <w:pPr>
        <w:rPr>
          <w:szCs w:val="24"/>
        </w:rPr>
      </w:pPr>
    </w:p>
    <w:p w14:paraId="6D49E7C2" w14:textId="77777777" w:rsidR="00D005E4" w:rsidRPr="00D005E4" w:rsidRDefault="00D005E4" w:rsidP="00D005E4">
      <w:pPr>
        <w:rPr>
          <w:b/>
          <w:szCs w:val="24"/>
        </w:rPr>
      </w:pPr>
    </w:p>
    <w:p w14:paraId="474CF177" w14:textId="77777777" w:rsidR="00D005E4" w:rsidRPr="00D005E4" w:rsidRDefault="00D005E4" w:rsidP="00D005E4">
      <w:pPr>
        <w:rPr>
          <w:b/>
          <w:szCs w:val="24"/>
        </w:rPr>
      </w:pPr>
      <w:r w:rsidRPr="00D005E4">
        <w:rPr>
          <w:b/>
          <w:szCs w:val="24"/>
        </w:rPr>
        <w:t>WEEK FIVE</w:t>
      </w:r>
    </w:p>
    <w:p w14:paraId="6DD842F6" w14:textId="77777777" w:rsidR="00D005E4" w:rsidRPr="00D005E4" w:rsidRDefault="00D005E4" w:rsidP="00D005E4">
      <w:pPr>
        <w:rPr>
          <w:b/>
          <w:szCs w:val="24"/>
        </w:rPr>
      </w:pPr>
    </w:p>
    <w:p w14:paraId="1C8DC451" w14:textId="77777777" w:rsidR="00D005E4" w:rsidRPr="00D005E4" w:rsidRDefault="00D005E4" w:rsidP="00D005E4">
      <w:pPr>
        <w:rPr>
          <w:b/>
          <w:szCs w:val="24"/>
        </w:rPr>
      </w:pPr>
      <w:r w:rsidRPr="00D005E4">
        <w:rPr>
          <w:b/>
          <w:szCs w:val="24"/>
        </w:rPr>
        <w:t>TOPIC: RADIOACTIVITY</w:t>
      </w:r>
    </w:p>
    <w:p w14:paraId="05B10F1A" w14:textId="77777777" w:rsidR="00D005E4" w:rsidRPr="00D005E4" w:rsidRDefault="00D005E4" w:rsidP="00D005E4">
      <w:pPr>
        <w:rPr>
          <w:b/>
          <w:szCs w:val="24"/>
        </w:rPr>
      </w:pPr>
    </w:p>
    <w:p w14:paraId="749D0A58" w14:textId="77777777" w:rsidR="00D005E4" w:rsidRPr="007E5F45" w:rsidRDefault="00D005E4" w:rsidP="00D005E4">
      <w:pPr>
        <w:rPr>
          <w:b/>
          <w:szCs w:val="24"/>
        </w:rPr>
      </w:pPr>
      <w:r w:rsidRPr="007E5F45">
        <w:rPr>
          <w:b/>
          <w:szCs w:val="24"/>
        </w:rPr>
        <w:t>CONTENT</w:t>
      </w:r>
    </w:p>
    <w:p w14:paraId="47A2D11F" w14:textId="77777777" w:rsidR="00D005E4" w:rsidRPr="00D005E4" w:rsidRDefault="00D005E4" w:rsidP="00D005E4">
      <w:pPr>
        <w:rPr>
          <w:szCs w:val="24"/>
        </w:rPr>
      </w:pPr>
    </w:p>
    <w:p w14:paraId="4C3D758B" w14:textId="77777777" w:rsidR="00D005E4" w:rsidRPr="007E5F45" w:rsidRDefault="00D005E4" w:rsidP="00D005E4">
      <w:pPr>
        <w:rPr>
          <w:b/>
          <w:szCs w:val="24"/>
        </w:rPr>
      </w:pPr>
      <w:r w:rsidRPr="007E5F45">
        <w:rPr>
          <w:b/>
          <w:szCs w:val="24"/>
        </w:rPr>
        <w:t>Meaning of Radioactivity</w:t>
      </w:r>
    </w:p>
    <w:p w14:paraId="6CD322D2" w14:textId="77777777" w:rsidR="00D005E4" w:rsidRPr="00D005E4" w:rsidRDefault="00D005E4" w:rsidP="00D005E4">
      <w:pPr>
        <w:rPr>
          <w:szCs w:val="24"/>
        </w:rPr>
      </w:pPr>
      <w:r w:rsidRPr="00D005E4">
        <w:rPr>
          <w:szCs w:val="24"/>
        </w:rPr>
        <w:lastRenderedPageBreak/>
        <w:t>Radioactivity is the spontaneous disintegration or breaking down of the nucleus of an atom, emitting radiation. Any element that disintegrates spontaneously and emits rays is called a radioactive element.</w:t>
      </w:r>
    </w:p>
    <w:p w14:paraId="7AEBBD82" w14:textId="77777777" w:rsidR="00D005E4" w:rsidRPr="00D005E4" w:rsidRDefault="00D005E4" w:rsidP="00D005E4">
      <w:pPr>
        <w:rPr>
          <w:szCs w:val="24"/>
        </w:rPr>
      </w:pPr>
    </w:p>
    <w:p w14:paraId="40D221BB" w14:textId="77777777" w:rsidR="00D005E4" w:rsidRPr="007E5F45" w:rsidRDefault="00D005E4" w:rsidP="00D005E4">
      <w:pPr>
        <w:rPr>
          <w:b/>
          <w:szCs w:val="24"/>
        </w:rPr>
      </w:pPr>
      <w:r w:rsidRPr="007E5F45">
        <w:rPr>
          <w:b/>
          <w:szCs w:val="24"/>
        </w:rPr>
        <w:t>Discovery of Radioactivity</w:t>
      </w:r>
    </w:p>
    <w:p w14:paraId="5864E65D" w14:textId="77777777" w:rsidR="00D005E4" w:rsidRPr="00D005E4" w:rsidRDefault="00D005E4" w:rsidP="00D005E4">
      <w:pPr>
        <w:rPr>
          <w:szCs w:val="24"/>
        </w:rPr>
      </w:pPr>
      <w:r w:rsidRPr="00D005E4">
        <w:rPr>
          <w:szCs w:val="24"/>
        </w:rPr>
        <w:t>Discovered by French physicist Henri Becquerel in 1896, radioactivity involves atoms emitting rays. This phenomenon was confirmed by Marie and Pierre Curie.</w:t>
      </w:r>
    </w:p>
    <w:p w14:paraId="31E6590D" w14:textId="77777777" w:rsidR="00D005E4" w:rsidRPr="00D005E4" w:rsidRDefault="00D005E4" w:rsidP="00D005E4">
      <w:pPr>
        <w:rPr>
          <w:szCs w:val="24"/>
        </w:rPr>
      </w:pPr>
    </w:p>
    <w:p w14:paraId="6CF30456" w14:textId="77777777" w:rsidR="00D005E4" w:rsidRPr="007E5F45" w:rsidRDefault="00D005E4" w:rsidP="00D005E4">
      <w:pPr>
        <w:rPr>
          <w:b/>
          <w:szCs w:val="24"/>
        </w:rPr>
      </w:pPr>
      <w:r w:rsidRPr="007E5F45">
        <w:rPr>
          <w:b/>
          <w:szCs w:val="24"/>
        </w:rPr>
        <w:t>Types of Radioactivity</w:t>
      </w:r>
    </w:p>
    <w:p w14:paraId="41FA556C" w14:textId="77777777" w:rsidR="00D005E4" w:rsidRPr="00D005E4" w:rsidRDefault="00D005E4" w:rsidP="00D005E4">
      <w:pPr>
        <w:rPr>
          <w:szCs w:val="24"/>
        </w:rPr>
      </w:pPr>
      <w:proofErr w:type="spellStart"/>
      <w:r w:rsidRPr="00D005E4">
        <w:rPr>
          <w:szCs w:val="24"/>
        </w:rPr>
        <w:t>i</w:t>
      </w:r>
      <w:proofErr w:type="spellEnd"/>
      <w:r w:rsidRPr="00D005E4">
        <w:rPr>
          <w:szCs w:val="24"/>
        </w:rPr>
        <w:t xml:space="preserve">. </w:t>
      </w:r>
      <w:r w:rsidRPr="007E5F45">
        <w:rPr>
          <w:b/>
          <w:szCs w:val="24"/>
        </w:rPr>
        <w:t>Natural Radioactivity:</w:t>
      </w:r>
      <w:r w:rsidRPr="00D005E4">
        <w:rPr>
          <w:szCs w:val="24"/>
        </w:rPr>
        <w:t xml:space="preserve"> Occurs naturally without human intervention.</w:t>
      </w:r>
    </w:p>
    <w:p w14:paraId="3BABE594" w14:textId="77777777" w:rsidR="00D005E4" w:rsidRPr="00D005E4" w:rsidRDefault="00D005E4" w:rsidP="00D005E4">
      <w:pPr>
        <w:rPr>
          <w:szCs w:val="24"/>
        </w:rPr>
      </w:pPr>
      <w:r w:rsidRPr="00D005E4">
        <w:rPr>
          <w:szCs w:val="24"/>
        </w:rPr>
        <w:t xml:space="preserve">ii. </w:t>
      </w:r>
      <w:r w:rsidRPr="007E5F45">
        <w:rPr>
          <w:b/>
          <w:szCs w:val="24"/>
        </w:rPr>
        <w:t>Artificial Radioactivity:</w:t>
      </w:r>
      <w:r w:rsidRPr="00D005E4">
        <w:rPr>
          <w:szCs w:val="24"/>
        </w:rPr>
        <w:t xml:space="preserve"> Caused by human activity.</w:t>
      </w:r>
    </w:p>
    <w:p w14:paraId="4C933455" w14:textId="77777777" w:rsidR="00D005E4" w:rsidRPr="00D005E4" w:rsidRDefault="00D005E4" w:rsidP="00D005E4">
      <w:pPr>
        <w:rPr>
          <w:szCs w:val="24"/>
        </w:rPr>
      </w:pPr>
    </w:p>
    <w:p w14:paraId="464B8B5A" w14:textId="77777777" w:rsidR="00D005E4" w:rsidRPr="007E5F45" w:rsidRDefault="00D005E4" w:rsidP="00D005E4">
      <w:pPr>
        <w:rPr>
          <w:b/>
          <w:szCs w:val="24"/>
        </w:rPr>
      </w:pPr>
      <w:r w:rsidRPr="007E5F45">
        <w:rPr>
          <w:b/>
          <w:szCs w:val="24"/>
        </w:rPr>
        <w:t>Radioactive Elements</w:t>
      </w:r>
    </w:p>
    <w:p w14:paraId="5B2DD9CE" w14:textId="77777777" w:rsidR="00D005E4" w:rsidRPr="00D005E4" w:rsidRDefault="00D005E4" w:rsidP="00D005E4">
      <w:pPr>
        <w:rPr>
          <w:szCs w:val="24"/>
        </w:rPr>
      </w:pPr>
      <w:r w:rsidRPr="00D005E4">
        <w:rPr>
          <w:szCs w:val="24"/>
        </w:rPr>
        <w:t>Elements that emit rays from the nuclei of their atoms are called radioactive elements. Natural ones include uranium, radium, plutonium, radon, and thorium. Artificial radioactive elements are produced by bombarding nonradioactive elements with radioactive particles, forming radioactive isotopes.</w:t>
      </w:r>
    </w:p>
    <w:p w14:paraId="09099313" w14:textId="77777777" w:rsidR="00D005E4" w:rsidRPr="00D005E4" w:rsidRDefault="00D005E4" w:rsidP="00D005E4">
      <w:pPr>
        <w:rPr>
          <w:szCs w:val="24"/>
        </w:rPr>
      </w:pPr>
    </w:p>
    <w:p w14:paraId="4F5BEE35" w14:textId="77777777" w:rsidR="00D005E4" w:rsidRPr="007E5F45" w:rsidRDefault="00D005E4" w:rsidP="00D005E4">
      <w:pPr>
        <w:rPr>
          <w:b/>
          <w:szCs w:val="24"/>
        </w:rPr>
      </w:pPr>
      <w:r w:rsidRPr="007E5F45">
        <w:rPr>
          <w:b/>
          <w:szCs w:val="24"/>
        </w:rPr>
        <w:t>EVALUATION</w:t>
      </w:r>
    </w:p>
    <w:p w14:paraId="14CE4AD6" w14:textId="77777777" w:rsidR="00D005E4" w:rsidRPr="00D005E4" w:rsidRDefault="00D005E4" w:rsidP="00D005E4">
      <w:pPr>
        <w:rPr>
          <w:szCs w:val="24"/>
        </w:rPr>
      </w:pPr>
      <w:r w:rsidRPr="00D005E4">
        <w:rPr>
          <w:szCs w:val="24"/>
        </w:rPr>
        <w:t>1. What is radioactivity?</w:t>
      </w:r>
    </w:p>
    <w:p w14:paraId="4919B694" w14:textId="77777777" w:rsidR="00D005E4" w:rsidRPr="00D005E4" w:rsidRDefault="00D005E4" w:rsidP="00D005E4">
      <w:pPr>
        <w:rPr>
          <w:szCs w:val="24"/>
        </w:rPr>
      </w:pPr>
      <w:r w:rsidRPr="00D005E4">
        <w:rPr>
          <w:szCs w:val="24"/>
        </w:rPr>
        <w:t>2. What are the types of radioactivity?</w:t>
      </w:r>
    </w:p>
    <w:p w14:paraId="7A7E2680" w14:textId="77777777" w:rsidR="00D005E4" w:rsidRPr="00D005E4" w:rsidRDefault="00D005E4" w:rsidP="00D005E4">
      <w:pPr>
        <w:rPr>
          <w:szCs w:val="24"/>
        </w:rPr>
      </w:pPr>
      <w:r w:rsidRPr="00D005E4">
        <w:rPr>
          <w:szCs w:val="24"/>
        </w:rPr>
        <w:t>3. What are radioactive elements?</w:t>
      </w:r>
    </w:p>
    <w:p w14:paraId="5497FB6D" w14:textId="77777777" w:rsidR="00D005E4" w:rsidRPr="00D005E4" w:rsidRDefault="00D005E4" w:rsidP="00D005E4">
      <w:pPr>
        <w:rPr>
          <w:szCs w:val="24"/>
        </w:rPr>
      </w:pPr>
    </w:p>
    <w:p w14:paraId="65957969" w14:textId="77777777" w:rsidR="00D005E4" w:rsidRPr="00D005E4" w:rsidRDefault="00D005E4" w:rsidP="00D005E4">
      <w:pPr>
        <w:rPr>
          <w:szCs w:val="24"/>
        </w:rPr>
      </w:pPr>
      <w:r w:rsidRPr="00D005E4">
        <w:rPr>
          <w:szCs w:val="24"/>
        </w:rPr>
        <w:t>Types of Radiation and Their Properties</w:t>
      </w:r>
    </w:p>
    <w:p w14:paraId="325F91CE" w14:textId="77777777" w:rsidR="00D005E4" w:rsidRPr="00D005E4" w:rsidRDefault="00D005E4" w:rsidP="00D005E4">
      <w:pPr>
        <w:rPr>
          <w:szCs w:val="24"/>
        </w:rPr>
      </w:pPr>
      <w:r w:rsidRPr="00D005E4">
        <w:rPr>
          <w:szCs w:val="24"/>
        </w:rPr>
        <w:t xml:space="preserve">There are three types of rays: </w:t>
      </w:r>
    </w:p>
    <w:p w14:paraId="17694B74" w14:textId="77777777" w:rsidR="00D005E4" w:rsidRPr="00D005E4" w:rsidRDefault="00D005E4" w:rsidP="00D005E4">
      <w:pPr>
        <w:rPr>
          <w:szCs w:val="24"/>
        </w:rPr>
      </w:pPr>
      <w:proofErr w:type="spellStart"/>
      <w:r w:rsidRPr="00D005E4">
        <w:rPr>
          <w:szCs w:val="24"/>
        </w:rPr>
        <w:t>i</w:t>
      </w:r>
      <w:proofErr w:type="spellEnd"/>
      <w:r w:rsidRPr="00D005E4">
        <w:rPr>
          <w:szCs w:val="24"/>
        </w:rPr>
        <w:t xml:space="preserve">. Alpha particles </w:t>
      </w:r>
    </w:p>
    <w:p w14:paraId="3D805CC9" w14:textId="77777777" w:rsidR="00D005E4" w:rsidRPr="00D005E4" w:rsidRDefault="00D005E4" w:rsidP="00D005E4">
      <w:pPr>
        <w:rPr>
          <w:szCs w:val="24"/>
        </w:rPr>
      </w:pPr>
      <w:r w:rsidRPr="00D005E4">
        <w:rPr>
          <w:szCs w:val="24"/>
        </w:rPr>
        <w:t xml:space="preserve">ii. Beta particles </w:t>
      </w:r>
    </w:p>
    <w:p w14:paraId="007454FA" w14:textId="77777777" w:rsidR="00D005E4" w:rsidRPr="00D005E4" w:rsidRDefault="00D005E4" w:rsidP="00D005E4">
      <w:pPr>
        <w:rPr>
          <w:szCs w:val="24"/>
        </w:rPr>
      </w:pPr>
      <w:r w:rsidRPr="00D005E4">
        <w:rPr>
          <w:szCs w:val="24"/>
        </w:rPr>
        <w:t>iii. Gamma rays</w:t>
      </w:r>
    </w:p>
    <w:p w14:paraId="09ECB904" w14:textId="77777777" w:rsidR="00D005E4" w:rsidRPr="00D005E4" w:rsidRDefault="00D005E4" w:rsidP="00D005E4">
      <w:pPr>
        <w:rPr>
          <w:szCs w:val="24"/>
        </w:rPr>
      </w:pPr>
    </w:p>
    <w:p w14:paraId="598278CA" w14:textId="77777777" w:rsidR="00D005E4" w:rsidRPr="00F46079" w:rsidRDefault="00D005E4" w:rsidP="00D005E4">
      <w:pPr>
        <w:rPr>
          <w:b/>
          <w:szCs w:val="24"/>
        </w:rPr>
      </w:pPr>
      <w:r w:rsidRPr="00F46079">
        <w:rPr>
          <w:b/>
          <w:szCs w:val="24"/>
        </w:rPr>
        <w:t>Alpha particles (α-rays):</w:t>
      </w:r>
    </w:p>
    <w:p w14:paraId="7D60B469" w14:textId="77777777" w:rsidR="00D005E4" w:rsidRPr="00D005E4" w:rsidRDefault="00D005E4" w:rsidP="00D005E4">
      <w:pPr>
        <w:rPr>
          <w:szCs w:val="24"/>
        </w:rPr>
      </w:pPr>
      <w:r w:rsidRPr="00D005E4">
        <w:rPr>
          <w:szCs w:val="24"/>
        </w:rPr>
        <w:t>- Positively charged helium nucleus with 2 protons and 2 neutrons.</w:t>
      </w:r>
    </w:p>
    <w:p w14:paraId="01F60C32" w14:textId="77777777" w:rsidR="00D005E4" w:rsidRPr="00D005E4" w:rsidRDefault="00D005E4" w:rsidP="00D005E4">
      <w:pPr>
        <w:rPr>
          <w:szCs w:val="24"/>
        </w:rPr>
      </w:pPr>
      <w:r w:rsidRPr="00D005E4">
        <w:rPr>
          <w:szCs w:val="24"/>
        </w:rPr>
        <w:t>- Heaviest radiation with low penetrating power, stopped by paper.</w:t>
      </w:r>
    </w:p>
    <w:p w14:paraId="573E8AF1" w14:textId="77777777" w:rsidR="00D005E4" w:rsidRPr="00D005E4" w:rsidRDefault="00D005E4" w:rsidP="00D005E4">
      <w:pPr>
        <w:rPr>
          <w:szCs w:val="24"/>
        </w:rPr>
      </w:pPr>
    </w:p>
    <w:p w14:paraId="156522E9" w14:textId="77777777" w:rsidR="00D005E4" w:rsidRPr="00F46079" w:rsidRDefault="00D005E4" w:rsidP="00D005E4">
      <w:pPr>
        <w:rPr>
          <w:b/>
          <w:szCs w:val="24"/>
        </w:rPr>
      </w:pPr>
      <w:r w:rsidRPr="00F46079">
        <w:rPr>
          <w:b/>
          <w:szCs w:val="24"/>
        </w:rPr>
        <w:t>Beta particles (β-rays):</w:t>
      </w:r>
    </w:p>
    <w:p w14:paraId="63F90994" w14:textId="77777777" w:rsidR="00D005E4" w:rsidRPr="00D005E4" w:rsidRDefault="00D005E4" w:rsidP="00D005E4">
      <w:pPr>
        <w:rPr>
          <w:szCs w:val="24"/>
        </w:rPr>
      </w:pPr>
      <w:r w:rsidRPr="00D005E4">
        <w:rPr>
          <w:szCs w:val="24"/>
        </w:rPr>
        <w:t>- Fast-moving electrons.</w:t>
      </w:r>
    </w:p>
    <w:p w14:paraId="63F150CC" w14:textId="77777777" w:rsidR="00D005E4" w:rsidRPr="00D005E4" w:rsidRDefault="00D005E4" w:rsidP="00D005E4">
      <w:pPr>
        <w:rPr>
          <w:szCs w:val="24"/>
        </w:rPr>
      </w:pPr>
      <w:r w:rsidRPr="00D005E4">
        <w:rPr>
          <w:szCs w:val="24"/>
        </w:rPr>
        <w:t>- Negatively charged, more penetrating than alpha rays, stopped by aluminum foil.</w:t>
      </w:r>
    </w:p>
    <w:p w14:paraId="3BB5A0BD" w14:textId="77777777" w:rsidR="00D005E4" w:rsidRPr="00D005E4" w:rsidRDefault="00D005E4" w:rsidP="00D005E4">
      <w:pPr>
        <w:rPr>
          <w:szCs w:val="24"/>
        </w:rPr>
      </w:pPr>
    </w:p>
    <w:p w14:paraId="41E44B73" w14:textId="77777777" w:rsidR="00D005E4" w:rsidRPr="00F46079" w:rsidRDefault="00D005E4" w:rsidP="00D005E4">
      <w:pPr>
        <w:rPr>
          <w:b/>
          <w:szCs w:val="24"/>
        </w:rPr>
      </w:pPr>
      <w:r w:rsidRPr="00F46079">
        <w:rPr>
          <w:b/>
          <w:szCs w:val="24"/>
        </w:rPr>
        <w:t>Gamma rays (ϒ-rays):</w:t>
      </w:r>
    </w:p>
    <w:p w14:paraId="6E2F5DFB" w14:textId="77777777" w:rsidR="00D005E4" w:rsidRPr="00D005E4" w:rsidRDefault="00D005E4" w:rsidP="00D005E4">
      <w:pPr>
        <w:rPr>
          <w:szCs w:val="24"/>
        </w:rPr>
      </w:pPr>
      <w:r w:rsidRPr="00D005E4">
        <w:rPr>
          <w:szCs w:val="24"/>
        </w:rPr>
        <w:t>- Electromagnetic radiation, no charge.</w:t>
      </w:r>
    </w:p>
    <w:p w14:paraId="2A3552E8" w14:textId="77777777" w:rsidR="00D005E4" w:rsidRPr="00D005E4" w:rsidRDefault="00D005E4" w:rsidP="00D005E4">
      <w:pPr>
        <w:rPr>
          <w:szCs w:val="24"/>
        </w:rPr>
      </w:pPr>
      <w:r w:rsidRPr="00D005E4">
        <w:rPr>
          <w:szCs w:val="24"/>
        </w:rPr>
        <w:t>- Highest penetrating power, only stopped by lead.</w:t>
      </w:r>
    </w:p>
    <w:p w14:paraId="5ABA5756" w14:textId="77777777" w:rsidR="00D005E4" w:rsidRPr="00D005E4" w:rsidRDefault="00D005E4" w:rsidP="00D005E4">
      <w:pPr>
        <w:rPr>
          <w:szCs w:val="24"/>
        </w:rPr>
      </w:pPr>
    </w:p>
    <w:p w14:paraId="39B55BE7" w14:textId="77777777" w:rsidR="00D005E4" w:rsidRPr="00F46079" w:rsidRDefault="00D005E4" w:rsidP="00D005E4">
      <w:pPr>
        <w:rPr>
          <w:b/>
          <w:szCs w:val="24"/>
        </w:rPr>
      </w:pPr>
      <w:r w:rsidRPr="00F46079">
        <w:rPr>
          <w:b/>
          <w:szCs w:val="24"/>
        </w:rPr>
        <w:t>Nuclear Transmutation</w:t>
      </w:r>
    </w:p>
    <w:p w14:paraId="7D9388B4" w14:textId="77777777" w:rsidR="00D005E4" w:rsidRPr="00D005E4" w:rsidRDefault="00D005E4" w:rsidP="00D005E4">
      <w:pPr>
        <w:rPr>
          <w:szCs w:val="24"/>
        </w:rPr>
      </w:pPr>
      <w:r w:rsidRPr="00D005E4">
        <w:rPr>
          <w:szCs w:val="24"/>
        </w:rPr>
        <w:t>Changes in the nucleus of an atom caused by radioactive emission are called nuclear transmutation. For example, Radium-226 emitting α-rays turns into radon-222.</w:t>
      </w:r>
    </w:p>
    <w:p w14:paraId="1FF04ECA" w14:textId="1F90A3DD" w:rsidR="00D005E4" w:rsidRPr="00D005E4" w:rsidRDefault="00D005E4" w:rsidP="00D005E4">
      <w:pPr>
        <w:rPr>
          <w:szCs w:val="24"/>
        </w:rPr>
      </w:pPr>
      <w:r w:rsidRPr="00D005E4">
        <w:rPr>
          <w:szCs w:val="24"/>
        </w:rPr>
        <w:t>22688Ra---&gt;42He + 22286Rn</w:t>
      </w:r>
    </w:p>
    <w:p w14:paraId="610B565A" w14:textId="77777777" w:rsidR="00D005E4" w:rsidRPr="00D005E4" w:rsidRDefault="00D005E4" w:rsidP="00D005E4">
      <w:pPr>
        <w:rPr>
          <w:szCs w:val="24"/>
        </w:rPr>
      </w:pPr>
      <w:r w:rsidRPr="00D005E4">
        <w:rPr>
          <w:szCs w:val="24"/>
        </w:rPr>
        <w:t>Artificial changes in the nucleus are called artificial nuclear transmutation.</w:t>
      </w:r>
    </w:p>
    <w:p w14:paraId="0AFC92AA" w14:textId="77777777" w:rsidR="00D005E4" w:rsidRPr="00D005E4" w:rsidRDefault="00D005E4" w:rsidP="00D005E4">
      <w:pPr>
        <w:rPr>
          <w:szCs w:val="24"/>
        </w:rPr>
      </w:pPr>
    </w:p>
    <w:p w14:paraId="169340AD" w14:textId="77777777" w:rsidR="00D005E4" w:rsidRPr="00F46079" w:rsidRDefault="00D005E4" w:rsidP="00D005E4">
      <w:pPr>
        <w:rPr>
          <w:b/>
          <w:szCs w:val="24"/>
        </w:rPr>
      </w:pPr>
      <w:r w:rsidRPr="00F46079">
        <w:rPr>
          <w:b/>
          <w:szCs w:val="24"/>
        </w:rPr>
        <w:t>EVALUATION</w:t>
      </w:r>
    </w:p>
    <w:p w14:paraId="2A24FA2D" w14:textId="77777777" w:rsidR="00D005E4" w:rsidRPr="00D005E4" w:rsidRDefault="00D005E4" w:rsidP="00D005E4">
      <w:pPr>
        <w:rPr>
          <w:szCs w:val="24"/>
        </w:rPr>
      </w:pPr>
      <w:r w:rsidRPr="00D005E4">
        <w:rPr>
          <w:szCs w:val="24"/>
        </w:rPr>
        <w:t>1. Differentiate between alpha, beta, and gamma radiations.</w:t>
      </w:r>
    </w:p>
    <w:p w14:paraId="679E5534" w14:textId="77777777" w:rsidR="00D005E4" w:rsidRPr="00D005E4" w:rsidRDefault="00D005E4" w:rsidP="00D005E4">
      <w:pPr>
        <w:rPr>
          <w:szCs w:val="24"/>
        </w:rPr>
      </w:pPr>
      <w:r w:rsidRPr="00D005E4">
        <w:rPr>
          <w:szCs w:val="24"/>
        </w:rPr>
        <w:t>2. What is nuclear transmutation?</w:t>
      </w:r>
    </w:p>
    <w:p w14:paraId="4037A952" w14:textId="77777777" w:rsidR="00D005E4" w:rsidRPr="00D005E4" w:rsidRDefault="00D005E4" w:rsidP="00D005E4">
      <w:pPr>
        <w:rPr>
          <w:szCs w:val="24"/>
        </w:rPr>
      </w:pPr>
    </w:p>
    <w:p w14:paraId="32678B2D" w14:textId="77777777" w:rsidR="00D005E4" w:rsidRPr="00F46079" w:rsidRDefault="00D005E4" w:rsidP="00D005E4">
      <w:pPr>
        <w:rPr>
          <w:b/>
          <w:szCs w:val="24"/>
        </w:rPr>
      </w:pPr>
      <w:r w:rsidRPr="00F46079">
        <w:rPr>
          <w:b/>
          <w:szCs w:val="24"/>
        </w:rPr>
        <w:lastRenderedPageBreak/>
        <w:t>Uses of Radioactivity</w:t>
      </w:r>
    </w:p>
    <w:p w14:paraId="495315C3" w14:textId="007885D2" w:rsidR="00D005E4" w:rsidRPr="00D005E4" w:rsidRDefault="00D005E4" w:rsidP="00D005E4">
      <w:pPr>
        <w:rPr>
          <w:szCs w:val="24"/>
        </w:rPr>
      </w:pPr>
      <w:r w:rsidRPr="00D005E4">
        <w:rPr>
          <w:szCs w:val="24"/>
        </w:rPr>
        <w:t xml:space="preserve">1. </w:t>
      </w:r>
      <w:r w:rsidRPr="00F46079">
        <w:rPr>
          <w:b/>
          <w:szCs w:val="24"/>
        </w:rPr>
        <w:t>Medical Field:</w:t>
      </w:r>
    </w:p>
    <w:p w14:paraId="1376C092" w14:textId="77777777" w:rsidR="00D005E4" w:rsidRPr="00D005E4" w:rsidRDefault="00D005E4" w:rsidP="00D005E4">
      <w:pPr>
        <w:rPr>
          <w:szCs w:val="24"/>
        </w:rPr>
      </w:pPr>
      <w:r w:rsidRPr="00D005E4">
        <w:rPr>
          <w:szCs w:val="24"/>
        </w:rPr>
        <w:t xml:space="preserve">   - Sterilization of syringes and medical equipment.</w:t>
      </w:r>
    </w:p>
    <w:p w14:paraId="4DC655A3" w14:textId="77777777" w:rsidR="00D005E4" w:rsidRPr="00D005E4" w:rsidRDefault="00D005E4" w:rsidP="00D005E4">
      <w:pPr>
        <w:rPr>
          <w:szCs w:val="24"/>
        </w:rPr>
      </w:pPr>
      <w:r w:rsidRPr="00D005E4">
        <w:rPr>
          <w:szCs w:val="24"/>
        </w:rPr>
        <w:t xml:space="preserve">   - Cancer treatment.</w:t>
      </w:r>
    </w:p>
    <w:p w14:paraId="4CD03BAF" w14:textId="77777777" w:rsidR="00D005E4" w:rsidRPr="00D005E4" w:rsidRDefault="00D005E4" w:rsidP="00D005E4">
      <w:pPr>
        <w:rPr>
          <w:szCs w:val="24"/>
        </w:rPr>
      </w:pPr>
      <w:r w:rsidRPr="00D005E4">
        <w:rPr>
          <w:szCs w:val="24"/>
        </w:rPr>
        <w:t xml:space="preserve">   - Sterilization of bottled drinks and canned food.</w:t>
      </w:r>
    </w:p>
    <w:p w14:paraId="6B8E90DF" w14:textId="77777777" w:rsidR="00D005E4" w:rsidRPr="00D005E4" w:rsidRDefault="00D005E4" w:rsidP="00D005E4">
      <w:pPr>
        <w:rPr>
          <w:szCs w:val="24"/>
        </w:rPr>
      </w:pPr>
    </w:p>
    <w:p w14:paraId="5758B538" w14:textId="74FB34EB" w:rsidR="00D005E4" w:rsidRPr="00D005E4" w:rsidRDefault="00D005E4" w:rsidP="00D005E4">
      <w:pPr>
        <w:rPr>
          <w:szCs w:val="24"/>
        </w:rPr>
      </w:pPr>
      <w:r w:rsidRPr="00D005E4">
        <w:rPr>
          <w:szCs w:val="24"/>
        </w:rPr>
        <w:t xml:space="preserve">2. </w:t>
      </w:r>
      <w:r w:rsidRPr="00F46079">
        <w:rPr>
          <w:b/>
          <w:szCs w:val="24"/>
        </w:rPr>
        <w:t>Agricultural and Scientific Research:</w:t>
      </w:r>
    </w:p>
    <w:p w14:paraId="012D0914" w14:textId="77777777" w:rsidR="00D005E4" w:rsidRPr="00D005E4" w:rsidRDefault="00D005E4" w:rsidP="00D005E4">
      <w:pPr>
        <w:rPr>
          <w:szCs w:val="24"/>
        </w:rPr>
      </w:pPr>
      <w:r w:rsidRPr="00D005E4">
        <w:rPr>
          <w:szCs w:val="24"/>
        </w:rPr>
        <w:t xml:space="preserve">   - Radioactive tracers.</w:t>
      </w:r>
    </w:p>
    <w:p w14:paraId="37C1EEAD" w14:textId="77777777" w:rsidR="00D005E4" w:rsidRPr="00D005E4" w:rsidRDefault="00D005E4" w:rsidP="00D005E4">
      <w:pPr>
        <w:rPr>
          <w:szCs w:val="24"/>
        </w:rPr>
      </w:pPr>
      <w:r w:rsidRPr="00D005E4">
        <w:rPr>
          <w:szCs w:val="24"/>
        </w:rPr>
        <w:t xml:space="preserve">   - Radioactive or carbon dating.</w:t>
      </w:r>
    </w:p>
    <w:p w14:paraId="25EE3559" w14:textId="77777777" w:rsidR="00D005E4" w:rsidRPr="00D005E4" w:rsidRDefault="00D005E4" w:rsidP="00D005E4">
      <w:pPr>
        <w:rPr>
          <w:szCs w:val="24"/>
        </w:rPr>
      </w:pPr>
    </w:p>
    <w:p w14:paraId="3E8155BF" w14:textId="54B070B0" w:rsidR="00D005E4" w:rsidRPr="00D005E4" w:rsidRDefault="00D005E4" w:rsidP="00D005E4">
      <w:pPr>
        <w:rPr>
          <w:szCs w:val="24"/>
        </w:rPr>
      </w:pPr>
      <w:r w:rsidRPr="00D005E4">
        <w:rPr>
          <w:szCs w:val="24"/>
        </w:rPr>
        <w:t xml:space="preserve">3. </w:t>
      </w:r>
      <w:r w:rsidRPr="00F46079">
        <w:rPr>
          <w:b/>
          <w:szCs w:val="24"/>
        </w:rPr>
        <w:t>Industrial Field:</w:t>
      </w:r>
    </w:p>
    <w:p w14:paraId="02C365FE" w14:textId="77777777" w:rsidR="00D005E4" w:rsidRPr="00D005E4" w:rsidRDefault="00D005E4" w:rsidP="00D005E4">
      <w:pPr>
        <w:rPr>
          <w:szCs w:val="24"/>
        </w:rPr>
      </w:pPr>
      <w:r w:rsidRPr="00D005E4">
        <w:rPr>
          <w:szCs w:val="24"/>
        </w:rPr>
        <w:t xml:space="preserve">   - Studying defects in metals and welded joints.</w:t>
      </w:r>
    </w:p>
    <w:p w14:paraId="1D2C8071" w14:textId="77777777" w:rsidR="00D005E4" w:rsidRPr="00D005E4" w:rsidRDefault="00D005E4" w:rsidP="00D005E4">
      <w:pPr>
        <w:rPr>
          <w:szCs w:val="24"/>
        </w:rPr>
      </w:pPr>
      <w:r w:rsidRPr="00D005E4">
        <w:rPr>
          <w:szCs w:val="24"/>
        </w:rPr>
        <w:t xml:space="preserve">   - Checking metal weaknesses.</w:t>
      </w:r>
    </w:p>
    <w:p w14:paraId="4F482740" w14:textId="77777777" w:rsidR="00D005E4" w:rsidRPr="00D005E4" w:rsidRDefault="00D005E4" w:rsidP="00D005E4">
      <w:pPr>
        <w:rPr>
          <w:szCs w:val="24"/>
        </w:rPr>
      </w:pPr>
      <w:r w:rsidRPr="00D005E4">
        <w:rPr>
          <w:szCs w:val="24"/>
        </w:rPr>
        <w:t xml:space="preserve">   - Tracing underground pipe leakages.</w:t>
      </w:r>
    </w:p>
    <w:p w14:paraId="1E169593" w14:textId="77777777" w:rsidR="00D005E4" w:rsidRPr="00D005E4" w:rsidRDefault="00D005E4" w:rsidP="00D005E4">
      <w:pPr>
        <w:rPr>
          <w:szCs w:val="24"/>
        </w:rPr>
      </w:pPr>
    </w:p>
    <w:p w14:paraId="6374DB47" w14:textId="77777777" w:rsidR="00D005E4" w:rsidRPr="00D005E4" w:rsidRDefault="00D005E4" w:rsidP="00D005E4">
      <w:pPr>
        <w:rPr>
          <w:szCs w:val="24"/>
        </w:rPr>
      </w:pPr>
      <w:r w:rsidRPr="00D005E4">
        <w:rPr>
          <w:szCs w:val="24"/>
        </w:rPr>
        <w:t>Effect or Dangers of Using Radiation</w:t>
      </w:r>
    </w:p>
    <w:p w14:paraId="150D1973" w14:textId="77777777" w:rsidR="00D005E4" w:rsidRPr="00D005E4" w:rsidRDefault="00D005E4" w:rsidP="00D005E4">
      <w:pPr>
        <w:rPr>
          <w:szCs w:val="24"/>
        </w:rPr>
      </w:pPr>
      <w:r w:rsidRPr="00D005E4">
        <w:rPr>
          <w:szCs w:val="24"/>
        </w:rPr>
        <w:t>1. Long exposure destroys body cells.</w:t>
      </w:r>
    </w:p>
    <w:p w14:paraId="3295FE69" w14:textId="77777777" w:rsidR="00D005E4" w:rsidRPr="00D005E4" w:rsidRDefault="00D005E4" w:rsidP="00D005E4">
      <w:pPr>
        <w:rPr>
          <w:szCs w:val="24"/>
        </w:rPr>
      </w:pPr>
      <w:r w:rsidRPr="00D005E4">
        <w:rPr>
          <w:szCs w:val="24"/>
        </w:rPr>
        <w:t>2. Can lead to gene mutations.</w:t>
      </w:r>
    </w:p>
    <w:p w14:paraId="3F4DCD5F" w14:textId="77777777" w:rsidR="00D005E4" w:rsidRPr="00D005E4" w:rsidRDefault="00D005E4" w:rsidP="00D005E4">
      <w:pPr>
        <w:rPr>
          <w:szCs w:val="24"/>
        </w:rPr>
      </w:pPr>
      <w:r w:rsidRPr="00D005E4">
        <w:rPr>
          <w:szCs w:val="24"/>
        </w:rPr>
        <w:t>3. Causes deformities in fetuses.</w:t>
      </w:r>
    </w:p>
    <w:p w14:paraId="26CC9D70" w14:textId="77777777" w:rsidR="00D005E4" w:rsidRPr="00D005E4" w:rsidRDefault="00D005E4" w:rsidP="00D005E4">
      <w:pPr>
        <w:rPr>
          <w:szCs w:val="24"/>
        </w:rPr>
      </w:pPr>
      <w:r w:rsidRPr="00D005E4">
        <w:rPr>
          <w:szCs w:val="24"/>
        </w:rPr>
        <w:t>4. Radiation from nuclear weapons can be lethal.</w:t>
      </w:r>
    </w:p>
    <w:p w14:paraId="12C0A90F" w14:textId="77777777" w:rsidR="00D005E4" w:rsidRPr="00D005E4" w:rsidRDefault="00D005E4" w:rsidP="00D005E4">
      <w:pPr>
        <w:rPr>
          <w:szCs w:val="24"/>
        </w:rPr>
      </w:pPr>
      <w:r w:rsidRPr="00D005E4">
        <w:rPr>
          <w:szCs w:val="24"/>
        </w:rPr>
        <w:t>5. Radioactive waste pollutes the environment.</w:t>
      </w:r>
    </w:p>
    <w:p w14:paraId="04224FFD" w14:textId="77777777" w:rsidR="00D005E4" w:rsidRPr="00D005E4" w:rsidRDefault="00D005E4" w:rsidP="00D005E4">
      <w:pPr>
        <w:rPr>
          <w:szCs w:val="24"/>
        </w:rPr>
      </w:pPr>
    </w:p>
    <w:p w14:paraId="33633E7B" w14:textId="77777777" w:rsidR="00D005E4" w:rsidRPr="00F46079" w:rsidRDefault="00D005E4" w:rsidP="00D005E4">
      <w:pPr>
        <w:rPr>
          <w:b/>
          <w:szCs w:val="24"/>
        </w:rPr>
      </w:pPr>
      <w:r w:rsidRPr="00F46079">
        <w:rPr>
          <w:b/>
          <w:szCs w:val="24"/>
        </w:rPr>
        <w:t>EVALUATION</w:t>
      </w:r>
    </w:p>
    <w:p w14:paraId="0160B68D" w14:textId="77777777" w:rsidR="00D005E4" w:rsidRPr="00D005E4" w:rsidRDefault="00D005E4" w:rsidP="00D005E4">
      <w:pPr>
        <w:rPr>
          <w:szCs w:val="24"/>
        </w:rPr>
      </w:pPr>
      <w:r w:rsidRPr="00D005E4">
        <w:rPr>
          <w:szCs w:val="24"/>
        </w:rPr>
        <w:t>1. State the uses of radioactivity in (a) medical field (b) industries (c) agricultural and scientific research.</w:t>
      </w:r>
    </w:p>
    <w:p w14:paraId="7647E5BC" w14:textId="77777777" w:rsidR="00D005E4" w:rsidRPr="00D005E4" w:rsidRDefault="00D005E4" w:rsidP="00D005E4">
      <w:pPr>
        <w:rPr>
          <w:szCs w:val="24"/>
        </w:rPr>
      </w:pPr>
      <w:r w:rsidRPr="00D005E4">
        <w:rPr>
          <w:szCs w:val="24"/>
        </w:rPr>
        <w:t>2. List the hazards of radioactivity.</w:t>
      </w:r>
    </w:p>
    <w:p w14:paraId="3F454513" w14:textId="77777777" w:rsidR="00D005E4" w:rsidRPr="00D005E4" w:rsidRDefault="00D005E4" w:rsidP="00D005E4">
      <w:pPr>
        <w:rPr>
          <w:szCs w:val="24"/>
        </w:rPr>
      </w:pPr>
    </w:p>
    <w:p w14:paraId="5F77BEF2" w14:textId="77777777" w:rsidR="00D005E4" w:rsidRPr="00F46079" w:rsidRDefault="00D005E4" w:rsidP="00D005E4">
      <w:pPr>
        <w:rPr>
          <w:b/>
          <w:szCs w:val="24"/>
        </w:rPr>
      </w:pPr>
      <w:r w:rsidRPr="00F46079">
        <w:rPr>
          <w:b/>
          <w:szCs w:val="24"/>
        </w:rPr>
        <w:t>EVALUATION/REVISIONAL QUESTIONS</w:t>
      </w:r>
    </w:p>
    <w:p w14:paraId="0FE529FA" w14:textId="77777777" w:rsidR="00D005E4" w:rsidRPr="00D005E4" w:rsidRDefault="00D005E4" w:rsidP="00D005E4">
      <w:pPr>
        <w:rPr>
          <w:szCs w:val="24"/>
        </w:rPr>
      </w:pPr>
      <w:r w:rsidRPr="00D005E4">
        <w:rPr>
          <w:szCs w:val="24"/>
        </w:rPr>
        <w:t>1. What is radioactivity?</w:t>
      </w:r>
    </w:p>
    <w:p w14:paraId="65880A0D" w14:textId="77777777" w:rsidR="00D005E4" w:rsidRPr="00D005E4" w:rsidRDefault="00D005E4" w:rsidP="00D005E4">
      <w:pPr>
        <w:rPr>
          <w:szCs w:val="24"/>
        </w:rPr>
      </w:pPr>
      <w:r w:rsidRPr="00D005E4">
        <w:rPr>
          <w:szCs w:val="24"/>
        </w:rPr>
        <w:t>2. What is reproduction?</w:t>
      </w:r>
    </w:p>
    <w:p w14:paraId="2EF67156" w14:textId="77777777" w:rsidR="00D005E4" w:rsidRPr="00D005E4" w:rsidRDefault="00D005E4" w:rsidP="00D005E4">
      <w:pPr>
        <w:rPr>
          <w:szCs w:val="24"/>
        </w:rPr>
      </w:pPr>
      <w:r w:rsidRPr="00D005E4">
        <w:rPr>
          <w:szCs w:val="24"/>
        </w:rPr>
        <w:t>3. Mention three benefits of acquiring skills.</w:t>
      </w:r>
    </w:p>
    <w:p w14:paraId="3F66B733" w14:textId="77777777" w:rsidR="00D005E4" w:rsidRPr="00D005E4" w:rsidRDefault="00D005E4" w:rsidP="00D005E4">
      <w:pPr>
        <w:rPr>
          <w:szCs w:val="24"/>
        </w:rPr>
      </w:pPr>
      <w:r w:rsidRPr="00D005E4">
        <w:rPr>
          <w:szCs w:val="24"/>
        </w:rPr>
        <w:t>4. What is ozone layer depletion?</w:t>
      </w:r>
    </w:p>
    <w:p w14:paraId="628EF9E4" w14:textId="77777777" w:rsidR="00D005E4" w:rsidRPr="00D005E4" w:rsidRDefault="00D005E4" w:rsidP="00D005E4">
      <w:pPr>
        <w:rPr>
          <w:szCs w:val="24"/>
        </w:rPr>
      </w:pPr>
      <w:r w:rsidRPr="00D005E4">
        <w:rPr>
          <w:szCs w:val="24"/>
        </w:rPr>
        <w:t>5. What is reflection?</w:t>
      </w:r>
    </w:p>
    <w:p w14:paraId="22157BEB" w14:textId="77777777" w:rsidR="00D005E4" w:rsidRPr="00D005E4" w:rsidRDefault="00D005E4" w:rsidP="00D005E4">
      <w:pPr>
        <w:rPr>
          <w:szCs w:val="24"/>
        </w:rPr>
      </w:pPr>
    </w:p>
    <w:p w14:paraId="76889A05" w14:textId="77777777" w:rsidR="00D005E4" w:rsidRPr="00D005E4" w:rsidRDefault="00D005E4" w:rsidP="00D005E4">
      <w:pPr>
        <w:rPr>
          <w:szCs w:val="24"/>
        </w:rPr>
      </w:pPr>
    </w:p>
    <w:p w14:paraId="7189AD85" w14:textId="77777777" w:rsidR="00D005E4" w:rsidRPr="00F46079" w:rsidRDefault="00D005E4" w:rsidP="00D005E4">
      <w:pPr>
        <w:rPr>
          <w:b/>
          <w:szCs w:val="24"/>
        </w:rPr>
      </w:pPr>
      <w:r w:rsidRPr="00F46079">
        <w:rPr>
          <w:b/>
          <w:szCs w:val="24"/>
        </w:rPr>
        <w:t>WEEKEND ASSIGNMENT</w:t>
      </w:r>
    </w:p>
    <w:p w14:paraId="49D2C353" w14:textId="5C4CA015" w:rsidR="00D005E4" w:rsidRPr="00D005E4" w:rsidRDefault="00D005E4" w:rsidP="00D005E4">
      <w:pPr>
        <w:rPr>
          <w:szCs w:val="24"/>
        </w:rPr>
      </w:pPr>
      <w:r w:rsidRPr="00D005E4">
        <w:rPr>
          <w:szCs w:val="24"/>
        </w:rPr>
        <w:t>1. ____ is referred to as the father of radioactivity.</w:t>
      </w:r>
    </w:p>
    <w:p w14:paraId="359C124E" w14:textId="77777777" w:rsidR="00D005E4" w:rsidRPr="00D005E4" w:rsidRDefault="00D005E4" w:rsidP="00D005E4">
      <w:pPr>
        <w:rPr>
          <w:szCs w:val="24"/>
        </w:rPr>
      </w:pPr>
      <w:r w:rsidRPr="00D005E4">
        <w:rPr>
          <w:szCs w:val="24"/>
        </w:rPr>
        <w:t xml:space="preserve">   (a) Henri </w:t>
      </w:r>
      <w:proofErr w:type="gramStart"/>
      <w:r w:rsidRPr="00D005E4">
        <w:rPr>
          <w:szCs w:val="24"/>
        </w:rPr>
        <w:t>Ford  (</w:t>
      </w:r>
      <w:proofErr w:type="gramEnd"/>
      <w:r w:rsidRPr="00D005E4">
        <w:rPr>
          <w:szCs w:val="24"/>
        </w:rPr>
        <w:t>b) Pierre Curie  (c) Marie Curie  (d) Albert Einstein</w:t>
      </w:r>
    </w:p>
    <w:p w14:paraId="3F771B4B" w14:textId="77777777" w:rsidR="00D005E4" w:rsidRPr="00D005E4" w:rsidRDefault="00D005E4" w:rsidP="00D005E4">
      <w:pPr>
        <w:rPr>
          <w:szCs w:val="24"/>
        </w:rPr>
      </w:pPr>
    </w:p>
    <w:p w14:paraId="575EE7BC" w14:textId="0D1D1534" w:rsidR="00D005E4" w:rsidRPr="00D005E4" w:rsidRDefault="00D005E4" w:rsidP="00D005E4">
      <w:pPr>
        <w:rPr>
          <w:szCs w:val="24"/>
        </w:rPr>
      </w:pPr>
      <w:r w:rsidRPr="00D005E4">
        <w:rPr>
          <w:szCs w:val="24"/>
        </w:rPr>
        <w:t>2. Positively charged radiation that can be stopped by a thin sheet of paper is</w:t>
      </w:r>
    </w:p>
    <w:p w14:paraId="6EECE8D1" w14:textId="77777777" w:rsidR="00D005E4" w:rsidRPr="00D005E4" w:rsidRDefault="00D005E4" w:rsidP="00D005E4">
      <w:pPr>
        <w:rPr>
          <w:szCs w:val="24"/>
        </w:rPr>
      </w:pPr>
      <w:r w:rsidRPr="00D005E4">
        <w:rPr>
          <w:szCs w:val="24"/>
        </w:rPr>
        <w:t xml:space="preserve">   (a) X-</w:t>
      </w:r>
      <w:proofErr w:type="gramStart"/>
      <w:r w:rsidRPr="00D005E4">
        <w:rPr>
          <w:szCs w:val="24"/>
        </w:rPr>
        <w:t>ray  (</w:t>
      </w:r>
      <w:proofErr w:type="gramEnd"/>
      <w:r w:rsidRPr="00D005E4">
        <w:rPr>
          <w:szCs w:val="24"/>
        </w:rPr>
        <w:t>b) Beta particles  (c) Alpha particles  (d) Gamma rays</w:t>
      </w:r>
    </w:p>
    <w:p w14:paraId="11AC8BBF" w14:textId="77777777" w:rsidR="00D005E4" w:rsidRPr="00D005E4" w:rsidRDefault="00D005E4" w:rsidP="00D005E4">
      <w:pPr>
        <w:rPr>
          <w:szCs w:val="24"/>
        </w:rPr>
      </w:pPr>
    </w:p>
    <w:p w14:paraId="2379CE91" w14:textId="31EA43AF" w:rsidR="00D005E4" w:rsidRPr="00D005E4" w:rsidRDefault="00D005E4" w:rsidP="00D005E4">
      <w:pPr>
        <w:rPr>
          <w:szCs w:val="24"/>
        </w:rPr>
      </w:pPr>
      <w:r w:rsidRPr="00D005E4">
        <w:rPr>
          <w:szCs w:val="24"/>
        </w:rPr>
        <w:t>3. Blood moves out of the heart to the lungs through ____</w:t>
      </w:r>
    </w:p>
    <w:p w14:paraId="12F662A7" w14:textId="77777777" w:rsidR="00D005E4" w:rsidRPr="00D005E4" w:rsidRDefault="00D005E4" w:rsidP="00D005E4">
      <w:pPr>
        <w:rPr>
          <w:szCs w:val="24"/>
        </w:rPr>
      </w:pPr>
      <w:r w:rsidRPr="00D005E4">
        <w:rPr>
          <w:szCs w:val="24"/>
        </w:rPr>
        <w:t xml:space="preserve">   (a) </w:t>
      </w:r>
      <w:proofErr w:type="gramStart"/>
      <w:r w:rsidRPr="00D005E4">
        <w:rPr>
          <w:szCs w:val="24"/>
        </w:rPr>
        <w:t>Aorta  (</w:t>
      </w:r>
      <w:proofErr w:type="gramEnd"/>
      <w:r w:rsidRPr="00D005E4">
        <w:rPr>
          <w:szCs w:val="24"/>
        </w:rPr>
        <w:t>b) Pulmonary artery  (c) Vena Cava  (d) Hepatic artery</w:t>
      </w:r>
    </w:p>
    <w:p w14:paraId="11334935" w14:textId="77777777" w:rsidR="00D005E4" w:rsidRPr="00D005E4" w:rsidRDefault="00D005E4" w:rsidP="00D005E4">
      <w:pPr>
        <w:rPr>
          <w:szCs w:val="24"/>
        </w:rPr>
      </w:pPr>
    </w:p>
    <w:p w14:paraId="778C33FE" w14:textId="09753430" w:rsidR="00D005E4" w:rsidRPr="00D005E4" w:rsidRDefault="00D005E4" w:rsidP="00D005E4">
      <w:pPr>
        <w:rPr>
          <w:szCs w:val="24"/>
        </w:rPr>
      </w:pPr>
      <w:r w:rsidRPr="00D005E4">
        <w:rPr>
          <w:szCs w:val="24"/>
        </w:rPr>
        <w:t>4. Which of the following is an electronegative element?</w:t>
      </w:r>
    </w:p>
    <w:p w14:paraId="58B38AE3" w14:textId="77777777" w:rsidR="00D005E4" w:rsidRPr="00D005E4" w:rsidRDefault="00D005E4" w:rsidP="00D005E4">
      <w:pPr>
        <w:rPr>
          <w:szCs w:val="24"/>
        </w:rPr>
      </w:pPr>
      <w:r w:rsidRPr="00D005E4">
        <w:rPr>
          <w:szCs w:val="24"/>
        </w:rPr>
        <w:t xml:space="preserve">   (a) </w:t>
      </w:r>
      <w:proofErr w:type="gramStart"/>
      <w:r w:rsidRPr="00D005E4">
        <w:rPr>
          <w:szCs w:val="24"/>
        </w:rPr>
        <w:t>Na  (</w:t>
      </w:r>
      <w:proofErr w:type="gramEnd"/>
      <w:r w:rsidRPr="00D005E4">
        <w:rPr>
          <w:szCs w:val="24"/>
        </w:rPr>
        <w:t>b) F  (c) Hg  (d) Au</w:t>
      </w:r>
    </w:p>
    <w:p w14:paraId="7AE40ACA" w14:textId="77777777" w:rsidR="00D005E4" w:rsidRPr="00D005E4" w:rsidRDefault="00D005E4" w:rsidP="00D005E4">
      <w:pPr>
        <w:rPr>
          <w:szCs w:val="24"/>
        </w:rPr>
      </w:pPr>
    </w:p>
    <w:p w14:paraId="197EEFE8" w14:textId="1AA1B288" w:rsidR="00D005E4" w:rsidRPr="00D005E4" w:rsidRDefault="00D005E4" w:rsidP="00D005E4">
      <w:pPr>
        <w:rPr>
          <w:szCs w:val="24"/>
        </w:rPr>
      </w:pPr>
      <w:r w:rsidRPr="00D005E4">
        <w:rPr>
          <w:szCs w:val="24"/>
        </w:rPr>
        <w:t>5. Which of the following is not a result of excess exposure to radiation?</w:t>
      </w:r>
    </w:p>
    <w:p w14:paraId="35C648F6" w14:textId="77777777" w:rsidR="00D005E4" w:rsidRPr="00D005E4" w:rsidRDefault="00D005E4" w:rsidP="00D005E4">
      <w:pPr>
        <w:rPr>
          <w:szCs w:val="24"/>
        </w:rPr>
      </w:pPr>
      <w:r w:rsidRPr="00D005E4">
        <w:rPr>
          <w:szCs w:val="24"/>
        </w:rPr>
        <w:t xml:space="preserve">   (a) </w:t>
      </w:r>
      <w:proofErr w:type="gramStart"/>
      <w:r w:rsidRPr="00D005E4">
        <w:rPr>
          <w:szCs w:val="24"/>
        </w:rPr>
        <w:t>HPV  (</w:t>
      </w:r>
      <w:proofErr w:type="gramEnd"/>
      <w:r w:rsidRPr="00D005E4">
        <w:rPr>
          <w:szCs w:val="24"/>
        </w:rPr>
        <w:t>b) Cancer  (c) Mutation in fetus  (d) Radioactive poisoning</w:t>
      </w:r>
    </w:p>
    <w:p w14:paraId="12E9C941" w14:textId="77777777" w:rsidR="00D005E4" w:rsidRPr="00D005E4" w:rsidRDefault="00D005E4" w:rsidP="00D005E4">
      <w:pPr>
        <w:rPr>
          <w:szCs w:val="24"/>
        </w:rPr>
      </w:pPr>
    </w:p>
    <w:p w14:paraId="2DDA8BD2" w14:textId="77777777" w:rsidR="00D005E4" w:rsidRPr="00D005E4" w:rsidRDefault="00D005E4" w:rsidP="00D005E4">
      <w:pPr>
        <w:rPr>
          <w:szCs w:val="24"/>
        </w:rPr>
      </w:pPr>
      <w:r w:rsidRPr="00D005E4">
        <w:rPr>
          <w:szCs w:val="24"/>
        </w:rPr>
        <w:lastRenderedPageBreak/>
        <w:t>THEORY</w:t>
      </w:r>
    </w:p>
    <w:p w14:paraId="3432BC86" w14:textId="77777777" w:rsidR="00D005E4" w:rsidRPr="00D005E4" w:rsidRDefault="00D005E4" w:rsidP="00D005E4">
      <w:pPr>
        <w:rPr>
          <w:szCs w:val="24"/>
        </w:rPr>
      </w:pPr>
      <w:r w:rsidRPr="00D005E4">
        <w:rPr>
          <w:szCs w:val="24"/>
        </w:rPr>
        <w:t>1. State five benefits of radioactivity.</w:t>
      </w:r>
    </w:p>
    <w:p w14:paraId="6DC5F17B" w14:textId="77777777" w:rsidR="00D005E4" w:rsidRPr="00D005E4" w:rsidRDefault="00D005E4" w:rsidP="00D005E4">
      <w:pPr>
        <w:rPr>
          <w:szCs w:val="24"/>
        </w:rPr>
      </w:pPr>
      <w:r w:rsidRPr="00D005E4">
        <w:rPr>
          <w:szCs w:val="24"/>
        </w:rPr>
        <w:t>2. Should Nigeria embark on nuclear power as an alternative source of electricity? Give reasons for your answer.</w:t>
      </w:r>
    </w:p>
    <w:p w14:paraId="418FED49" w14:textId="77777777" w:rsidR="00D005E4" w:rsidRDefault="00D005E4" w:rsidP="00D005E4">
      <w:pPr>
        <w:rPr>
          <w:b/>
          <w:szCs w:val="24"/>
        </w:rPr>
      </w:pPr>
    </w:p>
    <w:p w14:paraId="084DC243" w14:textId="77777777" w:rsidR="00D005E4" w:rsidRDefault="00D005E4" w:rsidP="00D005E4">
      <w:pPr>
        <w:rPr>
          <w:b/>
          <w:szCs w:val="24"/>
        </w:rPr>
      </w:pPr>
    </w:p>
    <w:p w14:paraId="0028630E" w14:textId="77777777" w:rsidR="00D005E4" w:rsidRDefault="00D005E4" w:rsidP="00D005E4">
      <w:pPr>
        <w:rPr>
          <w:b/>
          <w:szCs w:val="24"/>
        </w:rPr>
      </w:pPr>
    </w:p>
    <w:p w14:paraId="703555DF" w14:textId="77777777" w:rsidR="00D005E4" w:rsidRDefault="00D005E4" w:rsidP="00D005E4">
      <w:pPr>
        <w:rPr>
          <w:b/>
          <w:szCs w:val="24"/>
        </w:rPr>
      </w:pPr>
    </w:p>
    <w:p w14:paraId="4052AFBC" w14:textId="77777777" w:rsidR="00D005E4" w:rsidRDefault="00D005E4" w:rsidP="00D005E4">
      <w:pPr>
        <w:rPr>
          <w:b/>
          <w:szCs w:val="24"/>
        </w:rPr>
      </w:pPr>
    </w:p>
    <w:p w14:paraId="11676D06" w14:textId="77777777" w:rsidR="00D005E4" w:rsidRPr="00D005E4" w:rsidRDefault="00D005E4" w:rsidP="00D005E4">
      <w:pPr>
        <w:tabs>
          <w:tab w:val="left" w:pos="540"/>
        </w:tabs>
        <w:ind w:left="540" w:hanging="540"/>
        <w:rPr>
          <w:b/>
          <w:szCs w:val="24"/>
        </w:rPr>
      </w:pPr>
      <w:r w:rsidRPr="00D005E4">
        <w:rPr>
          <w:b/>
          <w:szCs w:val="24"/>
        </w:rPr>
        <w:t>WEEK SIX</w:t>
      </w:r>
    </w:p>
    <w:p w14:paraId="47CE3427" w14:textId="77777777" w:rsidR="00D005E4" w:rsidRPr="00D005E4" w:rsidRDefault="00D005E4" w:rsidP="00D005E4">
      <w:pPr>
        <w:tabs>
          <w:tab w:val="left" w:pos="540"/>
        </w:tabs>
        <w:ind w:left="540" w:hanging="540"/>
        <w:rPr>
          <w:b/>
          <w:szCs w:val="24"/>
        </w:rPr>
      </w:pPr>
    </w:p>
    <w:p w14:paraId="4CB3A61E" w14:textId="77777777" w:rsidR="00D005E4" w:rsidRPr="00D005E4" w:rsidRDefault="00D005E4" w:rsidP="00D005E4">
      <w:pPr>
        <w:tabs>
          <w:tab w:val="left" w:pos="540"/>
        </w:tabs>
        <w:ind w:left="540" w:hanging="540"/>
        <w:rPr>
          <w:b/>
          <w:szCs w:val="24"/>
        </w:rPr>
      </w:pPr>
      <w:r w:rsidRPr="00D005E4">
        <w:rPr>
          <w:b/>
          <w:szCs w:val="24"/>
        </w:rPr>
        <w:t>TOPIC: CHEMICAL SYMBOLS AND FORMULAE</w:t>
      </w:r>
    </w:p>
    <w:p w14:paraId="22F8A098" w14:textId="77777777" w:rsidR="00D005E4" w:rsidRPr="00D005E4" w:rsidRDefault="00D005E4" w:rsidP="00D005E4">
      <w:pPr>
        <w:tabs>
          <w:tab w:val="left" w:pos="540"/>
        </w:tabs>
        <w:ind w:left="540" w:hanging="540"/>
        <w:rPr>
          <w:b/>
          <w:szCs w:val="24"/>
        </w:rPr>
      </w:pPr>
    </w:p>
    <w:p w14:paraId="3735BCF0" w14:textId="77777777" w:rsidR="00D005E4" w:rsidRPr="00D005E4" w:rsidRDefault="00D005E4" w:rsidP="00D005E4">
      <w:pPr>
        <w:tabs>
          <w:tab w:val="left" w:pos="540"/>
        </w:tabs>
        <w:ind w:left="540" w:hanging="540"/>
        <w:rPr>
          <w:szCs w:val="24"/>
        </w:rPr>
      </w:pPr>
      <w:r w:rsidRPr="00D005E4">
        <w:rPr>
          <w:szCs w:val="24"/>
        </w:rPr>
        <w:t>CONTENT</w:t>
      </w:r>
    </w:p>
    <w:p w14:paraId="239E153C" w14:textId="77777777" w:rsidR="00D005E4" w:rsidRPr="00D005E4" w:rsidRDefault="00D005E4" w:rsidP="00D005E4">
      <w:pPr>
        <w:tabs>
          <w:tab w:val="left" w:pos="540"/>
        </w:tabs>
        <w:ind w:left="540" w:hanging="540"/>
        <w:rPr>
          <w:szCs w:val="24"/>
        </w:rPr>
      </w:pPr>
    </w:p>
    <w:p w14:paraId="02A174AB" w14:textId="77777777" w:rsidR="00D005E4" w:rsidRPr="00D005E4" w:rsidRDefault="00D005E4" w:rsidP="00D005E4">
      <w:pPr>
        <w:tabs>
          <w:tab w:val="left" w:pos="540"/>
        </w:tabs>
        <w:ind w:left="540" w:hanging="540"/>
        <w:rPr>
          <w:szCs w:val="24"/>
        </w:rPr>
      </w:pPr>
      <w:r w:rsidRPr="00D005E4">
        <w:rPr>
          <w:szCs w:val="24"/>
        </w:rPr>
        <w:t>- Symbols of Elements</w:t>
      </w:r>
    </w:p>
    <w:p w14:paraId="07057DBF" w14:textId="77777777" w:rsidR="00D005E4" w:rsidRPr="00D005E4" w:rsidRDefault="00D005E4" w:rsidP="00D005E4">
      <w:pPr>
        <w:tabs>
          <w:tab w:val="left" w:pos="540"/>
        </w:tabs>
        <w:ind w:left="540" w:hanging="540"/>
        <w:rPr>
          <w:szCs w:val="24"/>
        </w:rPr>
      </w:pPr>
      <w:r w:rsidRPr="00D005E4">
        <w:rPr>
          <w:szCs w:val="24"/>
        </w:rPr>
        <w:t>- Electronic Configuration</w:t>
      </w:r>
    </w:p>
    <w:p w14:paraId="78B5AFA6" w14:textId="77777777" w:rsidR="00D005E4" w:rsidRPr="00D005E4" w:rsidRDefault="00D005E4" w:rsidP="00D005E4">
      <w:pPr>
        <w:tabs>
          <w:tab w:val="left" w:pos="540"/>
        </w:tabs>
        <w:ind w:left="540" w:hanging="540"/>
        <w:rPr>
          <w:szCs w:val="24"/>
        </w:rPr>
      </w:pPr>
      <w:r w:rsidRPr="00D005E4">
        <w:rPr>
          <w:szCs w:val="24"/>
        </w:rPr>
        <w:t>- Group and Valency of Compounds</w:t>
      </w:r>
    </w:p>
    <w:p w14:paraId="6D206B07" w14:textId="77777777" w:rsidR="00D005E4" w:rsidRPr="00D005E4" w:rsidRDefault="00D005E4" w:rsidP="00D005E4">
      <w:pPr>
        <w:tabs>
          <w:tab w:val="left" w:pos="540"/>
        </w:tabs>
        <w:ind w:left="540" w:hanging="540"/>
        <w:rPr>
          <w:szCs w:val="24"/>
        </w:rPr>
      </w:pPr>
      <w:r w:rsidRPr="00D005E4">
        <w:rPr>
          <w:szCs w:val="24"/>
        </w:rPr>
        <w:t>- Formulas of Compounds</w:t>
      </w:r>
    </w:p>
    <w:p w14:paraId="0FB6E6A7" w14:textId="77777777" w:rsidR="00D005E4" w:rsidRPr="00D005E4" w:rsidRDefault="00D005E4" w:rsidP="00D005E4">
      <w:pPr>
        <w:tabs>
          <w:tab w:val="left" w:pos="540"/>
        </w:tabs>
        <w:ind w:left="540" w:hanging="540"/>
        <w:rPr>
          <w:szCs w:val="24"/>
        </w:rPr>
      </w:pPr>
      <w:r w:rsidRPr="00D005E4">
        <w:rPr>
          <w:szCs w:val="24"/>
        </w:rPr>
        <w:t>- IUPAC Nomenclature</w:t>
      </w:r>
    </w:p>
    <w:p w14:paraId="76BB58ED" w14:textId="77777777" w:rsidR="00D005E4" w:rsidRPr="00D005E4" w:rsidRDefault="00D005E4" w:rsidP="00D005E4">
      <w:pPr>
        <w:tabs>
          <w:tab w:val="left" w:pos="540"/>
        </w:tabs>
        <w:ind w:left="540" w:hanging="540"/>
        <w:rPr>
          <w:szCs w:val="24"/>
        </w:rPr>
      </w:pPr>
      <w:r w:rsidRPr="00D005E4">
        <w:rPr>
          <w:szCs w:val="24"/>
        </w:rPr>
        <w:t>- Fundamental Particles of Atom</w:t>
      </w:r>
    </w:p>
    <w:p w14:paraId="0C4F6826" w14:textId="77777777" w:rsidR="00D005E4" w:rsidRPr="00D005E4" w:rsidRDefault="00D005E4" w:rsidP="00D005E4">
      <w:pPr>
        <w:tabs>
          <w:tab w:val="left" w:pos="540"/>
        </w:tabs>
        <w:ind w:left="540" w:hanging="540"/>
        <w:rPr>
          <w:szCs w:val="24"/>
        </w:rPr>
      </w:pPr>
    </w:p>
    <w:p w14:paraId="5D5B2A95" w14:textId="77777777" w:rsidR="00D005E4" w:rsidRPr="00D005E4" w:rsidRDefault="00D005E4" w:rsidP="00D005E4">
      <w:pPr>
        <w:tabs>
          <w:tab w:val="left" w:pos="540"/>
        </w:tabs>
        <w:ind w:left="540" w:hanging="540"/>
        <w:rPr>
          <w:szCs w:val="24"/>
        </w:rPr>
      </w:pPr>
      <w:r w:rsidRPr="00D005E4">
        <w:rPr>
          <w:szCs w:val="24"/>
        </w:rPr>
        <w:t>SYMBOLS OF ELEMENT</w:t>
      </w:r>
    </w:p>
    <w:p w14:paraId="0D7D797D" w14:textId="77777777" w:rsidR="00D005E4" w:rsidRPr="00D005E4" w:rsidRDefault="00D005E4" w:rsidP="00D005E4">
      <w:pPr>
        <w:tabs>
          <w:tab w:val="left" w:pos="540"/>
        </w:tabs>
        <w:ind w:left="540" w:hanging="540"/>
        <w:rPr>
          <w:szCs w:val="24"/>
        </w:rPr>
      </w:pPr>
    </w:p>
    <w:p w14:paraId="7459676D" w14:textId="4745EE83" w:rsidR="001D25F0" w:rsidRPr="00D005E4" w:rsidRDefault="00D005E4" w:rsidP="00D005E4">
      <w:pPr>
        <w:tabs>
          <w:tab w:val="left" w:pos="540"/>
        </w:tabs>
        <w:ind w:left="540" w:hanging="540"/>
        <w:rPr>
          <w:szCs w:val="24"/>
        </w:rPr>
      </w:pPr>
      <w:r w:rsidRPr="00D005E4">
        <w:rPr>
          <w:szCs w:val="24"/>
        </w:rPr>
        <w:t>An element is a substance consisting of only one kind of matter. Over 100 elements are known, and these elements are usually represented by symbols instead of writing their names in full. The abbreviation for eac</w:t>
      </w:r>
      <w:r w:rsidR="007715DC">
        <w:rPr>
          <w:szCs w:val="24"/>
        </w:rPr>
        <w:t>h</w:t>
      </w:r>
      <w:r w:rsidRPr="00D005E4">
        <w:rPr>
          <w:szCs w:val="24"/>
        </w:rPr>
        <w:t xml:space="preserve"> element is called the symbol for that element. It also represents one atom of the element it stands for (Elements 1-20). There are 4 groups of symbols:</w:t>
      </w:r>
    </w:p>
    <w:p w14:paraId="255DF532" w14:textId="20945808" w:rsidR="00D005E4" w:rsidRDefault="00D005E4" w:rsidP="00D005E4">
      <w:pPr>
        <w:tabs>
          <w:tab w:val="left" w:pos="540"/>
        </w:tabs>
        <w:ind w:left="540" w:hanging="540"/>
        <w:rPr>
          <w:b/>
          <w:szCs w:val="24"/>
        </w:rPr>
      </w:pPr>
    </w:p>
    <w:p w14:paraId="7601EEB7" w14:textId="77777777" w:rsidR="00D005E4" w:rsidRPr="005047ED" w:rsidRDefault="00D005E4" w:rsidP="00D005E4">
      <w:pPr>
        <w:tabs>
          <w:tab w:val="left" w:pos="540"/>
        </w:tabs>
        <w:ind w:left="540" w:hanging="540"/>
        <w:rPr>
          <w:szCs w:val="24"/>
        </w:rPr>
      </w:pPr>
    </w:p>
    <w:p w14:paraId="24E1AFB8" w14:textId="2747017D" w:rsidR="006F1885" w:rsidRPr="005047ED" w:rsidRDefault="00C06A0A" w:rsidP="001A13C4">
      <w:pPr>
        <w:tabs>
          <w:tab w:val="left" w:pos="540"/>
        </w:tabs>
        <w:ind w:left="540" w:hanging="540"/>
        <w:rPr>
          <w:szCs w:val="24"/>
        </w:rPr>
      </w:pPr>
      <w:r w:rsidRPr="005047ED">
        <w:rPr>
          <w:szCs w:val="24"/>
        </w:rPr>
        <w:t>Symbols</w:t>
      </w:r>
      <w:r w:rsidR="00D005E4">
        <w:rPr>
          <w:szCs w:val="24"/>
        </w:rPr>
        <w:t xml:space="preserve"> </w:t>
      </w:r>
      <w:r w:rsidRPr="005047ED">
        <w:rPr>
          <w:szCs w:val="24"/>
        </w:rPr>
        <w:t>formed</w:t>
      </w:r>
      <w:r w:rsidR="00D005E4">
        <w:rPr>
          <w:szCs w:val="24"/>
        </w:rPr>
        <w:t xml:space="preserve"> </w:t>
      </w:r>
      <w:r w:rsidRPr="005047ED">
        <w:rPr>
          <w:szCs w:val="24"/>
        </w:rPr>
        <w:t>from</w:t>
      </w:r>
      <w:r w:rsidR="00D005E4">
        <w:rPr>
          <w:szCs w:val="24"/>
        </w:rPr>
        <w:t xml:space="preserve"> </w:t>
      </w:r>
      <w:r w:rsidRPr="005047ED">
        <w:rPr>
          <w:szCs w:val="24"/>
        </w:rPr>
        <w:t>the</w:t>
      </w:r>
      <w:r w:rsidR="00D005E4">
        <w:rPr>
          <w:szCs w:val="24"/>
        </w:rPr>
        <w:t xml:space="preserve"> </w:t>
      </w:r>
      <w:r w:rsidRPr="005047ED">
        <w:rPr>
          <w:szCs w:val="24"/>
        </w:rPr>
        <w:t>firs</w:t>
      </w:r>
      <w:r w:rsidR="00890B4D" w:rsidRPr="005047ED">
        <w:rPr>
          <w:szCs w:val="24"/>
        </w:rPr>
        <w:t xml:space="preserve">t </w:t>
      </w:r>
      <w:r w:rsidRPr="005047ED">
        <w:rPr>
          <w:szCs w:val="24"/>
        </w:rPr>
        <w:t>letter</w:t>
      </w:r>
      <w:r w:rsidR="00D005E4">
        <w:rPr>
          <w:szCs w:val="24"/>
        </w:rPr>
        <w:t xml:space="preserve"> </w:t>
      </w:r>
      <w:r w:rsidRPr="005047ED">
        <w:rPr>
          <w:szCs w:val="24"/>
        </w:rPr>
        <w:t>of</w:t>
      </w:r>
      <w:r w:rsidR="00D005E4">
        <w:rPr>
          <w:szCs w:val="24"/>
        </w:rPr>
        <w:t xml:space="preserve"> </w:t>
      </w:r>
      <w:r w:rsidRPr="005047ED">
        <w:rPr>
          <w:szCs w:val="24"/>
        </w:rPr>
        <w:t>element</w:t>
      </w:r>
    </w:p>
    <w:p w14:paraId="011EE7B6" w14:textId="77777777" w:rsidR="006F1885" w:rsidRPr="005047ED" w:rsidRDefault="00C06A0A" w:rsidP="001A13C4">
      <w:pPr>
        <w:tabs>
          <w:tab w:val="left" w:pos="540"/>
        </w:tabs>
        <w:ind w:left="540" w:hanging="540"/>
        <w:rPr>
          <w:szCs w:val="24"/>
        </w:rPr>
      </w:pPr>
      <w:r w:rsidRPr="005047ED">
        <w:rPr>
          <w:szCs w:val="24"/>
        </w:rPr>
        <w:tab/>
      </w:r>
      <w:r w:rsidRPr="005047ED">
        <w:rPr>
          <w:b/>
          <w:bCs/>
          <w:szCs w:val="24"/>
        </w:rPr>
        <w:t>Element</w:t>
      </w:r>
      <w:r w:rsidR="00890B4D" w:rsidRPr="005047ED">
        <w:rPr>
          <w:b/>
          <w:bCs/>
          <w:szCs w:val="24"/>
        </w:rPr>
        <w:tab/>
      </w:r>
      <w:r w:rsidR="00890B4D" w:rsidRPr="005047ED">
        <w:rPr>
          <w:b/>
          <w:bCs/>
          <w:szCs w:val="24"/>
        </w:rPr>
        <w:tab/>
      </w:r>
      <w:r w:rsidR="00890B4D" w:rsidRPr="005047ED">
        <w:rPr>
          <w:b/>
          <w:bCs/>
          <w:szCs w:val="24"/>
        </w:rPr>
        <w:tab/>
      </w:r>
      <w:r w:rsidR="00890B4D" w:rsidRPr="005047ED">
        <w:rPr>
          <w:b/>
          <w:bCs/>
          <w:szCs w:val="24"/>
        </w:rPr>
        <w:tab/>
      </w:r>
      <w:r w:rsidR="00890B4D" w:rsidRPr="005047ED">
        <w:rPr>
          <w:b/>
          <w:bCs/>
          <w:szCs w:val="24"/>
        </w:rPr>
        <w:tab/>
      </w:r>
      <w:r w:rsidR="00890B4D" w:rsidRPr="005047ED">
        <w:rPr>
          <w:b/>
          <w:bCs/>
          <w:szCs w:val="24"/>
        </w:rPr>
        <w:tab/>
      </w:r>
      <w:r w:rsidR="00890B4D" w:rsidRPr="005047ED">
        <w:rPr>
          <w:b/>
          <w:bCs/>
          <w:szCs w:val="24"/>
        </w:rPr>
        <w:tab/>
      </w:r>
      <w:r w:rsidRPr="005047ED">
        <w:rPr>
          <w:b/>
          <w:bCs/>
          <w:szCs w:val="24"/>
        </w:rPr>
        <w:t>Symbols</w:t>
      </w:r>
      <w:r w:rsidRPr="005047ED">
        <w:rPr>
          <w:szCs w:val="24"/>
        </w:rPr>
        <w:tab/>
      </w:r>
      <w:r w:rsidRPr="005047ED">
        <w:rPr>
          <w:szCs w:val="24"/>
        </w:rPr>
        <w:tab/>
      </w:r>
    </w:p>
    <w:p w14:paraId="19ABD7A2" w14:textId="77777777" w:rsidR="006F1885" w:rsidRPr="005047ED" w:rsidRDefault="00C06A0A" w:rsidP="001A13C4">
      <w:pPr>
        <w:tabs>
          <w:tab w:val="left" w:pos="540"/>
        </w:tabs>
        <w:ind w:left="540" w:hanging="540"/>
        <w:rPr>
          <w:szCs w:val="24"/>
        </w:rPr>
      </w:pPr>
      <w:r w:rsidRPr="005047ED">
        <w:rPr>
          <w:szCs w:val="24"/>
        </w:rPr>
        <w:tab/>
        <w:t>Hydrogen</w:t>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H</w:t>
      </w:r>
    </w:p>
    <w:p w14:paraId="707C2343" w14:textId="77777777" w:rsidR="006F1885" w:rsidRPr="005047ED" w:rsidRDefault="00C06A0A" w:rsidP="001A13C4">
      <w:pPr>
        <w:tabs>
          <w:tab w:val="left" w:pos="540"/>
        </w:tabs>
        <w:ind w:left="540" w:hanging="540"/>
        <w:rPr>
          <w:szCs w:val="24"/>
        </w:rPr>
      </w:pPr>
      <w:r w:rsidRPr="005047ED">
        <w:rPr>
          <w:szCs w:val="24"/>
        </w:rPr>
        <w:tab/>
        <w:t>Carbon</w:t>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C</w:t>
      </w:r>
    </w:p>
    <w:p w14:paraId="6561BCA2" w14:textId="77777777" w:rsidR="006F1885" w:rsidRPr="005047ED" w:rsidRDefault="00C06A0A" w:rsidP="001A13C4">
      <w:pPr>
        <w:tabs>
          <w:tab w:val="left" w:pos="540"/>
        </w:tabs>
        <w:ind w:left="540" w:hanging="540"/>
        <w:rPr>
          <w:szCs w:val="24"/>
        </w:rPr>
      </w:pPr>
      <w:r w:rsidRPr="005047ED">
        <w:rPr>
          <w:szCs w:val="24"/>
        </w:rPr>
        <w:tab/>
        <w:t>Nitrogen</w:t>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N</w:t>
      </w:r>
    </w:p>
    <w:p w14:paraId="718E7BAC" w14:textId="77777777" w:rsidR="006F1885" w:rsidRPr="005047ED" w:rsidRDefault="00C06A0A" w:rsidP="001A13C4">
      <w:pPr>
        <w:tabs>
          <w:tab w:val="left" w:pos="540"/>
        </w:tabs>
        <w:ind w:left="540" w:hanging="540"/>
        <w:rPr>
          <w:szCs w:val="24"/>
        </w:rPr>
      </w:pPr>
      <w:r w:rsidRPr="005047ED">
        <w:rPr>
          <w:szCs w:val="24"/>
        </w:rPr>
        <w:tab/>
        <w:t>Oxygen</w:t>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O</w:t>
      </w:r>
    </w:p>
    <w:p w14:paraId="022B7A1D" w14:textId="77777777" w:rsidR="006F1885" w:rsidRPr="005047ED" w:rsidRDefault="00C06A0A" w:rsidP="001A13C4">
      <w:pPr>
        <w:tabs>
          <w:tab w:val="left" w:pos="540"/>
        </w:tabs>
        <w:ind w:left="540" w:hanging="540"/>
        <w:rPr>
          <w:szCs w:val="24"/>
        </w:rPr>
      </w:pPr>
      <w:r w:rsidRPr="005047ED">
        <w:rPr>
          <w:szCs w:val="24"/>
        </w:rPr>
        <w:tab/>
        <w:t>Sulphur</w:t>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S</w:t>
      </w:r>
    </w:p>
    <w:p w14:paraId="58F84B21" w14:textId="77777777" w:rsidR="006F1885" w:rsidRPr="005047ED" w:rsidRDefault="00C06A0A" w:rsidP="001A13C4">
      <w:pPr>
        <w:tabs>
          <w:tab w:val="left" w:pos="540"/>
        </w:tabs>
        <w:ind w:left="540" w:hanging="540"/>
        <w:rPr>
          <w:szCs w:val="24"/>
        </w:rPr>
      </w:pPr>
      <w:r w:rsidRPr="005047ED">
        <w:rPr>
          <w:szCs w:val="24"/>
        </w:rPr>
        <w:tab/>
        <w:t>Phosphorus</w:t>
      </w:r>
      <w:r w:rsidR="007F3250" w:rsidRPr="005047ED">
        <w:rPr>
          <w:szCs w:val="24"/>
        </w:rPr>
        <w:tab/>
      </w:r>
      <w:r w:rsidR="007F3250" w:rsidRPr="005047ED">
        <w:rPr>
          <w:szCs w:val="24"/>
        </w:rPr>
        <w:tab/>
      </w:r>
      <w:r w:rsidR="007F3250" w:rsidRPr="005047ED">
        <w:rPr>
          <w:szCs w:val="24"/>
        </w:rPr>
        <w:tab/>
      </w:r>
      <w:r w:rsidR="007F3250" w:rsidRPr="005047ED">
        <w:rPr>
          <w:szCs w:val="24"/>
        </w:rPr>
        <w:tab/>
      </w:r>
      <w:r w:rsidR="007F3250" w:rsidRPr="005047ED">
        <w:rPr>
          <w:szCs w:val="24"/>
        </w:rPr>
        <w:tab/>
      </w:r>
      <w:r w:rsidR="00890B4D" w:rsidRPr="005047ED">
        <w:rPr>
          <w:szCs w:val="24"/>
        </w:rPr>
        <w:tab/>
      </w:r>
      <w:r w:rsidR="00890B4D" w:rsidRPr="005047ED">
        <w:rPr>
          <w:szCs w:val="24"/>
        </w:rPr>
        <w:tab/>
      </w:r>
      <w:r w:rsidRPr="005047ED">
        <w:rPr>
          <w:szCs w:val="24"/>
        </w:rPr>
        <w:t>P</w:t>
      </w:r>
    </w:p>
    <w:p w14:paraId="48670B5B" w14:textId="77777777" w:rsidR="006F1885" w:rsidRPr="005047ED" w:rsidRDefault="00C06A0A" w:rsidP="001A13C4">
      <w:pPr>
        <w:tabs>
          <w:tab w:val="left" w:pos="540"/>
        </w:tabs>
        <w:ind w:left="540" w:hanging="540"/>
        <w:rPr>
          <w:szCs w:val="24"/>
        </w:rPr>
      </w:pPr>
      <w:r w:rsidRPr="005047ED">
        <w:rPr>
          <w:szCs w:val="24"/>
        </w:rPr>
        <w:tab/>
        <w:t>Iodine</w:t>
      </w:r>
      <w:r w:rsidR="007F3250" w:rsidRPr="005047ED">
        <w:rPr>
          <w:szCs w:val="24"/>
        </w:rPr>
        <w:tab/>
      </w:r>
      <w:r w:rsidR="007F3250" w:rsidRPr="005047ED">
        <w:rPr>
          <w:szCs w:val="24"/>
        </w:rPr>
        <w:tab/>
      </w:r>
      <w:r w:rsidR="007F3250" w:rsidRPr="005047ED">
        <w:rPr>
          <w:szCs w:val="24"/>
        </w:rPr>
        <w:tab/>
      </w:r>
      <w:r w:rsidR="007F3250" w:rsidRPr="005047ED">
        <w:rPr>
          <w:szCs w:val="24"/>
        </w:rPr>
        <w:tab/>
      </w:r>
      <w:r w:rsidR="007F3250"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I</w:t>
      </w:r>
    </w:p>
    <w:p w14:paraId="342B6EC9" w14:textId="77777777" w:rsidR="006F1885" w:rsidRPr="005047ED" w:rsidRDefault="00C06A0A" w:rsidP="001A13C4">
      <w:pPr>
        <w:tabs>
          <w:tab w:val="left" w:pos="540"/>
        </w:tabs>
        <w:ind w:left="540" w:hanging="540"/>
        <w:rPr>
          <w:szCs w:val="24"/>
        </w:rPr>
      </w:pPr>
      <w:r w:rsidRPr="005047ED">
        <w:rPr>
          <w:szCs w:val="24"/>
        </w:rPr>
        <w:tab/>
        <w:t>Fluorine</w:t>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F</w:t>
      </w:r>
    </w:p>
    <w:p w14:paraId="0145EEDD" w14:textId="77777777" w:rsidR="001D25F0" w:rsidRPr="005047ED" w:rsidRDefault="001D25F0" w:rsidP="001A13C4">
      <w:pPr>
        <w:tabs>
          <w:tab w:val="left" w:pos="540"/>
        </w:tabs>
        <w:ind w:left="540" w:hanging="540"/>
        <w:rPr>
          <w:szCs w:val="24"/>
        </w:rPr>
      </w:pPr>
    </w:p>
    <w:p w14:paraId="72E93F97" w14:textId="1A2C6537" w:rsidR="006F1885" w:rsidRPr="005047ED" w:rsidRDefault="00C06A0A" w:rsidP="001A13C4">
      <w:pPr>
        <w:tabs>
          <w:tab w:val="left" w:pos="540"/>
        </w:tabs>
        <w:ind w:left="540" w:hanging="540"/>
        <w:rPr>
          <w:szCs w:val="24"/>
        </w:rPr>
      </w:pPr>
      <w:r w:rsidRPr="005047ED">
        <w:rPr>
          <w:szCs w:val="24"/>
        </w:rPr>
        <w:t>(b)</w:t>
      </w:r>
      <w:r w:rsidRPr="005047ED">
        <w:rPr>
          <w:szCs w:val="24"/>
        </w:rPr>
        <w:tab/>
        <w:t>Symbols</w:t>
      </w:r>
      <w:r w:rsidR="009C44C5">
        <w:rPr>
          <w:szCs w:val="24"/>
        </w:rPr>
        <w:t xml:space="preserve"> </w:t>
      </w:r>
      <w:r w:rsidRPr="005047ED">
        <w:rPr>
          <w:szCs w:val="24"/>
        </w:rPr>
        <w:t>formed</w:t>
      </w:r>
      <w:r w:rsidR="009C44C5">
        <w:rPr>
          <w:szCs w:val="24"/>
        </w:rPr>
        <w:t xml:space="preserve"> </w:t>
      </w:r>
      <w:r w:rsidRPr="005047ED">
        <w:rPr>
          <w:szCs w:val="24"/>
        </w:rPr>
        <w:t>from</w:t>
      </w:r>
      <w:r w:rsidR="009C44C5">
        <w:rPr>
          <w:szCs w:val="24"/>
        </w:rPr>
        <w:t xml:space="preserve"> </w:t>
      </w:r>
      <w:r w:rsidRPr="005047ED">
        <w:rPr>
          <w:szCs w:val="24"/>
        </w:rPr>
        <w:t>the</w:t>
      </w:r>
      <w:r w:rsidR="009C44C5">
        <w:rPr>
          <w:szCs w:val="24"/>
        </w:rPr>
        <w:t xml:space="preserve"> </w:t>
      </w:r>
      <w:r w:rsidRPr="005047ED">
        <w:rPr>
          <w:szCs w:val="24"/>
        </w:rPr>
        <w:t>first</w:t>
      </w:r>
      <w:r w:rsidR="009C44C5">
        <w:rPr>
          <w:szCs w:val="24"/>
        </w:rPr>
        <w:t xml:space="preserve"> </w:t>
      </w:r>
      <w:r w:rsidRPr="005047ED">
        <w:rPr>
          <w:szCs w:val="24"/>
        </w:rPr>
        <w:t>two</w:t>
      </w:r>
      <w:r w:rsidR="009C44C5">
        <w:rPr>
          <w:szCs w:val="24"/>
        </w:rPr>
        <w:t xml:space="preserve"> </w:t>
      </w:r>
      <w:r w:rsidRPr="005047ED">
        <w:rPr>
          <w:szCs w:val="24"/>
        </w:rPr>
        <w:t>letter</w:t>
      </w:r>
      <w:r w:rsidR="009C44C5">
        <w:rPr>
          <w:szCs w:val="24"/>
        </w:rPr>
        <w:t xml:space="preserve">s </w:t>
      </w:r>
      <w:r w:rsidRPr="005047ED">
        <w:rPr>
          <w:szCs w:val="24"/>
        </w:rPr>
        <w:t>of</w:t>
      </w:r>
      <w:r w:rsidR="009C44C5">
        <w:rPr>
          <w:szCs w:val="24"/>
        </w:rPr>
        <w:t xml:space="preserve"> </w:t>
      </w:r>
      <w:r w:rsidRPr="005047ED">
        <w:rPr>
          <w:szCs w:val="24"/>
        </w:rPr>
        <w:t>the</w:t>
      </w:r>
      <w:r w:rsidR="009C44C5">
        <w:rPr>
          <w:szCs w:val="24"/>
        </w:rPr>
        <w:t xml:space="preserve"> </w:t>
      </w:r>
      <w:r w:rsidRPr="005047ED">
        <w:rPr>
          <w:szCs w:val="24"/>
        </w:rPr>
        <w:t>element.</w:t>
      </w:r>
    </w:p>
    <w:p w14:paraId="7939839B" w14:textId="77777777" w:rsidR="006F1885" w:rsidRPr="005047ED" w:rsidRDefault="00C06A0A" w:rsidP="001A13C4">
      <w:pPr>
        <w:tabs>
          <w:tab w:val="left" w:pos="540"/>
        </w:tabs>
        <w:ind w:left="540" w:hanging="540"/>
        <w:rPr>
          <w:szCs w:val="24"/>
        </w:rPr>
      </w:pPr>
      <w:r w:rsidRPr="005047ED">
        <w:rPr>
          <w:szCs w:val="24"/>
        </w:rPr>
        <w:tab/>
      </w:r>
      <w:r w:rsidRPr="005047ED">
        <w:rPr>
          <w:b/>
          <w:bCs/>
          <w:szCs w:val="24"/>
        </w:rPr>
        <w:t>Elements</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b/>
          <w:bCs/>
          <w:szCs w:val="24"/>
        </w:rPr>
        <w:t>Symbols</w:t>
      </w:r>
    </w:p>
    <w:p w14:paraId="2E7AD183" w14:textId="77777777" w:rsidR="006F1885" w:rsidRPr="005047ED" w:rsidRDefault="00C06A0A" w:rsidP="001A13C4">
      <w:pPr>
        <w:tabs>
          <w:tab w:val="left" w:pos="540"/>
        </w:tabs>
        <w:ind w:left="540" w:hanging="540"/>
        <w:rPr>
          <w:szCs w:val="24"/>
        </w:rPr>
      </w:pPr>
      <w:r w:rsidRPr="005047ED">
        <w:rPr>
          <w:szCs w:val="24"/>
        </w:rPr>
        <w:tab/>
        <w:t>Helium</w:t>
      </w:r>
      <w:r w:rsidRPr="005047ED">
        <w:rPr>
          <w:szCs w:val="24"/>
        </w:rPr>
        <w:tab/>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He</w:t>
      </w:r>
    </w:p>
    <w:p w14:paraId="38C46056" w14:textId="77777777" w:rsidR="006F1885" w:rsidRPr="005047ED" w:rsidRDefault="00C06A0A" w:rsidP="001A13C4">
      <w:pPr>
        <w:tabs>
          <w:tab w:val="left" w:pos="540"/>
        </w:tabs>
        <w:ind w:left="540" w:hanging="540"/>
        <w:rPr>
          <w:szCs w:val="24"/>
        </w:rPr>
      </w:pPr>
      <w:r w:rsidRPr="005047ED">
        <w:rPr>
          <w:szCs w:val="24"/>
        </w:rPr>
        <w:tab/>
        <w:t>Lithium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Li</w:t>
      </w:r>
    </w:p>
    <w:p w14:paraId="60B0A399" w14:textId="77777777" w:rsidR="006F1885" w:rsidRPr="005047ED" w:rsidRDefault="00C06A0A" w:rsidP="001A13C4">
      <w:pPr>
        <w:tabs>
          <w:tab w:val="left" w:pos="540"/>
        </w:tabs>
        <w:ind w:left="540" w:hanging="540"/>
        <w:rPr>
          <w:szCs w:val="24"/>
        </w:rPr>
      </w:pPr>
      <w:r w:rsidRPr="005047ED">
        <w:rPr>
          <w:szCs w:val="24"/>
        </w:rPr>
        <w:tab/>
        <w:t>Beryllium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Be</w:t>
      </w:r>
    </w:p>
    <w:p w14:paraId="7381150C" w14:textId="77777777" w:rsidR="006F1885" w:rsidRPr="005047ED" w:rsidRDefault="00C06A0A" w:rsidP="001A13C4">
      <w:pPr>
        <w:tabs>
          <w:tab w:val="left" w:pos="540"/>
        </w:tabs>
        <w:ind w:left="540" w:hanging="540"/>
        <w:rPr>
          <w:szCs w:val="24"/>
        </w:rPr>
      </w:pPr>
      <w:r w:rsidRPr="005047ED">
        <w:rPr>
          <w:szCs w:val="24"/>
        </w:rPr>
        <w:tab/>
        <w:t>Neon</w:t>
      </w:r>
      <w:r w:rsidRPr="005047ED">
        <w:rPr>
          <w:szCs w:val="24"/>
        </w:rPr>
        <w:tab/>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Ne</w:t>
      </w:r>
    </w:p>
    <w:p w14:paraId="3A115FDA" w14:textId="77777777" w:rsidR="006F1885" w:rsidRPr="005047ED" w:rsidRDefault="00C06A0A" w:rsidP="001A13C4">
      <w:pPr>
        <w:tabs>
          <w:tab w:val="left" w:pos="540"/>
        </w:tabs>
        <w:ind w:left="540" w:hanging="540"/>
        <w:rPr>
          <w:szCs w:val="24"/>
        </w:rPr>
      </w:pPr>
      <w:r w:rsidRPr="005047ED">
        <w:rPr>
          <w:szCs w:val="24"/>
        </w:rPr>
        <w:tab/>
        <w:t>Aluminum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Al</w:t>
      </w:r>
    </w:p>
    <w:p w14:paraId="4796F6A7" w14:textId="77777777" w:rsidR="006F1885" w:rsidRPr="005047ED" w:rsidRDefault="00C06A0A" w:rsidP="001A13C4">
      <w:pPr>
        <w:tabs>
          <w:tab w:val="left" w:pos="540"/>
        </w:tabs>
        <w:ind w:left="540" w:hanging="540"/>
        <w:rPr>
          <w:szCs w:val="24"/>
        </w:rPr>
      </w:pPr>
      <w:r w:rsidRPr="005047ED">
        <w:rPr>
          <w:szCs w:val="24"/>
        </w:rPr>
        <w:tab/>
        <w:t>Calcium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Ca</w:t>
      </w:r>
    </w:p>
    <w:p w14:paraId="058130F3" w14:textId="77777777" w:rsidR="006F1885" w:rsidRPr="005047ED" w:rsidRDefault="00C06A0A" w:rsidP="001A13C4">
      <w:pPr>
        <w:tabs>
          <w:tab w:val="left" w:pos="540"/>
        </w:tabs>
        <w:ind w:left="540" w:hanging="540"/>
        <w:rPr>
          <w:szCs w:val="24"/>
        </w:rPr>
      </w:pPr>
      <w:r w:rsidRPr="005047ED">
        <w:rPr>
          <w:szCs w:val="24"/>
        </w:rPr>
        <w:tab/>
        <w:t>Barium</w:t>
      </w:r>
      <w:r w:rsidRPr="005047ED">
        <w:rPr>
          <w:szCs w:val="24"/>
        </w:rPr>
        <w:tab/>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Ba</w:t>
      </w:r>
    </w:p>
    <w:p w14:paraId="483F8A4E" w14:textId="77777777" w:rsidR="006F1885" w:rsidRPr="005047ED" w:rsidRDefault="00C06A0A" w:rsidP="001A13C4">
      <w:pPr>
        <w:tabs>
          <w:tab w:val="left" w:pos="540"/>
        </w:tabs>
        <w:ind w:left="540" w:hanging="540"/>
        <w:rPr>
          <w:szCs w:val="24"/>
        </w:rPr>
      </w:pPr>
      <w:r w:rsidRPr="005047ED">
        <w:rPr>
          <w:szCs w:val="24"/>
        </w:rPr>
        <w:lastRenderedPageBreak/>
        <w:tab/>
        <w:t>Bromine</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Br</w:t>
      </w:r>
    </w:p>
    <w:p w14:paraId="48A9BCBC" w14:textId="77777777" w:rsidR="002767C4" w:rsidRPr="005047ED" w:rsidRDefault="002767C4" w:rsidP="001A13C4">
      <w:pPr>
        <w:tabs>
          <w:tab w:val="left" w:pos="540"/>
        </w:tabs>
        <w:rPr>
          <w:szCs w:val="24"/>
        </w:rPr>
      </w:pPr>
    </w:p>
    <w:p w14:paraId="32BA4F71" w14:textId="7A0AA453" w:rsidR="006F1885" w:rsidRPr="005047ED" w:rsidRDefault="00C06A0A" w:rsidP="001A13C4">
      <w:pPr>
        <w:tabs>
          <w:tab w:val="left" w:pos="540"/>
        </w:tabs>
        <w:rPr>
          <w:szCs w:val="24"/>
        </w:rPr>
      </w:pPr>
      <w:r w:rsidRPr="005047ED">
        <w:rPr>
          <w:szCs w:val="24"/>
        </w:rPr>
        <w:t>(c)</w:t>
      </w:r>
      <w:r w:rsidRPr="005047ED">
        <w:rPr>
          <w:szCs w:val="24"/>
        </w:rPr>
        <w:tab/>
        <w:t>Symbols</w:t>
      </w:r>
      <w:r w:rsidR="009C44C5">
        <w:rPr>
          <w:szCs w:val="24"/>
        </w:rPr>
        <w:t xml:space="preserve"> </w:t>
      </w:r>
      <w:r w:rsidRPr="005047ED">
        <w:rPr>
          <w:szCs w:val="24"/>
        </w:rPr>
        <w:t>formed</w:t>
      </w:r>
      <w:r w:rsidR="009C44C5">
        <w:rPr>
          <w:szCs w:val="24"/>
        </w:rPr>
        <w:t xml:space="preserve"> </w:t>
      </w:r>
      <w:r w:rsidRPr="005047ED">
        <w:rPr>
          <w:szCs w:val="24"/>
        </w:rPr>
        <w:t>from</w:t>
      </w:r>
      <w:r w:rsidR="009C44C5">
        <w:rPr>
          <w:szCs w:val="24"/>
        </w:rPr>
        <w:t xml:space="preserve"> </w:t>
      </w:r>
      <w:r w:rsidRPr="005047ED">
        <w:rPr>
          <w:szCs w:val="24"/>
        </w:rPr>
        <w:t>the</w:t>
      </w:r>
      <w:r w:rsidR="00890B4D" w:rsidRPr="005047ED">
        <w:rPr>
          <w:szCs w:val="24"/>
        </w:rPr>
        <w:t xml:space="preserve"> first </w:t>
      </w:r>
      <w:r w:rsidRPr="005047ED">
        <w:rPr>
          <w:szCs w:val="24"/>
        </w:rPr>
        <w:t>and</w:t>
      </w:r>
      <w:r w:rsidR="009C44C5">
        <w:rPr>
          <w:szCs w:val="24"/>
        </w:rPr>
        <w:t xml:space="preserve"> </w:t>
      </w:r>
      <w:r w:rsidRPr="005047ED">
        <w:rPr>
          <w:szCs w:val="24"/>
        </w:rPr>
        <w:t>any</w:t>
      </w:r>
      <w:r w:rsidR="009C44C5">
        <w:rPr>
          <w:szCs w:val="24"/>
        </w:rPr>
        <w:t xml:space="preserve"> </w:t>
      </w:r>
      <w:r w:rsidRPr="005047ED">
        <w:rPr>
          <w:szCs w:val="24"/>
        </w:rPr>
        <w:t>letter</w:t>
      </w:r>
      <w:r w:rsidR="009C44C5">
        <w:rPr>
          <w:szCs w:val="24"/>
        </w:rPr>
        <w:t xml:space="preserve"> </w:t>
      </w:r>
      <w:r w:rsidRPr="005047ED">
        <w:rPr>
          <w:szCs w:val="24"/>
        </w:rPr>
        <w:t>in</w:t>
      </w:r>
      <w:r w:rsidR="009C44C5">
        <w:rPr>
          <w:szCs w:val="24"/>
        </w:rPr>
        <w:t xml:space="preserve"> </w:t>
      </w:r>
      <w:r w:rsidRPr="005047ED">
        <w:rPr>
          <w:szCs w:val="24"/>
        </w:rPr>
        <w:t>the</w:t>
      </w:r>
      <w:r w:rsidR="009C44C5">
        <w:rPr>
          <w:szCs w:val="24"/>
        </w:rPr>
        <w:t xml:space="preserve"> </w:t>
      </w:r>
      <w:r w:rsidRPr="005047ED">
        <w:rPr>
          <w:szCs w:val="24"/>
        </w:rPr>
        <w:t>name</w:t>
      </w:r>
      <w:r w:rsidR="009C44C5">
        <w:rPr>
          <w:szCs w:val="24"/>
        </w:rPr>
        <w:t xml:space="preserve"> </w:t>
      </w:r>
      <w:r w:rsidRPr="005047ED">
        <w:rPr>
          <w:szCs w:val="24"/>
        </w:rPr>
        <w:t>of</w:t>
      </w:r>
      <w:r w:rsidR="009C44C5">
        <w:rPr>
          <w:szCs w:val="24"/>
        </w:rPr>
        <w:t xml:space="preserve"> </w:t>
      </w:r>
      <w:r w:rsidRPr="005047ED">
        <w:rPr>
          <w:szCs w:val="24"/>
        </w:rPr>
        <w:t>the</w:t>
      </w:r>
      <w:r w:rsidR="009C44C5">
        <w:rPr>
          <w:szCs w:val="24"/>
        </w:rPr>
        <w:t xml:space="preserve"> </w:t>
      </w:r>
      <w:r w:rsidRPr="005047ED">
        <w:rPr>
          <w:szCs w:val="24"/>
        </w:rPr>
        <w:t>elements</w:t>
      </w:r>
    </w:p>
    <w:p w14:paraId="30865F0B" w14:textId="77777777" w:rsidR="006F1885" w:rsidRPr="005047ED" w:rsidRDefault="00C06A0A" w:rsidP="001A13C4">
      <w:pPr>
        <w:tabs>
          <w:tab w:val="left" w:pos="540"/>
        </w:tabs>
        <w:ind w:left="540" w:hanging="540"/>
        <w:rPr>
          <w:szCs w:val="24"/>
        </w:rPr>
      </w:pPr>
      <w:r w:rsidRPr="005047ED">
        <w:rPr>
          <w:szCs w:val="24"/>
        </w:rPr>
        <w:tab/>
      </w:r>
      <w:r w:rsidRPr="005047ED">
        <w:rPr>
          <w:b/>
          <w:bCs/>
          <w:szCs w:val="24"/>
        </w:rPr>
        <w:t>Elements</w:t>
      </w:r>
      <w:r w:rsidRPr="005047ED">
        <w:rPr>
          <w:szCs w:val="24"/>
        </w:rPr>
        <w:tab/>
      </w:r>
      <w:r w:rsidRPr="005047ED">
        <w:rPr>
          <w:szCs w:val="24"/>
        </w:rPr>
        <w:tab/>
      </w:r>
      <w:r w:rsidR="007F3250" w:rsidRPr="005047ED">
        <w:rPr>
          <w:szCs w:val="24"/>
        </w:rPr>
        <w:tab/>
      </w:r>
      <w:r w:rsidR="007F3250" w:rsidRPr="005047ED">
        <w:rPr>
          <w:szCs w:val="24"/>
        </w:rPr>
        <w:tab/>
      </w:r>
      <w:r w:rsidR="007F3250" w:rsidRPr="005047ED">
        <w:rPr>
          <w:szCs w:val="24"/>
        </w:rPr>
        <w:tab/>
      </w:r>
      <w:r w:rsidR="007F3250" w:rsidRPr="005047ED">
        <w:rPr>
          <w:szCs w:val="24"/>
        </w:rPr>
        <w:tab/>
      </w:r>
      <w:r w:rsidR="007F3250" w:rsidRPr="005047ED">
        <w:rPr>
          <w:szCs w:val="24"/>
        </w:rPr>
        <w:tab/>
      </w:r>
      <w:r w:rsidRPr="005047ED">
        <w:rPr>
          <w:b/>
          <w:bCs/>
          <w:szCs w:val="24"/>
        </w:rPr>
        <w:t>Symbols</w:t>
      </w:r>
    </w:p>
    <w:p w14:paraId="2DF8FD4B" w14:textId="77777777" w:rsidR="006F1885" w:rsidRPr="005047ED" w:rsidRDefault="00C06A0A" w:rsidP="001A13C4">
      <w:pPr>
        <w:tabs>
          <w:tab w:val="left" w:pos="540"/>
        </w:tabs>
        <w:ind w:left="540" w:hanging="540"/>
        <w:rPr>
          <w:szCs w:val="24"/>
        </w:rPr>
      </w:pPr>
      <w:r w:rsidRPr="005047ED">
        <w:rPr>
          <w:szCs w:val="24"/>
        </w:rPr>
        <w:tab/>
        <w:t>Magnesium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Mg</w:t>
      </w:r>
    </w:p>
    <w:p w14:paraId="4419E6FC" w14:textId="77777777" w:rsidR="006F1885" w:rsidRPr="005047ED" w:rsidRDefault="00C06A0A" w:rsidP="001A13C4">
      <w:pPr>
        <w:tabs>
          <w:tab w:val="left" w:pos="540"/>
        </w:tabs>
        <w:ind w:left="540" w:hanging="540"/>
        <w:rPr>
          <w:szCs w:val="24"/>
        </w:rPr>
      </w:pPr>
      <w:r w:rsidRPr="005047ED">
        <w:rPr>
          <w:szCs w:val="24"/>
        </w:rPr>
        <w:tab/>
        <w:t>Chlorine</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7F3250" w:rsidRPr="005047ED">
        <w:rPr>
          <w:szCs w:val="24"/>
        </w:rPr>
        <w:tab/>
      </w:r>
      <w:r w:rsidR="00890B4D" w:rsidRPr="005047ED">
        <w:rPr>
          <w:szCs w:val="24"/>
        </w:rPr>
        <w:tab/>
      </w:r>
      <w:r w:rsidR="00890B4D" w:rsidRPr="005047ED">
        <w:rPr>
          <w:szCs w:val="24"/>
        </w:rPr>
        <w:tab/>
      </w:r>
      <w:r w:rsidRPr="005047ED">
        <w:rPr>
          <w:szCs w:val="24"/>
        </w:rPr>
        <w:t>Cl</w:t>
      </w:r>
    </w:p>
    <w:p w14:paraId="30BF28FD" w14:textId="77777777" w:rsidR="006F1885" w:rsidRPr="005047ED" w:rsidRDefault="00C06A0A" w:rsidP="001A13C4">
      <w:pPr>
        <w:tabs>
          <w:tab w:val="left" w:pos="540"/>
        </w:tabs>
        <w:ind w:left="540" w:hanging="540"/>
        <w:rPr>
          <w:szCs w:val="24"/>
        </w:rPr>
      </w:pPr>
      <w:r w:rsidRPr="005047ED">
        <w:rPr>
          <w:szCs w:val="24"/>
        </w:rPr>
        <w:tab/>
        <w:t>Manganese</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Mn</w:t>
      </w:r>
    </w:p>
    <w:p w14:paraId="30944AC7" w14:textId="77777777" w:rsidR="006F1885" w:rsidRPr="005047ED" w:rsidRDefault="00C06A0A" w:rsidP="001A13C4">
      <w:pPr>
        <w:tabs>
          <w:tab w:val="left" w:pos="540"/>
        </w:tabs>
        <w:ind w:left="540" w:hanging="540"/>
        <w:rPr>
          <w:szCs w:val="24"/>
        </w:rPr>
      </w:pPr>
      <w:r w:rsidRPr="005047ED">
        <w:rPr>
          <w:szCs w:val="24"/>
        </w:rPr>
        <w:tab/>
        <w:t>Zinc</w:t>
      </w:r>
      <w:r w:rsidRPr="005047ED">
        <w:rPr>
          <w:szCs w:val="24"/>
        </w:rPr>
        <w:tab/>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Zn</w:t>
      </w:r>
    </w:p>
    <w:p w14:paraId="4405781A" w14:textId="77777777" w:rsidR="006F1885" w:rsidRPr="005047ED" w:rsidRDefault="00C06A0A" w:rsidP="001A13C4">
      <w:pPr>
        <w:tabs>
          <w:tab w:val="left" w:pos="540"/>
        </w:tabs>
        <w:ind w:left="540" w:hanging="540"/>
        <w:rPr>
          <w:szCs w:val="24"/>
        </w:rPr>
      </w:pPr>
      <w:r w:rsidRPr="005047ED">
        <w:rPr>
          <w:szCs w:val="24"/>
        </w:rPr>
        <w:tab/>
        <w:t>Cadmium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7F3250" w:rsidRPr="005047ED">
        <w:rPr>
          <w:szCs w:val="24"/>
        </w:rPr>
        <w:tab/>
      </w:r>
      <w:r w:rsidR="00890B4D" w:rsidRPr="005047ED">
        <w:rPr>
          <w:szCs w:val="24"/>
        </w:rPr>
        <w:tab/>
      </w:r>
      <w:r w:rsidRPr="005047ED">
        <w:rPr>
          <w:szCs w:val="24"/>
        </w:rPr>
        <w:t>Cd</w:t>
      </w:r>
    </w:p>
    <w:p w14:paraId="20DD660C" w14:textId="77777777" w:rsidR="006F1885" w:rsidRPr="005047ED" w:rsidRDefault="00C06A0A" w:rsidP="001A13C4">
      <w:pPr>
        <w:tabs>
          <w:tab w:val="left" w:pos="540"/>
        </w:tabs>
        <w:ind w:left="540" w:hanging="540"/>
        <w:rPr>
          <w:szCs w:val="24"/>
        </w:rPr>
      </w:pPr>
      <w:r w:rsidRPr="005047ED">
        <w:rPr>
          <w:szCs w:val="24"/>
        </w:rPr>
        <w:tab/>
        <w:t>Platinum</w:t>
      </w:r>
      <w:r w:rsidRPr="005047ED">
        <w:rPr>
          <w:szCs w:val="24"/>
        </w:rPr>
        <w:tab/>
      </w:r>
      <w:r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00890B4D" w:rsidRPr="005047ED">
        <w:rPr>
          <w:szCs w:val="24"/>
        </w:rPr>
        <w:tab/>
      </w:r>
      <w:r w:rsidRPr="005047ED">
        <w:rPr>
          <w:szCs w:val="24"/>
        </w:rPr>
        <w:t>Pt</w:t>
      </w:r>
    </w:p>
    <w:p w14:paraId="68A0A3B6" w14:textId="77777777" w:rsidR="006F1885" w:rsidRPr="005047ED" w:rsidRDefault="006F1885" w:rsidP="001A13C4">
      <w:pPr>
        <w:tabs>
          <w:tab w:val="left" w:pos="540"/>
        </w:tabs>
        <w:ind w:left="540" w:hanging="540"/>
        <w:rPr>
          <w:szCs w:val="24"/>
        </w:rPr>
      </w:pPr>
    </w:p>
    <w:p w14:paraId="75B576A6" w14:textId="1145271D" w:rsidR="006F1885" w:rsidRPr="005047ED" w:rsidRDefault="00C06A0A" w:rsidP="001A13C4">
      <w:pPr>
        <w:tabs>
          <w:tab w:val="left" w:pos="540"/>
        </w:tabs>
        <w:ind w:left="540" w:hanging="540"/>
        <w:rPr>
          <w:szCs w:val="24"/>
        </w:rPr>
      </w:pPr>
      <w:r w:rsidRPr="005047ED">
        <w:rPr>
          <w:szCs w:val="24"/>
        </w:rPr>
        <w:t>(d)</w:t>
      </w:r>
      <w:r w:rsidRPr="005047ED">
        <w:rPr>
          <w:szCs w:val="24"/>
        </w:rPr>
        <w:tab/>
        <w:t>Symbols</w:t>
      </w:r>
      <w:r w:rsidR="009C44C5">
        <w:rPr>
          <w:szCs w:val="24"/>
        </w:rPr>
        <w:t xml:space="preserve"> </w:t>
      </w:r>
      <w:r w:rsidRPr="005047ED">
        <w:rPr>
          <w:szCs w:val="24"/>
        </w:rPr>
        <w:t>derived</w:t>
      </w:r>
      <w:r w:rsidR="009C44C5">
        <w:rPr>
          <w:szCs w:val="24"/>
        </w:rPr>
        <w:t xml:space="preserve"> </w:t>
      </w:r>
      <w:r w:rsidRPr="005047ED">
        <w:rPr>
          <w:szCs w:val="24"/>
        </w:rPr>
        <w:t>from</w:t>
      </w:r>
      <w:r w:rsidR="009C44C5">
        <w:rPr>
          <w:szCs w:val="24"/>
        </w:rPr>
        <w:t xml:space="preserve"> </w:t>
      </w:r>
      <w:proofErr w:type="spellStart"/>
      <w:r w:rsidRPr="005047ED">
        <w:rPr>
          <w:szCs w:val="24"/>
        </w:rPr>
        <w:t>latin</w:t>
      </w:r>
      <w:proofErr w:type="spellEnd"/>
      <w:r w:rsidR="009C44C5">
        <w:rPr>
          <w:szCs w:val="24"/>
        </w:rPr>
        <w:t xml:space="preserve"> </w:t>
      </w:r>
      <w:r w:rsidRPr="005047ED">
        <w:rPr>
          <w:szCs w:val="24"/>
        </w:rPr>
        <w:t>name</w:t>
      </w:r>
      <w:r w:rsidR="009C44C5">
        <w:rPr>
          <w:szCs w:val="24"/>
        </w:rPr>
        <w:t xml:space="preserve"> </w:t>
      </w:r>
      <w:r w:rsidRPr="005047ED">
        <w:rPr>
          <w:szCs w:val="24"/>
        </w:rPr>
        <w:t>of</w:t>
      </w:r>
      <w:r w:rsidR="009C44C5">
        <w:rPr>
          <w:szCs w:val="24"/>
        </w:rPr>
        <w:t xml:space="preserve"> </w:t>
      </w:r>
      <w:r w:rsidRPr="005047ED">
        <w:rPr>
          <w:szCs w:val="24"/>
        </w:rPr>
        <w:t>the</w:t>
      </w:r>
      <w:r w:rsidR="009C44C5">
        <w:rPr>
          <w:szCs w:val="24"/>
        </w:rPr>
        <w:t xml:space="preserve"> </w:t>
      </w:r>
      <w:r w:rsidRPr="005047ED">
        <w:rPr>
          <w:szCs w:val="24"/>
        </w:rPr>
        <w:t>elements</w:t>
      </w:r>
    </w:p>
    <w:p w14:paraId="4D95AFF8" w14:textId="77777777" w:rsidR="006F1885" w:rsidRPr="005047ED" w:rsidRDefault="00C06A0A" w:rsidP="001A13C4">
      <w:pPr>
        <w:tabs>
          <w:tab w:val="left" w:pos="540"/>
        </w:tabs>
        <w:ind w:left="540" w:hanging="540"/>
        <w:rPr>
          <w:szCs w:val="24"/>
        </w:rPr>
      </w:pPr>
      <w:r w:rsidRPr="005047ED">
        <w:rPr>
          <w:szCs w:val="24"/>
        </w:rPr>
        <w:tab/>
      </w:r>
      <w:r w:rsidRPr="005047ED">
        <w:rPr>
          <w:b/>
          <w:bCs/>
          <w:szCs w:val="24"/>
        </w:rPr>
        <w:t>Element</w:t>
      </w:r>
      <w:r w:rsidRPr="005047ED">
        <w:rPr>
          <w:szCs w:val="24"/>
        </w:rPr>
        <w:tab/>
      </w:r>
      <w:r w:rsidRPr="005047ED">
        <w:rPr>
          <w:szCs w:val="24"/>
        </w:rPr>
        <w:tab/>
      </w:r>
      <w:r w:rsidR="007F3250" w:rsidRPr="005047ED">
        <w:rPr>
          <w:szCs w:val="24"/>
        </w:rPr>
        <w:tab/>
      </w:r>
      <w:r w:rsidRPr="005047ED">
        <w:rPr>
          <w:b/>
          <w:bCs/>
          <w:szCs w:val="24"/>
        </w:rPr>
        <w:t xml:space="preserve">Latin Name </w:t>
      </w:r>
      <w:r w:rsidRPr="005047ED">
        <w:rPr>
          <w:b/>
          <w:bCs/>
          <w:szCs w:val="24"/>
        </w:rPr>
        <w:tab/>
      </w:r>
      <w:r w:rsidRPr="005047ED">
        <w:rPr>
          <w:b/>
          <w:bCs/>
          <w:szCs w:val="24"/>
        </w:rPr>
        <w:tab/>
        <w:t>Symbols</w:t>
      </w:r>
    </w:p>
    <w:p w14:paraId="028CAC11" w14:textId="77777777" w:rsidR="006F1885" w:rsidRPr="005047ED" w:rsidRDefault="00C06A0A" w:rsidP="001A13C4">
      <w:pPr>
        <w:tabs>
          <w:tab w:val="left" w:pos="540"/>
        </w:tabs>
        <w:ind w:left="540" w:hanging="540"/>
        <w:rPr>
          <w:szCs w:val="24"/>
        </w:rPr>
      </w:pPr>
      <w:r w:rsidRPr="005047ED">
        <w:rPr>
          <w:szCs w:val="24"/>
        </w:rPr>
        <w:tab/>
        <w:t>Sodium</w:t>
      </w:r>
      <w:r w:rsidRPr="005047ED">
        <w:rPr>
          <w:szCs w:val="24"/>
        </w:rPr>
        <w:tab/>
      </w:r>
      <w:r w:rsidRPr="005047ED">
        <w:rPr>
          <w:szCs w:val="24"/>
        </w:rPr>
        <w:tab/>
      </w:r>
      <w:r w:rsidRPr="005047ED">
        <w:rPr>
          <w:szCs w:val="24"/>
        </w:rPr>
        <w:tab/>
        <w:t>Natrium</w:t>
      </w:r>
      <w:r w:rsidRPr="005047ED">
        <w:rPr>
          <w:szCs w:val="24"/>
        </w:rPr>
        <w:tab/>
      </w:r>
      <w:r w:rsidRPr="005047ED">
        <w:rPr>
          <w:szCs w:val="24"/>
        </w:rPr>
        <w:tab/>
      </w:r>
      <w:r w:rsidRPr="005047ED">
        <w:rPr>
          <w:szCs w:val="24"/>
        </w:rPr>
        <w:tab/>
        <w:t>Na</w:t>
      </w:r>
    </w:p>
    <w:p w14:paraId="69B1BC06" w14:textId="77777777" w:rsidR="006F1885" w:rsidRPr="005047ED" w:rsidRDefault="00C06A0A" w:rsidP="001A13C4">
      <w:pPr>
        <w:tabs>
          <w:tab w:val="left" w:pos="540"/>
        </w:tabs>
        <w:ind w:left="540" w:hanging="540"/>
        <w:rPr>
          <w:szCs w:val="24"/>
        </w:rPr>
      </w:pPr>
      <w:r w:rsidRPr="005047ED">
        <w:rPr>
          <w:szCs w:val="24"/>
        </w:rPr>
        <w:tab/>
        <w:t>Iron</w:t>
      </w:r>
      <w:r w:rsidRPr="005047ED">
        <w:rPr>
          <w:szCs w:val="24"/>
        </w:rPr>
        <w:tab/>
      </w:r>
      <w:r w:rsidRPr="005047ED">
        <w:rPr>
          <w:szCs w:val="24"/>
        </w:rPr>
        <w:tab/>
      </w:r>
      <w:r w:rsidRPr="005047ED">
        <w:rPr>
          <w:szCs w:val="24"/>
        </w:rPr>
        <w:tab/>
      </w:r>
      <w:proofErr w:type="spellStart"/>
      <w:r w:rsidRPr="005047ED">
        <w:rPr>
          <w:szCs w:val="24"/>
        </w:rPr>
        <w:t>Ferrum</w:t>
      </w:r>
      <w:proofErr w:type="spellEnd"/>
      <w:r w:rsidRPr="005047ED">
        <w:rPr>
          <w:szCs w:val="24"/>
        </w:rPr>
        <w:tab/>
      </w:r>
      <w:r w:rsidRPr="005047ED">
        <w:rPr>
          <w:szCs w:val="24"/>
        </w:rPr>
        <w:tab/>
      </w:r>
      <w:r w:rsidRPr="005047ED">
        <w:rPr>
          <w:szCs w:val="24"/>
        </w:rPr>
        <w:tab/>
        <w:t>Fe</w:t>
      </w:r>
    </w:p>
    <w:p w14:paraId="628726B2" w14:textId="77777777" w:rsidR="006F1885" w:rsidRPr="005047ED" w:rsidRDefault="00C06A0A" w:rsidP="001A13C4">
      <w:pPr>
        <w:tabs>
          <w:tab w:val="left" w:pos="540"/>
        </w:tabs>
        <w:ind w:left="540" w:hanging="540"/>
        <w:rPr>
          <w:szCs w:val="24"/>
        </w:rPr>
      </w:pPr>
      <w:r w:rsidRPr="005047ED">
        <w:rPr>
          <w:szCs w:val="24"/>
        </w:rPr>
        <w:tab/>
        <w:t>Copper</w:t>
      </w:r>
      <w:r w:rsidRPr="005047ED">
        <w:rPr>
          <w:szCs w:val="24"/>
        </w:rPr>
        <w:tab/>
      </w:r>
      <w:r w:rsidRPr="005047ED">
        <w:rPr>
          <w:szCs w:val="24"/>
        </w:rPr>
        <w:tab/>
      </w:r>
      <w:r w:rsidRPr="005047ED">
        <w:rPr>
          <w:szCs w:val="24"/>
        </w:rPr>
        <w:tab/>
        <w:t>Cuprum</w:t>
      </w:r>
      <w:r w:rsidRPr="005047ED">
        <w:rPr>
          <w:szCs w:val="24"/>
        </w:rPr>
        <w:tab/>
      </w:r>
      <w:r w:rsidRPr="005047ED">
        <w:rPr>
          <w:szCs w:val="24"/>
        </w:rPr>
        <w:tab/>
      </w:r>
      <w:r w:rsidRPr="005047ED">
        <w:rPr>
          <w:szCs w:val="24"/>
        </w:rPr>
        <w:tab/>
        <w:t>Cu</w:t>
      </w:r>
    </w:p>
    <w:p w14:paraId="75E45673" w14:textId="77777777" w:rsidR="006F1885" w:rsidRPr="005047ED" w:rsidRDefault="00C06A0A" w:rsidP="001A13C4">
      <w:pPr>
        <w:tabs>
          <w:tab w:val="left" w:pos="540"/>
        </w:tabs>
        <w:ind w:left="540" w:hanging="540"/>
        <w:rPr>
          <w:szCs w:val="24"/>
        </w:rPr>
      </w:pPr>
      <w:r w:rsidRPr="005047ED">
        <w:rPr>
          <w:szCs w:val="24"/>
        </w:rPr>
        <w:tab/>
        <w:t>Gold</w:t>
      </w:r>
      <w:r w:rsidRPr="005047ED">
        <w:rPr>
          <w:szCs w:val="24"/>
        </w:rPr>
        <w:tab/>
      </w:r>
      <w:r w:rsidRPr="005047ED">
        <w:rPr>
          <w:szCs w:val="24"/>
        </w:rPr>
        <w:tab/>
      </w:r>
      <w:r w:rsidRPr="005047ED">
        <w:rPr>
          <w:szCs w:val="24"/>
        </w:rPr>
        <w:tab/>
        <w:t>Aurum</w:t>
      </w:r>
      <w:r w:rsidRPr="005047ED">
        <w:rPr>
          <w:szCs w:val="24"/>
        </w:rPr>
        <w:tab/>
      </w:r>
      <w:r w:rsidRPr="005047ED">
        <w:rPr>
          <w:szCs w:val="24"/>
        </w:rPr>
        <w:tab/>
      </w:r>
      <w:r w:rsidRPr="005047ED">
        <w:rPr>
          <w:szCs w:val="24"/>
        </w:rPr>
        <w:tab/>
        <w:t>Au</w:t>
      </w:r>
    </w:p>
    <w:p w14:paraId="53D5672C" w14:textId="77777777" w:rsidR="006F1885" w:rsidRPr="005047ED" w:rsidRDefault="00C06A0A" w:rsidP="001A13C4">
      <w:pPr>
        <w:tabs>
          <w:tab w:val="left" w:pos="540"/>
        </w:tabs>
        <w:ind w:left="540" w:hanging="540"/>
        <w:rPr>
          <w:szCs w:val="24"/>
        </w:rPr>
      </w:pPr>
      <w:r w:rsidRPr="005047ED">
        <w:rPr>
          <w:szCs w:val="24"/>
        </w:rPr>
        <w:tab/>
        <w:t>Potassium</w:t>
      </w:r>
      <w:r w:rsidRPr="005047ED">
        <w:rPr>
          <w:szCs w:val="24"/>
        </w:rPr>
        <w:tab/>
      </w:r>
      <w:r w:rsidRPr="005047ED">
        <w:rPr>
          <w:szCs w:val="24"/>
        </w:rPr>
        <w:tab/>
      </w:r>
      <w:proofErr w:type="spellStart"/>
      <w:r w:rsidRPr="005047ED">
        <w:rPr>
          <w:szCs w:val="24"/>
        </w:rPr>
        <w:t>Kalium</w:t>
      </w:r>
      <w:proofErr w:type="spellEnd"/>
      <w:r w:rsidRPr="005047ED">
        <w:rPr>
          <w:szCs w:val="24"/>
        </w:rPr>
        <w:tab/>
      </w:r>
      <w:r w:rsidRPr="005047ED">
        <w:rPr>
          <w:szCs w:val="24"/>
        </w:rPr>
        <w:tab/>
      </w:r>
      <w:r w:rsidRPr="005047ED">
        <w:rPr>
          <w:szCs w:val="24"/>
        </w:rPr>
        <w:tab/>
        <w:t>K</w:t>
      </w:r>
    </w:p>
    <w:p w14:paraId="3CE3E451" w14:textId="77777777" w:rsidR="006F1885" w:rsidRPr="005047ED" w:rsidRDefault="00C06A0A" w:rsidP="001A13C4">
      <w:pPr>
        <w:tabs>
          <w:tab w:val="left" w:pos="540"/>
        </w:tabs>
        <w:ind w:left="540" w:hanging="540"/>
        <w:rPr>
          <w:szCs w:val="24"/>
        </w:rPr>
      </w:pPr>
      <w:r w:rsidRPr="005047ED">
        <w:rPr>
          <w:szCs w:val="24"/>
        </w:rPr>
        <w:tab/>
        <w:t>Silver</w:t>
      </w:r>
      <w:r w:rsidRPr="005047ED">
        <w:rPr>
          <w:szCs w:val="24"/>
        </w:rPr>
        <w:tab/>
      </w:r>
      <w:r w:rsidRPr="005047ED">
        <w:rPr>
          <w:szCs w:val="24"/>
        </w:rPr>
        <w:tab/>
      </w:r>
      <w:r w:rsidRPr="005047ED">
        <w:rPr>
          <w:szCs w:val="24"/>
        </w:rPr>
        <w:tab/>
      </w:r>
      <w:proofErr w:type="spellStart"/>
      <w:r w:rsidRPr="005047ED">
        <w:rPr>
          <w:szCs w:val="24"/>
        </w:rPr>
        <w:t>Argentun</w:t>
      </w:r>
      <w:proofErr w:type="spellEnd"/>
      <w:r w:rsidRPr="005047ED">
        <w:rPr>
          <w:szCs w:val="24"/>
        </w:rPr>
        <w:tab/>
      </w:r>
      <w:r w:rsidRPr="005047ED">
        <w:rPr>
          <w:szCs w:val="24"/>
        </w:rPr>
        <w:tab/>
        <w:t>Ag</w:t>
      </w:r>
    </w:p>
    <w:p w14:paraId="0DBACF65" w14:textId="77777777" w:rsidR="006F1885" w:rsidRPr="005047ED" w:rsidRDefault="00C06A0A" w:rsidP="001A13C4">
      <w:pPr>
        <w:tabs>
          <w:tab w:val="left" w:pos="540"/>
        </w:tabs>
        <w:ind w:left="540" w:hanging="540"/>
        <w:rPr>
          <w:szCs w:val="24"/>
        </w:rPr>
      </w:pPr>
      <w:r w:rsidRPr="005047ED">
        <w:rPr>
          <w:szCs w:val="24"/>
        </w:rPr>
        <w:tab/>
        <w:t>Lead</w:t>
      </w:r>
      <w:r w:rsidRPr="005047ED">
        <w:rPr>
          <w:szCs w:val="24"/>
        </w:rPr>
        <w:tab/>
      </w:r>
      <w:r w:rsidRPr="005047ED">
        <w:rPr>
          <w:szCs w:val="24"/>
        </w:rPr>
        <w:tab/>
      </w:r>
      <w:r w:rsidRPr="005047ED">
        <w:rPr>
          <w:szCs w:val="24"/>
        </w:rPr>
        <w:tab/>
      </w:r>
      <w:proofErr w:type="spellStart"/>
      <w:r w:rsidRPr="005047ED">
        <w:rPr>
          <w:szCs w:val="24"/>
        </w:rPr>
        <w:t>Plumbum</w:t>
      </w:r>
      <w:proofErr w:type="spellEnd"/>
      <w:r w:rsidRPr="005047ED">
        <w:rPr>
          <w:szCs w:val="24"/>
        </w:rPr>
        <w:tab/>
      </w:r>
      <w:r w:rsidRPr="005047ED">
        <w:rPr>
          <w:szCs w:val="24"/>
        </w:rPr>
        <w:tab/>
        <w:t>Pb</w:t>
      </w:r>
    </w:p>
    <w:p w14:paraId="52B3129B" w14:textId="77777777" w:rsidR="006F1885" w:rsidRPr="005047ED" w:rsidRDefault="00C06A0A" w:rsidP="001A13C4">
      <w:pPr>
        <w:tabs>
          <w:tab w:val="left" w:pos="540"/>
        </w:tabs>
        <w:ind w:left="540" w:hanging="540"/>
        <w:rPr>
          <w:szCs w:val="24"/>
        </w:rPr>
      </w:pPr>
      <w:r w:rsidRPr="005047ED">
        <w:rPr>
          <w:szCs w:val="24"/>
        </w:rPr>
        <w:tab/>
        <w:t>Mercury</w:t>
      </w:r>
      <w:r w:rsidRPr="005047ED">
        <w:rPr>
          <w:szCs w:val="24"/>
        </w:rPr>
        <w:tab/>
      </w:r>
      <w:r w:rsidRPr="005047ED">
        <w:rPr>
          <w:szCs w:val="24"/>
        </w:rPr>
        <w:tab/>
      </w:r>
      <w:r w:rsidR="007F3250" w:rsidRPr="005047ED">
        <w:rPr>
          <w:szCs w:val="24"/>
        </w:rPr>
        <w:tab/>
      </w:r>
      <w:proofErr w:type="spellStart"/>
      <w:r w:rsidRPr="005047ED">
        <w:rPr>
          <w:szCs w:val="24"/>
        </w:rPr>
        <w:t>Hydragyrum</w:t>
      </w:r>
      <w:proofErr w:type="spellEnd"/>
      <w:r w:rsidRPr="005047ED">
        <w:rPr>
          <w:szCs w:val="24"/>
        </w:rPr>
        <w:tab/>
      </w:r>
      <w:r w:rsidRPr="005047ED">
        <w:rPr>
          <w:szCs w:val="24"/>
        </w:rPr>
        <w:tab/>
        <w:t>Hg</w:t>
      </w:r>
    </w:p>
    <w:p w14:paraId="3ADDB800" w14:textId="77777777" w:rsidR="006F1885" w:rsidRPr="005047ED" w:rsidRDefault="006F1885" w:rsidP="001A13C4">
      <w:pPr>
        <w:tabs>
          <w:tab w:val="left" w:pos="540"/>
        </w:tabs>
        <w:ind w:left="540" w:hanging="540"/>
        <w:rPr>
          <w:b/>
          <w:szCs w:val="24"/>
          <w:lang w:val="en-GB"/>
        </w:rPr>
      </w:pPr>
    </w:p>
    <w:p w14:paraId="66E89CDB" w14:textId="77777777" w:rsidR="006F1885" w:rsidRPr="005047ED" w:rsidRDefault="00C06A0A" w:rsidP="001A13C4">
      <w:pPr>
        <w:tabs>
          <w:tab w:val="left" w:pos="540"/>
        </w:tabs>
        <w:ind w:left="540" w:hanging="540"/>
        <w:rPr>
          <w:szCs w:val="24"/>
        </w:rPr>
      </w:pPr>
      <w:r w:rsidRPr="005047ED">
        <w:rPr>
          <w:b/>
          <w:szCs w:val="24"/>
        </w:rPr>
        <w:t>EVALUATION</w:t>
      </w:r>
    </w:p>
    <w:p w14:paraId="04D67AFE" w14:textId="46C80740" w:rsidR="006F1885" w:rsidRPr="005047ED" w:rsidRDefault="00C06A0A" w:rsidP="001A13C4">
      <w:pPr>
        <w:pStyle w:val="ListParagraph"/>
        <w:numPr>
          <w:ilvl w:val="0"/>
          <w:numId w:val="37"/>
        </w:numPr>
        <w:rPr>
          <w:szCs w:val="24"/>
        </w:rPr>
      </w:pPr>
      <w:r w:rsidRPr="005047ED">
        <w:rPr>
          <w:szCs w:val="24"/>
        </w:rPr>
        <w:t>Define</w:t>
      </w:r>
      <w:r w:rsidR="009C44C5">
        <w:rPr>
          <w:szCs w:val="24"/>
        </w:rPr>
        <w:t xml:space="preserve"> </w:t>
      </w:r>
      <w:r w:rsidRPr="005047ED">
        <w:rPr>
          <w:szCs w:val="24"/>
        </w:rPr>
        <w:t>the</w:t>
      </w:r>
      <w:r w:rsidR="009C44C5">
        <w:rPr>
          <w:szCs w:val="24"/>
        </w:rPr>
        <w:t xml:space="preserve"> </w:t>
      </w:r>
      <w:r w:rsidRPr="005047ED">
        <w:rPr>
          <w:szCs w:val="24"/>
        </w:rPr>
        <w:t>term</w:t>
      </w:r>
      <w:r w:rsidR="009C44C5">
        <w:rPr>
          <w:szCs w:val="24"/>
        </w:rPr>
        <w:t xml:space="preserve"> </w:t>
      </w:r>
      <w:r w:rsidRPr="005047ED">
        <w:rPr>
          <w:szCs w:val="24"/>
        </w:rPr>
        <w:t>symbol</w:t>
      </w:r>
      <w:r w:rsidR="009C44C5">
        <w:rPr>
          <w:szCs w:val="24"/>
        </w:rPr>
        <w:t xml:space="preserve"> </w:t>
      </w:r>
      <w:r w:rsidRPr="005047ED">
        <w:rPr>
          <w:szCs w:val="24"/>
        </w:rPr>
        <w:t>of</w:t>
      </w:r>
      <w:r w:rsidR="009C44C5">
        <w:rPr>
          <w:szCs w:val="24"/>
        </w:rPr>
        <w:t xml:space="preserve"> </w:t>
      </w:r>
      <w:r w:rsidRPr="005047ED">
        <w:rPr>
          <w:szCs w:val="24"/>
        </w:rPr>
        <w:t>an</w:t>
      </w:r>
      <w:r w:rsidR="009C44C5">
        <w:rPr>
          <w:szCs w:val="24"/>
        </w:rPr>
        <w:t xml:space="preserve"> </w:t>
      </w:r>
      <w:r w:rsidRPr="005047ED">
        <w:rPr>
          <w:szCs w:val="24"/>
        </w:rPr>
        <w:t>element</w:t>
      </w:r>
      <w:r w:rsidR="00890B4D" w:rsidRPr="005047ED">
        <w:rPr>
          <w:szCs w:val="24"/>
        </w:rPr>
        <w:t>.</w:t>
      </w:r>
    </w:p>
    <w:p w14:paraId="3339184C" w14:textId="2498A188" w:rsidR="006F1885" w:rsidRPr="005047ED" w:rsidRDefault="00C06A0A" w:rsidP="001A13C4">
      <w:pPr>
        <w:pStyle w:val="ListParagraph"/>
        <w:numPr>
          <w:ilvl w:val="0"/>
          <w:numId w:val="37"/>
        </w:numPr>
        <w:rPr>
          <w:szCs w:val="24"/>
        </w:rPr>
      </w:pPr>
      <w:r w:rsidRPr="005047ED">
        <w:rPr>
          <w:szCs w:val="24"/>
        </w:rPr>
        <w:t>Mention</w:t>
      </w:r>
      <w:r w:rsidR="009C44C5">
        <w:rPr>
          <w:szCs w:val="24"/>
        </w:rPr>
        <w:t xml:space="preserve"> </w:t>
      </w:r>
      <w:r w:rsidRPr="005047ED">
        <w:rPr>
          <w:szCs w:val="24"/>
        </w:rPr>
        <w:t>the</w:t>
      </w:r>
      <w:r w:rsidR="009C44C5">
        <w:rPr>
          <w:szCs w:val="24"/>
        </w:rPr>
        <w:t xml:space="preserve"> </w:t>
      </w:r>
      <w:r w:rsidRPr="005047ED">
        <w:rPr>
          <w:szCs w:val="24"/>
        </w:rPr>
        <w:t>four</w:t>
      </w:r>
      <w:r w:rsidR="009C44C5">
        <w:rPr>
          <w:szCs w:val="24"/>
        </w:rPr>
        <w:t xml:space="preserve"> </w:t>
      </w:r>
      <w:r w:rsidRPr="005047ED">
        <w:rPr>
          <w:szCs w:val="24"/>
        </w:rPr>
        <w:t>groups</w:t>
      </w:r>
      <w:r w:rsidR="009C44C5">
        <w:rPr>
          <w:szCs w:val="24"/>
        </w:rPr>
        <w:t xml:space="preserve"> </w:t>
      </w:r>
      <w:r w:rsidRPr="005047ED">
        <w:rPr>
          <w:szCs w:val="24"/>
        </w:rPr>
        <w:t>of</w:t>
      </w:r>
      <w:r w:rsidR="009C44C5">
        <w:rPr>
          <w:szCs w:val="24"/>
        </w:rPr>
        <w:t xml:space="preserve"> </w:t>
      </w:r>
      <w:r w:rsidRPr="005047ED">
        <w:rPr>
          <w:szCs w:val="24"/>
        </w:rPr>
        <w:t>symbol</w:t>
      </w:r>
      <w:r w:rsidR="009C44C5">
        <w:rPr>
          <w:szCs w:val="24"/>
        </w:rPr>
        <w:t xml:space="preserve">s </w:t>
      </w:r>
      <w:r w:rsidRPr="005047ED">
        <w:rPr>
          <w:szCs w:val="24"/>
        </w:rPr>
        <w:t>that</w:t>
      </w:r>
      <w:r w:rsidR="009C44C5">
        <w:rPr>
          <w:szCs w:val="24"/>
        </w:rPr>
        <w:t xml:space="preserve"> </w:t>
      </w:r>
      <w:r w:rsidRPr="005047ED">
        <w:rPr>
          <w:szCs w:val="24"/>
        </w:rPr>
        <w:t>we</w:t>
      </w:r>
      <w:r w:rsidR="009C44C5">
        <w:rPr>
          <w:szCs w:val="24"/>
        </w:rPr>
        <w:t xml:space="preserve"> </w:t>
      </w:r>
      <w:r w:rsidRPr="005047ED">
        <w:rPr>
          <w:szCs w:val="24"/>
        </w:rPr>
        <w:t>have</w:t>
      </w:r>
      <w:r w:rsidR="00890B4D" w:rsidRPr="005047ED">
        <w:rPr>
          <w:szCs w:val="24"/>
        </w:rPr>
        <w:t>.</w:t>
      </w:r>
    </w:p>
    <w:p w14:paraId="3065F407" w14:textId="77777777" w:rsidR="006F1885" w:rsidRPr="005047ED" w:rsidRDefault="006F1885" w:rsidP="001A13C4">
      <w:pPr>
        <w:rPr>
          <w:szCs w:val="24"/>
        </w:rPr>
      </w:pPr>
    </w:p>
    <w:p w14:paraId="524F70E8" w14:textId="77777777" w:rsidR="006F1885" w:rsidRPr="005047ED" w:rsidRDefault="00C06A0A" w:rsidP="001A13C4">
      <w:pPr>
        <w:rPr>
          <w:szCs w:val="24"/>
        </w:rPr>
      </w:pPr>
      <w:r w:rsidRPr="005047ED">
        <w:rPr>
          <w:b/>
          <w:szCs w:val="24"/>
        </w:rPr>
        <w:t>ELECTRONICCONFIGURATION</w:t>
      </w:r>
    </w:p>
    <w:p w14:paraId="4CAB4F3E" w14:textId="6B7D0D2B" w:rsidR="006F1885" w:rsidRPr="005047ED" w:rsidRDefault="00C06A0A" w:rsidP="001A13C4">
      <w:pPr>
        <w:rPr>
          <w:szCs w:val="24"/>
        </w:rPr>
      </w:pPr>
      <w:r w:rsidRPr="005047ED">
        <w:rPr>
          <w:szCs w:val="24"/>
        </w:rPr>
        <w:t>ElectronicConfigurationistherepresentationofhowelectronsarearrange</w:t>
      </w:r>
      <w:r w:rsidR="00890B4D" w:rsidRPr="005047ED">
        <w:rPr>
          <w:szCs w:val="24"/>
        </w:rPr>
        <w:t>d o</w:t>
      </w:r>
      <w:r w:rsidRPr="005047ED">
        <w:rPr>
          <w:szCs w:val="24"/>
        </w:rPr>
        <w:t>n</w:t>
      </w:r>
      <w:r w:rsidR="009C44C5">
        <w:rPr>
          <w:szCs w:val="24"/>
        </w:rPr>
        <w:t xml:space="preserve"> </w:t>
      </w:r>
      <w:r w:rsidRPr="005047ED">
        <w:rPr>
          <w:szCs w:val="24"/>
        </w:rPr>
        <w:t>the</w:t>
      </w:r>
      <w:r w:rsidR="009C44C5">
        <w:rPr>
          <w:szCs w:val="24"/>
        </w:rPr>
        <w:t xml:space="preserve"> </w:t>
      </w:r>
      <w:r w:rsidRPr="005047ED">
        <w:rPr>
          <w:szCs w:val="24"/>
        </w:rPr>
        <w:t>shells</w:t>
      </w:r>
      <w:r w:rsidR="009C44C5">
        <w:rPr>
          <w:szCs w:val="24"/>
        </w:rPr>
        <w:t xml:space="preserve"> </w:t>
      </w:r>
      <w:r w:rsidRPr="005047ED">
        <w:rPr>
          <w:szCs w:val="24"/>
        </w:rPr>
        <w:t>of</w:t>
      </w:r>
      <w:r w:rsidR="009C44C5">
        <w:rPr>
          <w:szCs w:val="24"/>
        </w:rPr>
        <w:t xml:space="preserve"> </w:t>
      </w:r>
      <w:r w:rsidRPr="005047ED">
        <w:rPr>
          <w:szCs w:val="24"/>
        </w:rPr>
        <w:t>an</w:t>
      </w:r>
      <w:r w:rsidR="009C44C5">
        <w:rPr>
          <w:szCs w:val="24"/>
        </w:rPr>
        <w:t xml:space="preserve"> </w:t>
      </w:r>
      <w:r w:rsidRPr="005047ED">
        <w:rPr>
          <w:szCs w:val="24"/>
        </w:rPr>
        <w:t>element.</w:t>
      </w:r>
    </w:p>
    <w:p w14:paraId="630BEAFE" w14:textId="04CD935A" w:rsidR="006F1885" w:rsidRPr="005047ED" w:rsidRDefault="00C06A0A" w:rsidP="001A13C4">
      <w:pPr>
        <w:rPr>
          <w:szCs w:val="24"/>
        </w:rPr>
      </w:pPr>
      <w:r w:rsidRPr="005047ED">
        <w:rPr>
          <w:szCs w:val="24"/>
        </w:rPr>
        <w:t>The</w:t>
      </w:r>
      <w:r w:rsidR="009C44C5">
        <w:rPr>
          <w:szCs w:val="24"/>
        </w:rPr>
        <w:t xml:space="preserve"> </w:t>
      </w:r>
      <w:r w:rsidRPr="005047ED">
        <w:rPr>
          <w:szCs w:val="24"/>
        </w:rPr>
        <w:t>pattern</w:t>
      </w:r>
      <w:r w:rsidR="009C44C5">
        <w:rPr>
          <w:szCs w:val="24"/>
        </w:rPr>
        <w:t xml:space="preserve"> </w:t>
      </w:r>
      <w:r w:rsidRPr="005047ED">
        <w:rPr>
          <w:szCs w:val="24"/>
        </w:rPr>
        <w:t>of</w:t>
      </w:r>
      <w:r w:rsidR="009C44C5">
        <w:rPr>
          <w:szCs w:val="24"/>
        </w:rPr>
        <w:t xml:space="preserve"> </w:t>
      </w:r>
      <w:r w:rsidRPr="005047ED">
        <w:rPr>
          <w:szCs w:val="24"/>
        </w:rPr>
        <w:t>how</w:t>
      </w:r>
      <w:r w:rsidR="009C44C5">
        <w:rPr>
          <w:szCs w:val="24"/>
        </w:rPr>
        <w:t xml:space="preserve"> </w:t>
      </w:r>
      <w:r w:rsidRPr="005047ED">
        <w:rPr>
          <w:szCs w:val="24"/>
        </w:rPr>
        <w:t>electrons</w:t>
      </w:r>
      <w:r w:rsidR="009C44C5">
        <w:rPr>
          <w:szCs w:val="24"/>
        </w:rPr>
        <w:t xml:space="preserve"> </w:t>
      </w:r>
      <w:r w:rsidRPr="005047ED">
        <w:rPr>
          <w:szCs w:val="24"/>
        </w:rPr>
        <w:t>are</w:t>
      </w:r>
      <w:r w:rsidR="009C44C5">
        <w:rPr>
          <w:szCs w:val="24"/>
        </w:rPr>
        <w:t xml:space="preserve"> </w:t>
      </w:r>
      <w:r w:rsidRPr="005047ED">
        <w:rPr>
          <w:szCs w:val="24"/>
        </w:rPr>
        <w:t>arranged</w:t>
      </w:r>
      <w:r w:rsidR="009C44C5">
        <w:rPr>
          <w:szCs w:val="24"/>
        </w:rPr>
        <w:t xml:space="preserve"> </w:t>
      </w:r>
      <w:r w:rsidRPr="005047ED">
        <w:rPr>
          <w:szCs w:val="24"/>
        </w:rPr>
        <w:t>is</w:t>
      </w:r>
      <w:r w:rsidR="009C44C5">
        <w:rPr>
          <w:szCs w:val="24"/>
        </w:rPr>
        <w:t xml:space="preserve"> </w:t>
      </w:r>
      <w:r w:rsidRPr="005047ED">
        <w:rPr>
          <w:szCs w:val="24"/>
        </w:rPr>
        <w:t>of</w:t>
      </w:r>
      <w:r w:rsidR="009C44C5">
        <w:rPr>
          <w:szCs w:val="24"/>
        </w:rPr>
        <w:t xml:space="preserve"> </w:t>
      </w:r>
      <w:r w:rsidRPr="005047ED">
        <w:rPr>
          <w:szCs w:val="24"/>
        </w:rPr>
        <w:t>the</w:t>
      </w:r>
      <w:r w:rsidR="009C44C5">
        <w:rPr>
          <w:szCs w:val="24"/>
        </w:rPr>
        <w:t xml:space="preserve"> </w:t>
      </w:r>
      <w:r w:rsidRPr="005047ED">
        <w:rPr>
          <w:szCs w:val="24"/>
        </w:rPr>
        <w:t>fashion:</w:t>
      </w:r>
    </w:p>
    <w:p w14:paraId="5B42FA93" w14:textId="77777777" w:rsidR="006F1885" w:rsidRPr="005047ED" w:rsidRDefault="00C06A0A" w:rsidP="001A13C4">
      <w:pPr>
        <w:rPr>
          <w:szCs w:val="24"/>
        </w:rPr>
      </w:pPr>
      <w:r w:rsidRPr="005047ED">
        <w:rPr>
          <w:szCs w:val="24"/>
        </w:rPr>
        <w:t>K</w:t>
      </w:r>
      <w:r w:rsidRPr="005047ED">
        <w:rPr>
          <w:szCs w:val="24"/>
        </w:rPr>
        <w:tab/>
        <w:t>1</w:t>
      </w:r>
      <w:r w:rsidRPr="005047ED">
        <w:rPr>
          <w:szCs w:val="24"/>
          <w:vertAlign w:val="superscript"/>
        </w:rPr>
        <w:t>st</w:t>
      </w:r>
      <w:r w:rsidRPr="005047ED">
        <w:rPr>
          <w:szCs w:val="24"/>
        </w:rPr>
        <w:t>shell–2electrons</w:t>
      </w:r>
    </w:p>
    <w:p w14:paraId="3393AD40" w14:textId="77777777" w:rsidR="006F1885" w:rsidRPr="005047ED" w:rsidRDefault="00C06A0A" w:rsidP="001A13C4">
      <w:pPr>
        <w:rPr>
          <w:szCs w:val="24"/>
        </w:rPr>
      </w:pPr>
      <w:r w:rsidRPr="005047ED">
        <w:rPr>
          <w:szCs w:val="24"/>
        </w:rPr>
        <w:t>L</w:t>
      </w:r>
      <w:r w:rsidRPr="005047ED">
        <w:rPr>
          <w:szCs w:val="24"/>
        </w:rPr>
        <w:tab/>
        <w:t>2</w:t>
      </w:r>
      <w:r w:rsidRPr="005047ED">
        <w:rPr>
          <w:szCs w:val="24"/>
          <w:vertAlign w:val="superscript"/>
        </w:rPr>
        <w:t>nd</w:t>
      </w:r>
      <w:r w:rsidRPr="005047ED">
        <w:rPr>
          <w:szCs w:val="24"/>
        </w:rPr>
        <w:t>shell–maximumof8electrons</w:t>
      </w:r>
    </w:p>
    <w:p w14:paraId="436A2D8B" w14:textId="77777777" w:rsidR="006F1885" w:rsidRPr="005047ED" w:rsidRDefault="00C06A0A" w:rsidP="001A13C4">
      <w:pPr>
        <w:rPr>
          <w:szCs w:val="24"/>
        </w:rPr>
      </w:pPr>
      <w:r w:rsidRPr="005047ED">
        <w:rPr>
          <w:szCs w:val="24"/>
        </w:rPr>
        <w:t>M</w:t>
      </w:r>
      <w:r w:rsidRPr="005047ED">
        <w:rPr>
          <w:szCs w:val="24"/>
        </w:rPr>
        <w:tab/>
        <w:t>3</w:t>
      </w:r>
      <w:r w:rsidRPr="005047ED">
        <w:rPr>
          <w:szCs w:val="24"/>
          <w:vertAlign w:val="superscript"/>
        </w:rPr>
        <w:t>rd</w:t>
      </w:r>
      <w:r w:rsidRPr="005047ED">
        <w:rPr>
          <w:szCs w:val="24"/>
        </w:rPr>
        <w:t>shell–maximumof8electrons</w:t>
      </w:r>
    </w:p>
    <w:p w14:paraId="5B61F74D" w14:textId="77777777" w:rsidR="006F1885" w:rsidRPr="005047ED" w:rsidRDefault="00C06A0A" w:rsidP="001A13C4">
      <w:pPr>
        <w:rPr>
          <w:szCs w:val="24"/>
        </w:rPr>
      </w:pPr>
      <w:r w:rsidRPr="005047ED">
        <w:rPr>
          <w:szCs w:val="24"/>
        </w:rPr>
        <w:t>N</w:t>
      </w:r>
      <w:r w:rsidR="005F4296" w:rsidRPr="005047ED">
        <w:rPr>
          <w:szCs w:val="24"/>
        </w:rPr>
        <w:tab/>
      </w:r>
      <w:r w:rsidRPr="005047ED">
        <w:rPr>
          <w:szCs w:val="24"/>
        </w:rPr>
        <w:t>4</w:t>
      </w:r>
      <w:r w:rsidRPr="005047ED">
        <w:rPr>
          <w:szCs w:val="24"/>
          <w:vertAlign w:val="superscript"/>
        </w:rPr>
        <w:t>th</w:t>
      </w:r>
      <w:r w:rsidRPr="005047ED">
        <w:rPr>
          <w:szCs w:val="24"/>
        </w:rPr>
        <w:t>shell–maximumof8electrons</w:t>
      </w:r>
    </w:p>
    <w:p w14:paraId="58591B97" w14:textId="04E6D36D" w:rsidR="006F1885" w:rsidRPr="005047ED" w:rsidRDefault="00C06A0A" w:rsidP="001A13C4">
      <w:pPr>
        <w:rPr>
          <w:szCs w:val="24"/>
        </w:rPr>
      </w:pPr>
      <w:r w:rsidRPr="005047ED">
        <w:rPr>
          <w:szCs w:val="24"/>
        </w:rPr>
        <w:t>This</w:t>
      </w:r>
      <w:r w:rsidR="009C44C5">
        <w:rPr>
          <w:szCs w:val="24"/>
        </w:rPr>
        <w:t xml:space="preserve"> </w:t>
      </w:r>
      <w:r w:rsidRPr="005047ED">
        <w:rPr>
          <w:szCs w:val="24"/>
        </w:rPr>
        <w:t>pattern</w:t>
      </w:r>
      <w:r w:rsidR="009C44C5">
        <w:rPr>
          <w:szCs w:val="24"/>
        </w:rPr>
        <w:t xml:space="preserve"> </w:t>
      </w:r>
      <w:r w:rsidRPr="005047ED">
        <w:rPr>
          <w:szCs w:val="24"/>
        </w:rPr>
        <w:t>works</w:t>
      </w:r>
      <w:r w:rsidR="009C44C5">
        <w:rPr>
          <w:szCs w:val="24"/>
        </w:rPr>
        <w:t xml:space="preserve"> </w:t>
      </w:r>
      <w:r w:rsidRPr="005047ED">
        <w:rPr>
          <w:szCs w:val="24"/>
        </w:rPr>
        <w:t>for</w:t>
      </w:r>
      <w:r w:rsidR="009C44C5">
        <w:rPr>
          <w:szCs w:val="24"/>
        </w:rPr>
        <w:t xml:space="preserve"> </w:t>
      </w:r>
      <w:r w:rsidRPr="005047ED">
        <w:rPr>
          <w:szCs w:val="24"/>
        </w:rPr>
        <w:t>at</w:t>
      </w:r>
      <w:r w:rsidR="009C44C5">
        <w:rPr>
          <w:szCs w:val="24"/>
        </w:rPr>
        <w:t xml:space="preserve"> </w:t>
      </w:r>
      <w:r w:rsidRPr="005047ED">
        <w:rPr>
          <w:szCs w:val="24"/>
        </w:rPr>
        <w:t>least</w:t>
      </w:r>
      <w:r w:rsidR="009C44C5">
        <w:rPr>
          <w:szCs w:val="24"/>
        </w:rPr>
        <w:t xml:space="preserve"> </w:t>
      </w:r>
      <w:r w:rsidRPr="005047ED">
        <w:rPr>
          <w:szCs w:val="24"/>
        </w:rPr>
        <w:t>the</w:t>
      </w:r>
      <w:r w:rsidR="005F4296" w:rsidRPr="005047ED">
        <w:rPr>
          <w:szCs w:val="24"/>
        </w:rPr>
        <w:t xml:space="preserve"> first </w:t>
      </w:r>
      <w:r w:rsidRPr="005047ED">
        <w:rPr>
          <w:szCs w:val="24"/>
        </w:rPr>
        <w:t>20elements</w:t>
      </w:r>
      <w:r w:rsidR="000E1E35" w:rsidRPr="005047ED">
        <w:rPr>
          <w:szCs w:val="24"/>
        </w:rPr>
        <w:t>.</w:t>
      </w:r>
    </w:p>
    <w:p w14:paraId="6D8448CB" w14:textId="77777777" w:rsidR="006F1885" w:rsidRPr="005047ED" w:rsidRDefault="00C06A0A" w:rsidP="001A13C4">
      <w:pPr>
        <w:rPr>
          <w:szCs w:val="24"/>
        </w:rPr>
      </w:pPr>
      <w:r w:rsidRPr="005047ED">
        <w:rPr>
          <w:szCs w:val="24"/>
        </w:rPr>
        <w:t>Theelectronicconfigurationhelpsustocorrectlyplaceelementsintotheirgroupsandperiodwithinperiodictable.Thisinformationalsohelpsinthedeterminationofcombiningpowersofelements.</w:t>
      </w:r>
    </w:p>
    <w:p w14:paraId="06E984E4" w14:textId="77777777" w:rsidR="006F1885" w:rsidRPr="005047ED" w:rsidRDefault="006F1885" w:rsidP="001A13C4">
      <w:pPr>
        <w:rPr>
          <w:b/>
          <w:szCs w:val="24"/>
          <w:lang w:val="en-GB"/>
        </w:rPr>
      </w:pPr>
    </w:p>
    <w:p w14:paraId="479BDD18" w14:textId="77777777" w:rsidR="006F1885" w:rsidRPr="005047ED" w:rsidRDefault="00C06A0A" w:rsidP="001A13C4">
      <w:pPr>
        <w:rPr>
          <w:szCs w:val="24"/>
        </w:rPr>
      </w:pPr>
      <w:r w:rsidRPr="005047ED">
        <w:rPr>
          <w:b/>
          <w:szCs w:val="24"/>
        </w:rPr>
        <w:t>EVALUATION</w:t>
      </w:r>
    </w:p>
    <w:p w14:paraId="417DB963" w14:textId="0FCDB933" w:rsidR="006F1885" w:rsidRPr="005047ED" w:rsidRDefault="00C06A0A" w:rsidP="001A13C4">
      <w:pPr>
        <w:pStyle w:val="ListParagraph"/>
        <w:numPr>
          <w:ilvl w:val="0"/>
          <w:numId w:val="20"/>
        </w:numPr>
        <w:tabs>
          <w:tab w:val="left" w:pos="540"/>
        </w:tabs>
        <w:rPr>
          <w:szCs w:val="24"/>
        </w:rPr>
      </w:pPr>
      <w:r w:rsidRPr="005047ED">
        <w:rPr>
          <w:szCs w:val="24"/>
        </w:rPr>
        <w:t>What</w:t>
      </w:r>
      <w:r w:rsidR="009C44C5">
        <w:rPr>
          <w:szCs w:val="24"/>
        </w:rPr>
        <w:t xml:space="preserve"> </w:t>
      </w:r>
      <w:r w:rsidRPr="005047ED">
        <w:rPr>
          <w:szCs w:val="24"/>
        </w:rPr>
        <w:t>is</w:t>
      </w:r>
      <w:r w:rsidR="009C44C5">
        <w:rPr>
          <w:szCs w:val="24"/>
        </w:rPr>
        <w:t xml:space="preserve"> </w:t>
      </w:r>
      <w:r w:rsidRPr="005047ED">
        <w:rPr>
          <w:szCs w:val="24"/>
        </w:rPr>
        <w:t>electronic</w:t>
      </w:r>
      <w:r w:rsidR="009C44C5">
        <w:rPr>
          <w:szCs w:val="24"/>
        </w:rPr>
        <w:t xml:space="preserve"> </w:t>
      </w:r>
      <w:r w:rsidRPr="005047ED">
        <w:rPr>
          <w:szCs w:val="24"/>
        </w:rPr>
        <w:t>configuration?</w:t>
      </w:r>
    </w:p>
    <w:p w14:paraId="0F3DD260" w14:textId="01B9E7EB" w:rsidR="006F1885" w:rsidRPr="005047ED" w:rsidRDefault="00C06A0A" w:rsidP="001A13C4">
      <w:pPr>
        <w:pStyle w:val="ListParagraph"/>
        <w:numPr>
          <w:ilvl w:val="0"/>
          <w:numId w:val="20"/>
        </w:numPr>
        <w:tabs>
          <w:tab w:val="left" w:pos="540"/>
        </w:tabs>
        <w:rPr>
          <w:szCs w:val="24"/>
        </w:rPr>
      </w:pPr>
      <w:r w:rsidRPr="005047ED">
        <w:rPr>
          <w:szCs w:val="24"/>
        </w:rPr>
        <w:t>Write</w:t>
      </w:r>
      <w:r w:rsidR="009C44C5">
        <w:rPr>
          <w:szCs w:val="24"/>
        </w:rPr>
        <w:t xml:space="preserve"> </w:t>
      </w:r>
      <w:r w:rsidRPr="005047ED">
        <w:rPr>
          <w:szCs w:val="24"/>
        </w:rPr>
        <w:t>the</w:t>
      </w:r>
      <w:r w:rsidR="009C44C5">
        <w:rPr>
          <w:szCs w:val="24"/>
        </w:rPr>
        <w:t xml:space="preserve"> </w:t>
      </w:r>
      <w:r w:rsidRPr="005047ED">
        <w:rPr>
          <w:szCs w:val="24"/>
        </w:rPr>
        <w:t>electronic</w:t>
      </w:r>
      <w:r w:rsidR="009C44C5">
        <w:rPr>
          <w:szCs w:val="24"/>
        </w:rPr>
        <w:t xml:space="preserve"> </w:t>
      </w:r>
      <w:r w:rsidRPr="005047ED">
        <w:rPr>
          <w:szCs w:val="24"/>
        </w:rPr>
        <w:t>configuration</w:t>
      </w:r>
      <w:r w:rsidR="009C44C5">
        <w:rPr>
          <w:szCs w:val="24"/>
        </w:rPr>
        <w:t xml:space="preserve"> </w:t>
      </w:r>
      <w:r w:rsidRPr="005047ED">
        <w:rPr>
          <w:szCs w:val="24"/>
        </w:rPr>
        <w:t>of</w:t>
      </w:r>
      <w:r w:rsidR="009C44C5">
        <w:rPr>
          <w:szCs w:val="24"/>
        </w:rPr>
        <w:t xml:space="preserve"> </w:t>
      </w:r>
      <w:r w:rsidRPr="005047ED">
        <w:rPr>
          <w:szCs w:val="24"/>
        </w:rPr>
        <w:t>Na=</w:t>
      </w:r>
      <w:proofErr w:type="gramStart"/>
      <w:r w:rsidRPr="005047ED">
        <w:rPr>
          <w:szCs w:val="24"/>
        </w:rPr>
        <w:t>11,P</w:t>
      </w:r>
      <w:proofErr w:type="gramEnd"/>
      <w:r w:rsidRPr="005047ED">
        <w:rPr>
          <w:szCs w:val="24"/>
        </w:rPr>
        <w:t>=15</w:t>
      </w:r>
      <w:r w:rsidR="00B74288" w:rsidRPr="005047ED">
        <w:rPr>
          <w:szCs w:val="24"/>
        </w:rPr>
        <w:t>.</w:t>
      </w:r>
    </w:p>
    <w:p w14:paraId="51BC6452" w14:textId="77777777" w:rsidR="007F3250" w:rsidRPr="005047ED" w:rsidRDefault="007F3250" w:rsidP="001A13C4">
      <w:pPr>
        <w:tabs>
          <w:tab w:val="left" w:pos="540"/>
        </w:tabs>
        <w:rPr>
          <w:b/>
          <w:szCs w:val="24"/>
        </w:rPr>
      </w:pPr>
    </w:p>
    <w:p w14:paraId="43618783" w14:textId="77777777" w:rsidR="006F1885" w:rsidRPr="005047ED" w:rsidRDefault="005F4296" w:rsidP="001A13C4">
      <w:pPr>
        <w:tabs>
          <w:tab w:val="left" w:pos="540"/>
        </w:tabs>
        <w:rPr>
          <w:szCs w:val="24"/>
        </w:rPr>
      </w:pPr>
      <w:r w:rsidRPr="005047ED">
        <w:rPr>
          <w:b/>
          <w:szCs w:val="24"/>
        </w:rPr>
        <w:t>GROUP AND VALENCY</w:t>
      </w:r>
    </w:p>
    <w:p w14:paraId="0F9891BF" w14:textId="26E73022" w:rsidR="006F1885" w:rsidRPr="005047ED" w:rsidRDefault="00C06A0A" w:rsidP="001A13C4">
      <w:pPr>
        <w:tabs>
          <w:tab w:val="left" w:pos="540"/>
        </w:tabs>
        <w:rPr>
          <w:szCs w:val="24"/>
        </w:rPr>
      </w:pPr>
      <w:r w:rsidRPr="005047ED">
        <w:rPr>
          <w:szCs w:val="24"/>
        </w:rPr>
        <w:t>The</w:t>
      </w:r>
      <w:r w:rsidR="009C44C5">
        <w:rPr>
          <w:szCs w:val="24"/>
        </w:rPr>
        <w:t xml:space="preserve"> </w:t>
      </w:r>
      <w:r w:rsidRPr="005047ED">
        <w:rPr>
          <w:szCs w:val="24"/>
        </w:rPr>
        <w:t>group</w:t>
      </w:r>
      <w:r w:rsidR="009C44C5">
        <w:rPr>
          <w:szCs w:val="24"/>
        </w:rPr>
        <w:t xml:space="preserve"> </w:t>
      </w:r>
      <w:r w:rsidRPr="005047ED">
        <w:rPr>
          <w:szCs w:val="24"/>
        </w:rPr>
        <w:t>refers</w:t>
      </w:r>
      <w:r w:rsidR="009C44C5">
        <w:rPr>
          <w:szCs w:val="24"/>
        </w:rPr>
        <w:t xml:space="preserve"> </w:t>
      </w:r>
      <w:r w:rsidRPr="005047ED">
        <w:rPr>
          <w:szCs w:val="24"/>
        </w:rPr>
        <w:t>to</w:t>
      </w:r>
      <w:r w:rsidR="009C44C5">
        <w:rPr>
          <w:szCs w:val="24"/>
        </w:rPr>
        <w:t xml:space="preserve"> </w:t>
      </w:r>
      <w:r w:rsidRPr="005047ED">
        <w:rPr>
          <w:szCs w:val="24"/>
        </w:rPr>
        <w:t>the</w:t>
      </w:r>
      <w:r w:rsidR="009C44C5">
        <w:rPr>
          <w:szCs w:val="24"/>
        </w:rPr>
        <w:t xml:space="preserve"> </w:t>
      </w:r>
      <w:r w:rsidRPr="005047ED">
        <w:rPr>
          <w:szCs w:val="24"/>
        </w:rPr>
        <w:t>vertical</w:t>
      </w:r>
      <w:r w:rsidR="009C44C5">
        <w:rPr>
          <w:szCs w:val="24"/>
        </w:rPr>
        <w:t xml:space="preserve"> </w:t>
      </w:r>
      <w:r w:rsidRPr="005047ED">
        <w:rPr>
          <w:szCs w:val="24"/>
        </w:rPr>
        <w:t>arrangement</w:t>
      </w:r>
      <w:r w:rsidR="009C44C5">
        <w:rPr>
          <w:szCs w:val="24"/>
        </w:rPr>
        <w:t xml:space="preserve"> </w:t>
      </w:r>
      <w:r w:rsidRPr="005047ED">
        <w:rPr>
          <w:szCs w:val="24"/>
        </w:rPr>
        <w:t>in</w:t>
      </w:r>
      <w:r w:rsidR="009C44C5">
        <w:rPr>
          <w:szCs w:val="24"/>
        </w:rPr>
        <w:t xml:space="preserve"> </w:t>
      </w:r>
      <w:r w:rsidRPr="005047ED">
        <w:rPr>
          <w:szCs w:val="24"/>
        </w:rPr>
        <w:t>columns</w:t>
      </w:r>
      <w:r w:rsidR="009C44C5">
        <w:rPr>
          <w:szCs w:val="24"/>
        </w:rPr>
        <w:t xml:space="preserve"> </w:t>
      </w:r>
      <w:r w:rsidRPr="005047ED">
        <w:rPr>
          <w:szCs w:val="24"/>
        </w:rPr>
        <w:t>of</w:t>
      </w:r>
      <w:r w:rsidR="009C44C5">
        <w:rPr>
          <w:szCs w:val="24"/>
        </w:rPr>
        <w:t xml:space="preserve"> </w:t>
      </w:r>
      <w:r w:rsidRPr="005047ED">
        <w:rPr>
          <w:szCs w:val="24"/>
        </w:rPr>
        <w:t>elements</w:t>
      </w:r>
      <w:r w:rsidR="009C44C5">
        <w:rPr>
          <w:szCs w:val="24"/>
        </w:rPr>
        <w:t xml:space="preserve"> </w:t>
      </w:r>
      <w:r w:rsidRPr="005047ED">
        <w:rPr>
          <w:szCs w:val="24"/>
        </w:rPr>
        <w:t>in</w:t>
      </w:r>
      <w:r w:rsidR="009C44C5">
        <w:rPr>
          <w:szCs w:val="24"/>
        </w:rPr>
        <w:t xml:space="preserve"> </w:t>
      </w:r>
      <w:r w:rsidRPr="005047ED">
        <w:rPr>
          <w:szCs w:val="24"/>
        </w:rPr>
        <w:t>the</w:t>
      </w:r>
      <w:r w:rsidR="009C44C5">
        <w:rPr>
          <w:szCs w:val="24"/>
        </w:rPr>
        <w:t xml:space="preserve"> </w:t>
      </w:r>
      <w:r w:rsidRPr="005047ED">
        <w:rPr>
          <w:szCs w:val="24"/>
        </w:rPr>
        <w:t>periodic</w:t>
      </w:r>
      <w:r w:rsidR="009C44C5">
        <w:rPr>
          <w:szCs w:val="24"/>
        </w:rPr>
        <w:t xml:space="preserve"> </w:t>
      </w:r>
      <w:r w:rsidRPr="005047ED">
        <w:rPr>
          <w:szCs w:val="24"/>
        </w:rPr>
        <w:t>table.</w:t>
      </w:r>
      <w:r w:rsidR="009C44C5">
        <w:rPr>
          <w:szCs w:val="24"/>
        </w:rPr>
        <w:t xml:space="preserve"> </w:t>
      </w:r>
      <w:r w:rsidRPr="005047ED">
        <w:rPr>
          <w:szCs w:val="24"/>
        </w:rPr>
        <w:t>Valency</w:t>
      </w:r>
      <w:r w:rsidR="009C44C5">
        <w:rPr>
          <w:szCs w:val="24"/>
        </w:rPr>
        <w:t xml:space="preserve"> </w:t>
      </w:r>
      <w:r w:rsidRPr="005047ED">
        <w:rPr>
          <w:szCs w:val="24"/>
        </w:rPr>
        <w:t>is</w:t>
      </w:r>
      <w:r w:rsidR="009C44C5">
        <w:rPr>
          <w:szCs w:val="24"/>
        </w:rPr>
        <w:t xml:space="preserve"> </w:t>
      </w:r>
      <w:r w:rsidRPr="005047ED">
        <w:rPr>
          <w:szCs w:val="24"/>
        </w:rPr>
        <w:t>the</w:t>
      </w:r>
      <w:r w:rsidR="009C44C5">
        <w:rPr>
          <w:szCs w:val="24"/>
        </w:rPr>
        <w:t xml:space="preserve"> </w:t>
      </w:r>
      <w:r w:rsidRPr="005047ED">
        <w:rPr>
          <w:szCs w:val="24"/>
        </w:rPr>
        <w:t>combining</w:t>
      </w:r>
      <w:r w:rsidR="009C44C5">
        <w:rPr>
          <w:szCs w:val="24"/>
        </w:rPr>
        <w:t xml:space="preserve"> </w:t>
      </w:r>
      <w:r w:rsidRPr="005047ED">
        <w:rPr>
          <w:szCs w:val="24"/>
        </w:rPr>
        <w:t>power</w:t>
      </w:r>
      <w:r w:rsidR="009C44C5">
        <w:rPr>
          <w:szCs w:val="24"/>
        </w:rPr>
        <w:t xml:space="preserve"> </w:t>
      </w:r>
      <w:r w:rsidRPr="005047ED">
        <w:rPr>
          <w:szCs w:val="24"/>
        </w:rPr>
        <w:t>of</w:t>
      </w:r>
      <w:r w:rsidR="009C44C5">
        <w:rPr>
          <w:szCs w:val="24"/>
        </w:rPr>
        <w:t xml:space="preserve"> </w:t>
      </w:r>
      <w:r w:rsidRPr="005047ED">
        <w:rPr>
          <w:szCs w:val="24"/>
        </w:rPr>
        <w:t>an</w:t>
      </w:r>
      <w:r w:rsidR="009C44C5">
        <w:rPr>
          <w:szCs w:val="24"/>
        </w:rPr>
        <w:t xml:space="preserve"> </w:t>
      </w:r>
      <w:r w:rsidRPr="005047ED">
        <w:rPr>
          <w:szCs w:val="24"/>
        </w:rPr>
        <w:t>element.</w:t>
      </w:r>
      <w:r w:rsidR="009C44C5">
        <w:rPr>
          <w:szCs w:val="24"/>
        </w:rPr>
        <w:t xml:space="preserve"> </w:t>
      </w:r>
      <w:r w:rsidRPr="005047ED">
        <w:rPr>
          <w:szCs w:val="24"/>
        </w:rPr>
        <w:t>It</w:t>
      </w:r>
      <w:r w:rsidR="009C44C5">
        <w:rPr>
          <w:szCs w:val="24"/>
        </w:rPr>
        <w:t xml:space="preserve"> </w:t>
      </w:r>
      <w:r w:rsidRPr="005047ED">
        <w:rPr>
          <w:szCs w:val="24"/>
        </w:rPr>
        <w:t>must</w:t>
      </w:r>
      <w:r w:rsidR="009C44C5">
        <w:rPr>
          <w:szCs w:val="24"/>
        </w:rPr>
        <w:t xml:space="preserve"> </w:t>
      </w:r>
      <w:r w:rsidRPr="005047ED">
        <w:rPr>
          <w:szCs w:val="24"/>
        </w:rPr>
        <w:t>be</w:t>
      </w:r>
      <w:r w:rsidR="009C44C5">
        <w:rPr>
          <w:szCs w:val="24"/>
        </w:rPr>
        <w:t xml:space="preserve"> </w:t>
      </w:r>
      <w:r w:rsidRPr="005047ED">
        <w:rPr>
          <w:szCs w:val="24"/>
        </w:rPr>
        <w:t>correctly</w:t>
      </w:r>
      <w:r w:rsidR="009C44C5">
        <w:rPr>
          <w:szCs w:val="24"/>
        </w:rPr>
        <w:t xml:space="preserve"> </w:t>
      </w:r>
      <w:r w:rsidRPr="005047ED">
        <w:rPr>
          <w:szCs w:val="24"/>
        </w:rPr>
        <w:t>determined</w:t>
      </w:r>
      <w:r w:rsidR="009C44C5">
        <w:rPr>
          <w:szCs w:val="24"/>
        </w:rPr>
        <w:t xml:space="preserve"> </w:t>
      </w:r>
      <w:r w:rsidRPr="005047ED">
        <w:rPr>
          <w:szCs w:val="24"/>
        </w:rPr>
        <w:t>and</w:t>
      </w:r>
      <w:r w:rsidR="009C44C5">
        <w:rPr>
          <w:szCs w:val="24"/>
        </w:rPr>
        <w:t xml:space="preserve"> </w:t>
      </w:r>
      <w:r w:rsidRPr="005047ED">
        <w:rPr>
          <w:szCs w:val="24"/>
        </w:rPr>
        <w:t>the</w:t>
      </w:r>
      <w:r w:rsidR="009C44C5">
        <w:rPr>
          <w:szCs w:val="24"/>
        </w:rPr>
        <w:t xml:space="preserve"> </w:t>
      </w:r>
      <w:r w:rsidRPr="005047ED">
        <w:rPr>
          <w:szCs w:val="24"/>
        </w:rPr>
        <w:t>correct</w:t>
      </w:r>
      <w:r w:rsidR="005F4296" w:rsidRPr="005047ED">
        <w:rPr>
          <w:szCs w:val="24"/>
        </w:rPr>
        <w:t xml:space="preserve"> chemical </w:t>
      </w:r>
      <w:r w:rsidRPr="005047ED">
        <w:rPr>
          <w:szCs w:val="24"/>
        </w:rPr>
        <w:t>formulae</w:t>
      </w:r>
      <w:r w:rsidR="009C44C5">
        <w:rPr>
          <w:szCs w:val="24"/>
        </w:rPr>
        <w:t xml:space="preserve"> </w:t>
      </w:r>
      <w:r w:rsidRPr="005047ED">
        <w:rPr>
          <w:szCs w:val="24"/>
        </w:rPr>
        <w:t>of</w:t>
      </w:r>
      <w:r w:rsidR="009C44C5">
        <w:rPr>
          <w:szCs w:val="24"/>
        </w:rPr>
        <w:t xml:space="preserve"> </w:t>
      </w:r>
      <w:r w:rsidRPr="005047ED">
        <w:rPr>
          <w:szCs w:val="24"/>
        </w:rPr>
        <w:t>compound</w:t>
      </w:r>
      <w:r w:rsidR="009C44C5">
        <w:rPr>
          <w:szCs w:val="24"/>
        </w:rPr>
        <w:t>s a</w:t>
      </w:r>
      <w:r w:rsidRPr="005047ED">
        <w:rPr>
          <w:szCs w:val="24"/>
        </w:rPr>
        <w:t>re</w:t>
      </w:r>
      <w:r w:rsidR="009C44C5">
        <w:rPr>
          <w:szCs w:val="24"/>
        </w:rPr>
        <w:t xml:space="preserve"> </w:t>
      </w:r>
      <w:r w:rsidRPr="005047ED">
        <w:rPr>
          <w:szCs w:val="24"/>
        </w:rPr>
        <w:t>to</w:t>
      </w:r>
      <w:r w:rsidR="009C44C5">
        <w:rPr>
          <w:szCs w:val="24"/>
        </w:rPr>
        <w:t xml:space="preserve"> </w:t>
      </w:r>
      <w:r w:rsidRPr="005047ED">
        <w:rPr>
          <w:szCs w:val="24"/>
        </w:rPr>
        <w:t>be</w:t>
      </w:r>
      <w:r w:rsidR="009C44C5">
        <w:rPr>
          <w:szCs w:val="24"/>
        </w:rPr>
        <w:t xml:space="preserve"> </w:t>
      </w:r>
      <w:r w:rsidRPr="005047ED">
        <w:rPr>
          <w:szCs w:val="24"/>
        </w:rPr>
        <w:t>determined.</w:t>
      </w:r>
    </w:p>
    <w:p w14:paraId="6B1C081A" w14:textId="77777777" w:rsidR="006F1885" w:rsidRPr="005047ED" w:rsidRDefault="00C06A0A" w:rsidP="001A13C4">
      <w:pPr>
        <w:tabs>
          <w:tab w:val="left" w:pos="540"/>
        </w:tabs>
        <w:rPr>
          <w:b/>
          <w:szCs w:val="24"/>
        </w:rPr>
      </w:pPr>
      <w:r w:rsidRPr="005047ED">
        <w:rPr>
          <w:b/>
          <w:szCs w:val="24"/>
        </w:rPr>
        <w:t>Group</w:t>
      </w:r>
      <w:r w:rsidRPr="005047ED">
        <w:rPr>
          <w:b/>
          <w:szCs w:val="24"/>
        </w:rPr>
        <w:tab/>
      </w:r>
      <w:r w:rsidRPr="005047ED">
        <w:rPr>
          <w:b/>
          <w:szCs w:val="24"/>
        </w:rPr>
        <w:tab/>
      </w:r>
      <w:r w:rsidRPr="005047ED">
        <w:rPr>
          <w:b/>
          <w:szCs w:val="24"/>
        </w:rPr>
        <w:tab/>
      </w:r>
      <w:r w:rsidR="005F4296" w:rsidRPr="005047ED">
        <w:rPr>
          <w:b/>
          <w:szCs w:val="24"/>
        </w:rPr>
        <w:tab/>
      </w:r>
      <w:r w:rsidRPr="005047ED">
        <w:rPr>
          <w:b/>
          <w:szCs w:val="24"/>
        </w:rPr>
        <w:t>Valency</w:t>
      </w:r>
    </w:p>
    <w:p w14:paraId="2D6FC4BC" w14:textId="77777777" w:rsidR="006F1885" w:rsidRPr="005047ED" w:rsidRDefault="005F4296" w:rsidP="001A13C4">
      <w:pPr>
        <w:tabs>
          <w:tab w:val="left" w:pos="540"/>
        </w:tabs>
        <w:ind w:left="360"/>
        <w:rPr>
          <w:szCs w:val="24"/>
        </w:rPr>
      </w:pPr>
      <w:r w:rsidRPr="005047ED">
        <w:rPr>
          <w:szCs w:val="24"/>
        </w:rPr>
        <w:t>I</w:t>
      </w:r>
      <w:r w:rsidRPr="005047ED">
        <w:rPr>
          <w:szCs w:val="24"/>
        </w:rPr>
        <w:tab/>
      </w:r>
      <w:r w:rsidRPr="005047ED">
        <w:rPr>
          <w:szCs w:val="24"/>
        </w:rPr>
        <w:tab/>
      </w:r>
      <w:r w:rsidRPr="005047ED">
        <w:rPr>
          <w:szCs w:val="24"/>
        </w:rPr>
        <w:tab/>
      </w:r>
      <w:r w:rsidRPr="005047ED">
        <w:rPr>
          <w:szCs w:val="24"/>
        </w:rPr>
        <w:tab/>
      </w:r>
      <w:r w:rsidRPr="005047ED">
        <w:rPr>
          <w:szCs w:val="24"/>
        </w:rPr>
        <w:tab/>
      </w:r>
      <w:r w:rsidR="00C06A0A" w:rsidRPr="005047ED">
        <w:rPr>
          <w:szCs w:val="24"/>
        </w:rPr>
        <w:t>+1</w:t>
      </w:r>
      <w:r w:rsidR="00C06A0A" w:rsidRPr="005047ED">
        <w:rPr>
          <w:szCs w:val="24"/>
        </w:rPr>
        <w:tab/>
      </w:r>
    </w:p>
    <w:p w14:paraId="33DB1A5E" w14:textId="77777777" w:rsidR="006F1885" w:rsidRPr="005047ED" w:rsidRDefault="005F4296" w:rsidP="001A13C4">
      <w:pPr>
        <w:tabs>
          <w:tab w:val="left" w:pos="540"/>
        </w:tabs>
        <w:ind w:left="360"/>
        <w:rPr>
          <w:szCs w:val="24"/>
        </w:rPr>
      </w:pPr>
      <w:r w:rsidRPr="005047ED">
        <w:rPr>
          <w:szCs w:val="24"/>
        </w:rPr>
        <w:t>II</w:t>
      </w:r>
      <w:r w:rsidR="007F3250" w:rsidRPr="005047ED">
        <w:rPr>
          <w:szCs w:val="24"/>
        </w:rPr>
        <w:tab/>
      </w:r>
      <w:r w:rsidRPr="005047ED">
        <w:rPr>
          <w:szCs w:val="24"/>
        </w:rPr>
        <w:tab/>
      </w:r>
      <w:r w:rsidRPr="005047ED">
        <w:rPr>
          <w:szCs w:val="24"/>
        </w:rPr>
        <w:tab/>
      </w:r>
      <w:r w:rsidRPr="005047ED">
        <w:rPr>
          <w:szCs w:val="24"/>
        </w:rPr>
        <w:tab/>
      </w:r>
      <w:r w:rsidRPr="005047ED">
        <w:rPr>
          <w:szCs w:val="24"/>
        </w:rPr>
        <w:tab/>
      </w:r>
      <w:r w:rsidR="00C06A0A" w:rsidRPr="005047ED">
        <w:rPr>
          <w:szCs w:val="24"/>
        </w:rPr>
        <w:t>+2</w:t>
      </w:r>
    </w:p>
    <w:p w14:paraId="778F5938" w14:textId="77777777" w:rsidR="006F1885" w:rsidRPr="005047ED" w:rsidRDefault="005F4296" w:rsidP="001A13C4">
      <w:pPr>
        <w:tabs>
          <w:tab w:val="left" w:pos="540"/>
        </w:tabs>
        <w:ind w:left="360"/>
        <w:rPr>
          <w:szCs w:val="24"/>
        </w:rPr>
      </w:pPr>
      <w:r w:rsidRPr="005047ED">
        <w:rPr>
          <w:szCs w:val="24"/>
        </w:rPr>
        <w:t>III</w:t>
      </w:r>
      <w:r w:rsidRPr="005047ED">
        <w:rPr>
          <w:szCs w:val="24"/>
        </w:rPr>
        <w:tab/>
      </w:r>
      <w:r w:rsidR="007F3250" w:rsidRPr="005047ED">
        <w:rPr>
          <w:szCs w:val="24"/>
        </w:rPr>
        <w:tab/>
      </w:r>
      <w:r w:rsidRPr="005047ED">
        <w:rPr>
          <w:szCs w:val="24"/>
        </w:rPr>
        <w:tab/>
      </w:r>
      <w:r w:rsidR="007F3250" w:rsidRPr="005047ED">
        <w:rPr>
          <w:szCs w:val="24"/>
        </w:rPr>
        <w:tab/>
      </w:r>
      <w:r w:rsidRPr="005047ED">
        <w:rPr>
          <w:szCs w:val="24"/>
        </w:rPr>
        <w:tab/>
      </w:r>
      <w:r w:rsidR="00C06A0A" w:rsidRPr="005047ED">
        <w:rPr>
          <w:szCs w:val="24"/>
        </w:rPr>
        <w:t>+3</w:t>
      </w:r>
    </w:p>
    <w:p w14:paraId="515EA7B6" w14:textId="77777777" w:rsidR="006F1885" w:rsidRPr="005047ED" w:rsidRDefault="005F4296" w:rsidP="001A13C4">
      <w:pPr>
        <w:tabs>
          <w:tab w:val="left" w:pos="540"/>
        </w:tabs>
        <w:ind w:left="360"/>
        <w:rPr>
          <w:szCs w:val="24"/>
        </w:rPr>
      </w:pPr>
      <w:r w:rsidRPr="005047ED">
        <w:rPr>
          <w:szCs w:val="24"/>
        </w:rPr>
        <w:t xml:space="preserve">IV   </w:t>
      </w:r>
      <w:r w:rsidR="007F3250" w:rsidRPr="005047ED">
        <w:rPr>
          <w:szCs w:val="24"/>
        </w:rPr>
        <w:tab/>
      </w:r>
      <w:r w:rsidR="00C06A0A" w:rsidRPr="005047ED">
        <w:rPr>
          <w:szCs w:val="24"/>
        </w:rPr>
        <w:t>–4</w:t>
      </w:r>
    </w:p>
    <w:p w14:paraId="3754E063" w14:textId="77777777" w:rsidR="006F1885" w:rsidRPr="005047ED" w:rsidRDefault="005F4296" w:rsidP="001A13C4">
      <w:pPr>
        <w:tabs>
          <w:tab w:val="left" w:pos="540"/>
        </w:tabs>
        <w:ind w:left="360"/>
        <w:rPr>
          <w:szCs w:val="24"/>
        </w:rPr>
      </w:pPr>
      <w:r w:rsidRPr="005047ED">
        <w:rPr>
          <w:szCs w:val="24"/>
        </w:rPr>
        <w:lastRenderedPageBreak/>
        <w:t>V</w:t>
      </w:r>
      <w:r w:rsidRPr="005047ED">
        <w:rPr>
          <w:szCs w:val="24"/>
        </w:rPr>
        <w:tab/>
      </w:r>
      <w:r w:rsidRPr="005047ED">
        <w:rPr>
          <w:szCs w:val="24"/>
        </w:rPr>
        <w:tab/>
      </w:r>
      <w:r w:rsidRPr="005047ED">
        <w:rPr>
          <w:szCs w:val="24"/>
        </w:rPr>
        <w:tab/>
      </w:r>
      <w:r w:rsidRPr="005047ED">
        <w:rPr>
          <w:szCs w:val="24"/>
        </w:rPr>
        <w:tab/>
      </w:r>
      <w:r w:rsidRPr="005047ED">
        <w:rPr>
          <w:szCs w:val="24"/>
        </w:rPr>
        <w:tab/>
      </w:r>
      <w:r w:rsidR="00C06A0A" w:rsidRPr="005047ED">
        <w:rPr>
          <w:szCs w:val="24"/>
        </w:rPr>
        <w:t>–3</w:t>
      </w:r>
    </w:p>
    <w:p w14:paraId="4E3105B0" w14:textId="77777777" w:rsidR="006F1885" w:rsidRPr="005047ED" w:rsidRDefault="005F4296" w:rsidP="001A13C4">
      <w:pPr>
        <w:tabs>
          <w:tab w:val="left" w:pos="540"/>
        </w:tabs>
        <w:ind w:left="360"/>
        <w:rPr>
          <w:szCs w:val="24"/>
        </w:rPr>
      </w:pPr>
      <w:r w:rsidRPr="005047ED">
        <w:rPr>
          <w:szCs w:val="24"/>
        </w:rPr>
        <w:t>VI</w:t>
      </w:r>
      <w:r w:rsidRPr="005047ED">
        <w:rPr>
          <w:szCs w:val="24"/>
        </w:rPr>
        <w:tab/>
      </w:r>
      <w:r w:rsidRPr="005047ED">
        <w:rPr>
          <w:szCs w:val="24"/>
        </w:rPr>
        <w:tab/>
      </w:r>
      <w:r w:rsidRPr="005047ED">
        <w:rPr>
          <w:szCs w:val="24"/>
        </w:rPr>
        <w:tab/>
      </w:r>
      <w:r w:rsidRPr="005047ED">
        <w:rPr>
          <w:szCs w:val="24"/>
        </w:rPr>
        <w:tab/>
      </w:r>
      <w:r w:rsidR="00C06A0A" w:rsidRPr="005047ED">
        <w:rPr>
          <w:szCs w:val="24"/>
        </w:rPr>
        <w:t>–2</w:t>
      </w:r>
    </w:p>
    <w:p w14:paraId="49B414F7" w14:textId="77777777" w:rsidR="006F1885" w:rsidRPr="005047ED" w:rsidRDefault="005F4296" w:rsidP="001A13C4">
      <w:pPr>
        <w:tabs>
          <w:tab w:val="left" w:pos="540"/>
        </w:tabs>
        <w:ind w:left="360"/>
        <w:rPr>
          <w:szCs w:val="24"/>
        </w:rPr>
      </w:pPr>
      <w:r w:rsidRPr="005047ED">
        <w:rPr>
          <w:szCs w:val="24"/>
        </w:rPr>
        <w:t>VII</w:t>
      </w:r>
      <w:r w:rsidRPr="005047ED">
        <w:rPr>
          <w:szCs w:val="24"/>
        </w:rPr>
        <w:tab/>
      </w:r>
      <w:r w:rsidRPr="005047ED">
        <w:rPr>
          <w:szCs w:val="24"/>
        </w:rPr>
        <w:tab/>
      </w:r>
      <w:r w:rsidRPr="005047ED">
        <w:rPr>
          <w:szCs w:val="24"/>
        </w:rPr>
        <w:tab/>
      </w:r>
      <w:r w:rsidR="007F3250" w:rsidRPr="005047ED">
        <w:rPr>
          <w:szCs w:val="24"/>
        </w:rPr>
        <w:tab/>
      </w:r>
      <w:r w:rsidR="00C06A0A" w:rsidRPr="005047ED">
        <w:rPr>
          <w:szCs w:val="24"/>
        </w:rPr>
        <w:t>-1</w:t>
      </w:r>
    </w:p>
    <w:p w14:paraId="1C953461" w14:textId="77777777" w:rsidR="006F1885" w:rsidRPr="005047ED" w:rsidRDefault="005F4296" w:rsidP="001A13C4">
      <w:pPr>
        <w:tabs>
          <w:tab w:val="left" w:pos="540"/>
        </w:tabs>
        <w:ind w:left="360"/>
        <w:rPr>
          <w:szCs w:val="24"/>
        </w:rPr>
      </w:pPr>
      <w:r w:rsidRPr="005047ED">
        <w:rPr>
          <w:szCs w:val="24"/>
        </w:rPr>
        <w:t>O</w:t>
      </w:r>
      <w:r w:rsidRPr="005047ED">
        <w:rPr>
          <w:szCs w:val="24"/>
        </w:rPr>
        <w:tab/>
      </w:r>
      <w:r w:rsidRPr="005047ED">
        <w:rPr>
          <w:szCs w:val="24"/>
        </w:rPr>
        <w:tab/>
      </w:r>
      <w:r w:rsidRPr="005047ED">
        <w:rPr>
          <w:szCs w:val="24"/>
        </w:rPr>
        <w:tab/>
      </w:r>
      <w:r w:rsidRPr="005047ED">
        <w:rPr>
          <w:szCs w:val="24"/>
        </w:rPr>
        <w:tab/>
      </w:r>
      <w:r w:rsidR="007F3250" w:rsidRPr="005047ED">
        <w:rPr>
          <w:szCs w:val="24"/>
        </w:rPr>
        <w:tab/>
      </w:r>
      <w:r w:rsidR="00C06A0A" w:rsidRPr="005047ED">
        <w:rPr>
          <w:szCs w:val="24"/>
        </w:rPr>
        <w:t>0</w:t>
      </w:r>
    </w:p>
    <w:p w14:paraId="23072F41" w14:textId="77777777" w:rsidR="006F1885" w:rsidRPr="005047ED" w:rsidRDefault="006F1885" w:rsidP="001A13C4">
      <w:pPr>
        <w:tabs>
          <w:tab w:val="left" w:pos="540"/>
        </w:tabs>
        <w:rPr>
          <w:b/>
          <w:szCs w:val="24"/>
          <w:lang w:val="en-GB"/>
        </w:rPr>
      </w:pPr>
    </w:p>
    <w:p w14:paraId="65AC8510" w14:textId="77777777" w:rsidR="006F1885" w:rsidRPr="005047ED" w:rsidRDefault="00C06A0A" w:rsidP="001A13C4">
      <w:pPr>
        <w:tabs>
          <w:tab w:val="left" w:pos="540"/>
        </w:tabs>
        <w:rPr>
          <w:szCs w:val="24"/>
        </w:rPr>
      </w:pPr>
      <w:r w:rsidRPr="005047ED">
        <w:rPr>
          <w:b/>
          <w:szCs w:val="24"/>
        </w:rPr>
        <w:t>EVALUATION</w:t>
      </w:r>
    </w:p>
    <w:p w14:paraId="26799659" w14:textId="0269C0F4" w:rsidR="006F1885" w:rsidRPr="005047ED" w:rsidRDefault="00C06A0A" w:rsidP="001A13C4">
      <w:pPr>
        <w:tabs>
          <w:tab w:val="left" w:pos="540"/>
        </w:tabs>
        <w:rPr>
          <w:szCs w:val="24"/>
        </w:rPr>
      </w:pPr>
      <w:r w:rsidRPr="005047ED">
        <w:rPr>
          <w:szCs w:val="24"/>
        </w:rPr>
        <w:t>1.</w:t>
      </w:r>
      <w:r w:rsidRPr="005047ED">
        <w:rPr>
          <w:szCs w:val="24"/>
        </w:rPr>
        <w:tab/>
        <w:t>Define</w:t>
      </w:r>
      <w:r w:rsidR="009C44C5">
        <w:rPr>
          <w:szCs w:val="24"/>
        </w:rPr>
        <w:t xml:space="preserve"> </w:t>
      </w:r>
      <w:r w:rsidRPr="005047ED">
        <w:rPr>
          <w:szCs w:val="24"/>
        </w:rPr>
        <w:t>the</w:t>
      </w:r>
      <w:r w:rsidR="009C44C5">
        <w:rPr>
          <w:szCs w:val="24"/>
        </w:rPr>
        <w:t xml:space="preserve"> </w:t>
      </w:r>
      <w:r w:rsidRPr="005047ED">
        <w:rPr>
          <w:szCs w:val="24"/>
        </w:rPr>
        <w:t>term</w:t>
      </w:r>
      <w:r w:rsidR="009C44C5">
        <w:rPr>
          <w:szCs w:val="24"/>
        </w:rPr>
        <w:t xml:space="preserve"> </w:t>
      </w:r>
      <w:r w:rsidRPr="005047ED">
        <w:rPr>
          <w:szCs w:val="24"/>
        </w:rPr>
        <w:t>valency</w:t>
      </w:r>
      <w:r w:rsidR="002F5611" w:rsidRPr="005047ED">
        <w:rPr>
          <w:szCs w:val="24"/>
        </w:rPr>
        <w:t>.</w:t>
      </w:r>
    </w:p>
    <w:p w14:paraId="57FE71B8" w14:textId="77777777" w:rsidR="009C44C5" w:rsidRDefault="00C06A0A" w:rsidP="001A13C4">
      <w:pPr>
        <w:tabs>
          <w:tab w:val="left" w:pos="540"/>
        </w:tabs>
        <w:rPr>
          <w:szCs w:val="24"/>
        </w:rPr>
      </w:pPr>
      <w:r w:rsidRPr="005047ED">
        <w:rPr>
          <w:szCs w:val="24"/>
        </w:rPr>
        <w:t>2.</w:t>
      </w:r>
      <w:r w:rsidRPr="005047ED">
        <w:rPr>
          <w:szCs w:val="24"/>
        </w:rPr>
        <w:tab/>
        <w:t>What</w:t>
      </w:r>
      <w:r w:rsidR="009C44C5">
        <w:rPr>
          <w:szCs w:val="24"/>
        </w:rPr>
        <w:t xml:space="preserve"> </w:t>
      </w:r>
      <w:r w:rsidRPr="005047ED">
        <w:rPr>
          <w:szCs w:val="24"/>
        </w:rPr>
        <w:t>is</w:t>
      </w:r>
      <w:r w:rsidR="009C44C5">
        <w:rPr>
          <w:szCs w:val="24"/>
        </w:rPr>
        <w:t xml:space="preserve"> </w:t>
      </w:r>
      <w:r w:rsidRPr="005047ED">
        <w:rPr>
          <w:szCs w:val="24"/>
        </w:rPr>
        <w:t>the</w:t>
      </w:r>
      <w:r w:rsidR="009C44C5">
        <w:rPr>
          <w:szCs w:val="24"/>
        </w:rPr>
        <w:t xml:space="preserve"> </w:t>
      </w:r>
      <w:r w:rsidRPr="005047ED">
        <w:rPr>
          <w:szCs w:val="24"/>
        </w:rPr>
        <w:t>valency</w:t>
      </w:r>
      <w:r w:rsidR="009C44C5">
        <w:rPr>
          <w:szCs w:val="24"/>
        </w:rPr>
        <w:t xml:space="preserve"> </w:t>
      </w:r>
      <w:r w:rsidRPr="005047ED">
        <w:rPr>
          <w:szCs w:val="24"/>
        </w:rPr>
        <w:t>of</w:t>
      </w:r>
    </w:p>
    <w:p w14:paraId="3842DE0C" w14:textId="77777777" w:rsidR="009C44C5" w:rsidRDefault="00C06A0A" w:rsidP="001A13C4">
      <w:pPr>
        <w:tabs>
          <w:tab w:val="left" w:pos="540"/>
        </w:tabs>
        <w:rPr>
          <w:szCs w:val="24"/>
        </w:rPr>
      </w:pPr>
      <w:r w:rsidRPr="005047ED">
        <w:rPr>
          <w:szCs w:val="24"/>
        </w:rPr>
        <w:t>(a)</w:t>
      </w:r>
      <w:r w:rsidR="009C44C5">
        <w:rPr>
          <w:szCs w:val="24"/>
        </w:rPr>
        <w:t xml:space="preserve"> </w:t>
      </w:r>
      <w:r w:rsidRPr="005047ED">
        <w:rPr>
          <w:szCs w:val="24"/>
        </w:rPr>
        <w:t>Group</w:t>
      </w:r>
      <w:r w:rsidR="009C44C5">
        <w:rPr>
          <w:szCs w:val="24"/>
        </w:rPr>
        <w:t xml:space="preserve"> </w:t>
      </w:r>
      <w:r w:rsidRPr="005047ED">
        <w:rPr>
          <w:szCs w:val="24"/>
        </w:rPr>
        <w:t>III</w:t>
      </w:r>
      <w:r w:rsidR="009C44C5">
        <w:rPr>
          <w:szCs w:val="24"/>
        </w:rPr>
        <w:t xml:space="preserve"> </w:t>
      </w:r>
      <w:r w:rsidRPr="005047ED">
        <w:rPr>
          <w:szCs w:val="24"/>
        </w:rPr>
        <w:t>element</w:t>
      </w:r>
    </w:p>
    <w:p w14:paraId="21899E83" w14:textId="495FA777" w:rsidR="006F1885" w:rsidRPr="005047ED" w:rsidRDefault="00C06A0A" w:rsidP="001A13C4">
      <w:pPr>
        <w:tabs>
          <w:tab w:val="left" w:pos="540"/>
        </w:tabs>
        <w:rPr>
          <w:szCs w:val="24"/>
        </w:rPr>
      </w:pPr>
      <w:r w:rsidRPr="005047ED">
        <w:rPr>
          <w:szCs w:val="24"/>
        </w:rPr>
        <w:t>(b)Group</w:t>
      </w:r>
      <w:r w:rsidR="009C44C5">
        <w:rPr>
          <w:szCs w:val="24"/>
        </w:rPr>
        <w:t xml:space="preserve"> </w:t>
      </w:r>
      <w:r w:rsidRPr="005047ED">
        <w:rPr>
          <w:szCs w:val="24"/>
        </w:rPr>
        <w:t>IV</w:t>
      </w:r>
      <w:r w:rsidR="009C44C5">
        <w:rPr>
          <w:szCs w:val="24"/>
        </w:rPr>
        <w:t xml:space="preserve"> </w:t>
      </w:r>
      <w:r w:rsidRPr="005047ED">
        <w:rPr>
          <w:szCs w:val="24"/>
        </w:rPr>
        <w:t>element</w:t>
      </w:r>
      <w:r w:rsidR="002F5611" w:rsidRPr="005047ED">
        <w:rPr>
          <w:szCs w:val="24"/>
        </w:rPr>
        <w:t>.</w:t>
      </w:r>
    </w:p>
    <w:p w14:paraId="3792DAB0" w14:textId="77777777" w:rsidR="006F1885" w:rsidRPr="005047ED" w:rsidRDefault="006F1885" w:rsidP="001A13C4">
      <w:pPr>
        <w:tabs>
          <w:tab w:val="left" w:pos="540"/>
        </w:tabs>
        <w:rPr>
          <w:szCs w:val="24"/>
        </w:rPr>
      </w:pPr>
    </w:p>
    <w:p w14:paraId="17DC5646" w14:textId="77777777" w:rsidR="006F1885" w:rsidRPr="005047ED" w:rsidRDefault="00C06A0A" w:rsidP="001A13C4">
      <w:pPr>
        <w:tabs>
          <w:tab w:val="left" w:pos="540"/>
        </w:tabs>
        <w:rPr>
          <w:szCs w:val="24"/>
        </w:rPr>
      </w:pPr>
      <w:r w:rsidRPr="005047ED">
        <w:rPr>
          <w:b/>
          <w:szCs w:val="24"/>
        </w:rPr>
        <w:t>FORMULAEOFBINARYCOMPOUND</w:t>
      </w:r>
    </w:p>
    <w:p w14:paraId="7AE68814" w14:textId="6D6446D9" w:rsidR="006F1885" w:rsidRPr="005047ED" w:rsidRDefault="00C06A0A" w:rsidP="001A13C4">
      <w:pPr>
        <w:tabs>
          <w:tab w:val="left" w:pos="540"/>
        </w:tabs>
        <w:rPr>
          <w:szCs w:val="24"/>
        </w:rPr>
      </w:pPr>
      <w:r w:rsidRPr="005047ED">
        <w:rPr>
          <w:szCs w:val="24"/>
        </w:rPr>
        <w:t>Formulae</w:t>
      </w:r>
      <w:r w:rsidR="009C44C5">
        <w:rPr>
          <w:szCs w:val="24"/>
        </w:rPr>
        <w:t xml:space="preserve"> </w:t>
      </w:r>
      <w:r w:rsidRPr="005047ED">
        <w:rPr>
          <w:szCs w:val="24"/>
        </w:rPr>
        <w:t>of</w:t>
      </w:r>
      <w:r w:rsidR="009C44C5">
        <w:rPr>
          <w:szCs w:val="24"/>
        </w:rPr>
        <w:t xml:space="preserve"> </w:t>
      </w:r>
      <w:r w:rsidRPr="005047ED">
        <w:rPr>
          <w:szCs w:val="24"/>
        </w:rPr>
        <w:t>binary</w:t>
      </w:r>
      <w:r w:rsidR="009C44C5">
        <w:rPr>
          <w:szCs w:val="24"/>
        </w:rPr>
        <w:t xml:space="preserve"> </w:t>
      </w:r>
      <w:r w:rsidRPr="005047ED">
        <w:rPr>
          <w:szCs w:val="24"/>
        </w:rPr>
        <w:t>compound</w:t>
      </w:r>
    </w:p>
    <w:p w14:paraId="78FF607F" w14:textId="77777777" w:rsidR="00F83794" w:rsidRPr="005047ED" w:rsidRDefault="00C06A0A" w:rsidP="001A13C4">
      <w:pPr>
        <w:tabs>
          <w:tab w:val="left" w:pos="540"/>
        </w:tabs>
        <w:rPr>
          <w:szCs w:val="24"/>
        </w:rPr>
      </w:pPr>
      <w:r w:rsidRPr="005047ED">
        <w:rPr>
          <w:szCs w:val="24"/>
        </w:rPr>
        <w:t>Acompoundisasubstancemadeof2ormoreelementschemicallycombinedtogether.Compoundof</w:t>
      </w:r>
      <w:r w:rsidR="000E1E35" w:rsidRPr="005047ED">
        <w:rPr>
          <w:szCs w:val="24"/>
        </w:rPr>
        <w:t>2</w:t>
      </w:r>
      <w:r w:rsidRPr="005047ED">
        <w:rPr>
          <w:szCs w:val="24"/>
        </w:rPr>
        <w:t>elementsonlyare</w:t>
      </w:r>
      <w:r w:rsidR="000E1E35" w:rsidRPr="005047ED">
        <w:rPr>
          <w:szCs w:val="24"/>
        </w:rPr>
        <w:t>known</w:t>
      </w:r>
      <w:r w:rsidRPr="005047ED">
        <w:rPr>
          <w:szCs w:val="24"/>
        </w:rPr>
        <w:t>asbinarycompoundsandhavethefollowingcharacteristics.</w:t>
      </w:r>
    </w:p>
    <w:p w14:paraId="7825E471" w14:textId="62230D90" w:rsidR="006F1885" w:rsidRPr="005047ED" w:rsidRDefault="00C06A0A" w:rsidP="001A13C4">
      <w:pPr>
        <w:pStyle w:val="ListParagraph"/>
        <w:numPr>
          <w:ilvl w:val="0"/>
          <w:numId w:val="48"/>
        </w:numPr>
        <w:tabs>
          <w:tab w:val="left" w:pos="540"/>
        </w:tabs>
        <w:rPr>
          <w:szCs w:val="24"/>
        </w:rPr>
      </w:pPr>
      <w:r w:rsidRPr="005047ED">
        <w:rPr>
          <w:szCs w:val="24"/>
        </w:rPr>
        <w:t>Names</w:t>
      </w:r>
      <w:r w:rsidR="009C44C5">
        <w:rPr>
          <w:szCs w:val="24"/>
        </w:rPr>
        <w:t xml:space="preserve"> </w:t>
      </w:r>
      <w:r w:rsidRPr="005047ED">
        <w:rPr>
          <w:szCs w:val="24"/>
        </w:rPr>
        <w:t>end</w:t>
      </w:r>
      <w:r w:rsidR="009C44C5">
        <w:rPr>
          <w:szCs w:val="24"/>
        </w:rPr>
        <w:t xml:space="preserve"> </w:t>
      </w:r>
      <w:r w:rsidRPr="005047ED">
        <w:rPr>
          <w:szCs w:val="24"/>
        </w:rPr>
        <w:t>with–IDE.</w:t>
      </w:r>
    </w:p>
    <w:p w14:paraId="60B9AA13" w14:textId="77777777" w:rsidR="006F1885" w:rsidRPr="005047ED" w:rsidRDefault="00C06A0A" w:rsidP="001A13C4">
      <w:pPr>
        <w:pStyle w:val="ListParagraph"/>
        <w:numPr>
          <w:ilvl w:val="0"/>
          <w:numId w:val="48"/>
        </w:numPr>
        <w:tabs>
          <w:tab w:val="left" w:pos="540"/>
        </w:tabs>
        <w:rPr>
          <w:szCs w:val="24"/>
        </w:rPr>
      </w:pPr>
      <w:r w:rsidRPr="005047ED">
        <w:rPr>
          <w:szCs w:val="24"/>
        </w:rPr>
        <w:t>Composedofonly2elements.</w:t>
      </w:r>
    </w:p>
    <w:p w14:paraId="4DBE91D0" w14:textId="223B44AC" w:rsidR="006F1885" w:rsidRPr="005047ED" w:rsidRDefault="00AB7211" w:rsidP="001A13C4">
      <w:pPr>
        <w:jc w:val="both"/>
        <w:rPr>
          <w:szCs w:val="24"/>
        </w:rPr>
      </w:pPr>
      <w:r w:rsidRPr="005047ED">
        <w:rPr>
          <w:szCs w:val="24"/>
        </w:rPr>
        <w:t>E.g.</w:t>
      </w:r>
      <w:r w:rsidR="009C44C5">
        <w:rPr>
          <w:szCs w:val="24"/>
        </w:rPr>
        <w:t xml:space="preserve"> </w:t>
      </w:r>
      <w:r w:rsidRPr="005047ED">
        <w:rPr>
          <w:szCs w:val="24"/>
        </w:rPr>
        <w:t xml:space="preserve">Carbon dioxide, Magnesium </w:t>
      </w:r>
      <w:r w:rsidR="00C06A0A" w:rsidRPr="005047ED">
        <w:rPr>
          <w:szCs w:val="24"/>
        </w:rPr>
        <w:t>chloride</w:t>
      </w:r>
      <w:r w:rsidR="00F83794" w:rsidRPr="005047ED">
        <w:rPr>
          <w:szCs w:val="24"/>
        </w:rPr>
        <w:t xml:space="preserve">, </w:t>
      </w:r>
      <w:r w:rsidR="00C06A0A" w:rsidRPr="005047ED">
        <w:rPr>
          <w:szCs w:val="24"/>
        </w:rPr>
        <w:t>Aluminum</w:t>
      </w:r>
      <w:r w:rsidR="009C44C5">
        <w:rPr>
          <w:szCs w:val="24"/>
        </w:rPr>
        <w:t xml:space="preserve"> </w:t>
      </w:r>
      <w:r w:rsidR="00C06A0A" w:rsidRPr="005047ED">
        <w:rPr>
          <w:szCs w:val="24"/>
        </w:rPr>
        <w:t>Oxide,</w:t>
      </w:r>
      <w:r w:rsidR="009C44C5">
        <w:rPr>
          <w:szCs w:val="24"/>
        </w:rPr>
        <w:t xml:space="preserve"> </w:t>
      </w:r>
      <w:r w:rsidR="00C06A0A" w:rsidRPr="005047ED">
        <w:rPr>
          <w:szCs w:val="24"/>
        </w:rPr>
        <w:t>Aluminum</w:t>
      </w:r>
      <w:r w:rsidR="009C44C5">
        <w:rPr>
          <w:szCs w:val="24"/>
        </w:rPr>
        <w:t xml:space="preserve"> </w:t>
      </w:r>
      <w:r w:rsidR="00C06A0A" w:rsidRPr="005047ED">
        <w:rPr>
          <w:szCs w:val="24"/>
        </w:rPr>
        <w:t>Chloride</w:t>
      </w:r>
      <w:r w:rsidR="00F83794" w:rsidRPr="005047ED">
        <w:rPr>
          <w:szCs w:val="24"/>
        </w:rPr>
        <w:t>.</w:t>
      </w:r>
    </w:p>
    <w:p w14:paraId="22ECBC85" w14:textId="77777777" w:rsidR="006F1885" w:rsidRPr="005047ED" w:rsidRDefault="00C06A0A" w:rsidP="001A13C4">
      <w:pPr>
        <w:jc w:val="both"/>
        <w:rPr>
          <w:szCs w:val="24"/>
        </w:rPr>
      </w:pPr>
      <w:r w:rsidRPr="005047ED">
        <w:rPr>
          <w:szCs w:val="24"/>
        </w:rPr>
        <w:t>C=6______2,4</w:t>
      </w:r>
      <w:r w:rsidR="00F83794" w:rsidRPr="005047ED">
        <w:rPr>
          <w:szCs w:val="24"/>
        </w:rPr>
        <w:t xml:space="preserve">               Al</w:t>
      </w:r>
      <w:r w:rsidRPr="005047ED">
        <w:rPr>
          <w:szCs w:val="24"/>
        </w:rPr>
        <w:t>=13______2,8,3</w:t>
      </w:r>
    </w:p>
    <w:p w14:paraId="6F08F9A1" w14:textId="77777777" w:rsidR="006F1885" w:rsidRPr="005047ED" w:rsidRDefault="00C06A0A" w:rsidP="001A13C4">
      <w:pPr>
        <w:tabs>
          <w:tab w:val="left" w:pos="540"/>
        </w:tabs>
        <w:ind w:left="540" w:hanging="540"/>
        <w:rPr>
          <w:szCs w:val="24"/>
        </w:rPr>
      </w:pPr>
      <w:r w:rsidRPr="005047ED">
        <w:rPr>
          <w:szCs w:val="24"/>
        </w:rPr>
        <w:t>Mg=12______2,8,2O=8______2,6</w:t>
      </w:r>
    </w:p>
    <w:p w14:paraId="465D81FC" w14:textId="77777777" w:rsidR="006F1885" w:rsidRPr="005047ED" w:rsidRDefault="00C06A0A" w:rsidP="001A13C4">
      <w:pPr>
        <w:tabs>
          <w:tab w:val="left" w:pos="540"/>
        </w:tabs>
        <w:ind w:left="540" w:hanging="540"/>
        <w:rPr>
          <w:szCs w:val="24"/>
        </w:rPr>
      </w:pPr>
      <w:r w:rsidRPr="005047ED">
        <w:rPr>
          <w:szCs w:val="24"/>
        </w:rPr>
        <w:t>Cl=17</w:t>
      </w:r>
      <w:r w:rsidR="00F83794" w:rsidRPr="005047ED">
        <w:rPr>
          <w:szCs w:val="24"/>
        </w:rPr>
        <w:t xml:space="preserve"> _______</w:t>
      </w:r>
      <w:r w:rsidRPr="005047ED">
        <w:rPr>
          <w:szCs w:val="24"/>
        </w:rPr>
        <w:t>2,8,7</w:t>
      </w:r>
    </w:p>
    <w:p w14:paraId="0C507AFD" w14:textId="77777777" w:rsidR="00AB7211" w:rsidRPr="005047ED" w:rsidRDefault="00AB7211" w:rsidP="001A13C4">
      <w:pPr>
        <w:tabs>
          <w:tab w:val="left" w:pos="540"/>
        </w:tabs>
        <w:rPr>
          <w:szCs w:val="24"/>
        </w:rPr>
      </w:pPr>
    </w:p>
    <w:p w14:paraId="068AF89B" w14:textId="77777777" w:rsidR="006F1885" w:rsidRPr="005047ED" w:rsidRDefault="0019589C" w:rsidP="001A13C4">
      <w:pPr>
        <w:tabs>
          <w:tab w:val="left" w:pos="540"/>
        </w:tabs>
        <w:rPr>
          <w:szCs w:val="24"/>
        </w:rPr>
      </w:pPr>
      <w:r>
        <w:rPr>
          <w:noProof/>
          <w:szCs w:val="24"/>
        </w:rPr>
        <w:pict w14:anchorId="15AA5F52">
          <v:line id="1029" o:spid="_x0000_s1042" style="position:absolute;flip:x;z-index:251660800;visibility:visible;mso-wrap-distance-left:0;mso-wrap-distance-right:0" from="223.35pt,6.8pt" to="277.3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">
            <v:stroke endarrow="block" joinstyle="miter"/>
          </v:line>
        </w:pict>
      </w:r>
      <w:r>
        <w:rPr>
          <w:noProof/>
          <w:szCs w:val="24"/>
        </w:rPr>
        <w:pict w14:anchorId="44178EF3">
          <v:line id="1031" o:spid="_x0000_s1041" style="position:absolute;z-index:251659776;visibility:visible;mso-wrap-distance-left:0;mso-wrap-distance-right:0" from="229.35pt,11.65pt" to="283.3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">
            <v:stroke endarrow="block" joinstyle="miter"/>
          </v:line>
        </w:pict>
      </w:r>
      <w:r>
        <w:rPr>
          <w:noProof/>
          <w:szCs w:val="24"/>
        </w:rPr>
        <w:pict w14:anchorId="56D3E907">
          <v:line id="1030" o:spid="_x0000_s1040" style="position:absolute;flip:x;z-index:251657728;visibility:visible;mso-wrap-distance-left:0;mso-wrap-distance-right:0" from="11.1pt,6.8pt" to="65.1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">
            <v:stroke endarrow="block" joinstyle="miter"/>
          </v:line>
        </w:pict>
      </w:r>
      <w:r>
        <w:rPr>
          <w:noProof/>
          <w:szCs w:val="24"/>
        </w:rPr>
        <w:pict w14:anchorId="1A9F88D6">
          <v:line id="1032" o:spid="_x0000_s1039" style="position:absolute;z-index:251655680;visibility:visible;mso-wrap-distance-left:0;mso-wrap-distance-right:0" from="16.35pt,11.65pt" to="70.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">
            <v:stroke endarrow="block" joinstyle="miter"/>
          </v:line>
        </w:pict>
      </w:r>
      <w:r w:rsidR="00C06A0A" w:rsidRPr="005047ED">
        <w:rPr>
          <w:szCs w:val="24"/>
        </w:rPr>
        <w:t>Mg</w:t>
      </w:r>
      <w:r w:rsidR="00C06A0A" w:rsidRPr="005047ED">
        <w:rPr>
          <w:szCs w:val="24"/>
        </w:rPr>
        <w:tab/>
      </w:r>
      <w:r w:rsidR="00C06A0A" w:rsidRPr="005047ED">
        <w:rPr>
          <w:szCs w:val="24"/>
        </w:rPr>
        <w:tab/>
      </w:r>
      <w:r w:rsidR="00C06A0A" w:rsidRPr="005047ED">
        <w:rPr>
          <w:szCs w:val="24"/>
        </w:rPr>
        <w:tab/>
        <w:t>Cl</w:t>
      </w:r>
      <w:r w:rsidR="00C06A0A" w:rsidRPr="005047ED">
        <w:rPr>
          <w:szCs w:val="24"/>
        </w:rPr>
        <w:tab/>
      </w:r>
      <w:r w:rsidR="00C06A0A" w:rsidRPr="005047ED">
        <w:rPr>
          <w:szCs w:val="24"/>
        </w:rPr>
        <w:tab/>
      </w:r>
      <w:r w:rsidR="00C06A0A" w:rsidRPr="005047ED">
        <w:rPr>
          <w:szCs w:val="24"/>
        </w:rPr>
        <w:tab/>
      </w:r>
      <w:r w:rsidR="00C06A0A" w:rsidRPr="005047ED">
        <w:rPr>
          <w:szCs w:val="24"/>
        </w:rPr>
        <w:tab/>
        <w:t>A1</w:t>
      </w:r>
      <w:r w:rsidR="00C06A0A" w:rsidRPr="005047ED">
        <w:rPr>
          <w:szCs w:val="24"/>
        </w:rPr>
        <w:tab/>
      </w:r>
      <w:r w:rsidR="00C06A0A" w:rsidRPr="005047ED">
        <w:rPr>
          <w:szCs w:val="24"/>
        </w:rPr>
        <w:tab/>
        <w:t>0</w:t>
      </w:r>
    </w:p>
    <w:p w14:paraId="1C700ABB" w14:textId="77777777" w:rsidR="006F1885" w:rsidRPr="005047ED" w:rsidRDefault="00C06A0A" w:rsidP="001A13C4">
      <w:pPr>
        <w:tabs>
          <w:tab w:val="left" w:pos="540"/>
        </w:tabs>
        <w:ind w:left="540" w:hanging="540"/>
        <w:rPr>
          <w:szCs w:val="24"/>
        </w:rPr>
      </w:pPr>
      <w:r w:rsidRPr="005047ED">
        <w:rPr>
          <w:szCs w:val="24"/>
        </w:rPr>
        <w:t>+2</w:t>
      </w:r>
      <w:r w:rsidRPr="005047ED">
        <w:rPr>
          <w:szCs w:val="24"/>
        </w:rPr>
        <w:tab/>
      </w:r>
      <w:r w:rsidRPr="005047ED">
        <w:rPr>
          <w:szCs w:val="24"/>
        </w:rPr>
        <w:tab/>
      </w:r>
      <w:r w:rsidRPr="005047ED">
        <w:rPr>
          <w:szCs w:val="24"/>
        </w:rPr>
        <w:tab/>
        <w:t>1</w:t>
      </w:r>
      <w:r w:rsidRPr="005047ED">
        <w:rPr>
          <w:szCs w:val="24"/>
        </w:rPr>
        <w:tab/>
      </w:r>
      <w:r w:rsidRPr="005047ED">
        <w:rPr>
          <w:szCs w:val="24"/>
        </w:rPr>
        <w:tab/>
      </w:r>
      <w:r w:rsidRPr="005047ED">
        <w:rPr>
          <w:szCs w:val="24"/>
        </w:rPr>
        <w:tab/>
      </w:r>
      <w:r w:rsidRPr="005047ED">
        <w:rPr>
          <w:szCs w:val="24"/>
        </w:rPr>
        <w:tab/>
        <w:t>+3</w:t>
      </w:r>
      <w:r w:rsidRPr="005047ED">
        <w:rPr>
          <w:szCs w:val="24"/>
        </w:rPr>
        <w:tab/>
      </w:r>
      <w:r w:rsidRPr="005047ED">
        <w:rPr>
          <w:szCs w:val="24"/>
        </w:rPr>
        <w:tab/>
        <w:t>2</w:t>
      </w:r>
    </w:p>
    <w:p w14:paraId="11587929" w14:textId="77777777" w:rsidR="006F1885" w:rsidRPr="005047ED" w:rsidRDefault="00C06A0A" w:rsidP="001A13C4">
      <w:pPr>
        <w:tabs>
          <w:tab w:val="left" w:pos="540"/>
        </w:tabs>
        <w:ind w:left="540" w:hanging="540"/>
        <w:rPr>
          <w:szCs w:val="24"/>
        </w:rPr>
      </w:pPr>
      <w:r w:rsidRPr="005047ED">
        <w:rPr>
          <w:szCs w:val="24"/>
        </w:rPr>
        <w:t>MgC1</w:t>
      </w:r>
      <w:r w:rsidRPr="005047ED">
        <w:rPr>
          <w:szCs w:val="24"/>
          <w:vertAlign w:val="subscript"/>
        </w:rPr>
        <w:t>2</w:t>
      </w:r>
      <w:r w:rsidRPr="005047ED">
        <w:rPr>
          <w:szCs w:val="24"/>
        </w:rPr>
        <w:tab/>
      </w:r>
      <w:r w:rsidRPr="005047ED">
        <w:rPr>
          <w:szCs w:val="24"/>
        </w:rPr>
        <w:tab/>
      </w:r>
      <w:r w:rsidRPr="005047ED">
        <w:rPr>
          <w:szCs w:val="24"/>
        </w:rPr>
        <w:tab/>
      </w:r>
      <w:r w:rsidRPr="005047ED">
        <w:rPr>
          <w:szCs w:val="24"/>
        </w:rPr>
        <w:tab/>
      </w:r>
      <w:r w:rsidR="00F83794" w:rsidRPr="005047ED">
        <w:rPr>
          <w:szCs w:val="24"/>
        </w:rPr>
        <w:tab/>
      </w:r>
      <w:r w:rsidR="00F83794" w:rsidRPr="005047ED">
        <w:rPr>
          <w:szCs w:val="24"/>
        </w:rPr>
        <w:tab/>
      </w:r>
      <w:r w:rsidR="00F83794" w:rsidRPr="005047ED">
        <w:rPr>
          <w:szCs w:val="24"/>
        </w:rPr>
        <w:tab/>
      </w:r>
      <w:r w:rsidRPr="005047ED">
        <w:rPr>
          <w:szCs w:val="24"/>
        </w:rPr>
        <w:t>A</w:t>
      </w:r>
      <w:r w:rsidR="00F83794" w:rsidRPr="005047ED">
        <w:rPr>
          <w:szCs w:val="24"/>
        </w:rPr>
        <w:t>l</w:t>
      </w:r>
      <w:r w:rsidRPr="005047ED">
        <w:rPr>
          <w:szCs w:val="24"/>
          <w:vertAlign w:val="subscript"/>
        </w:rPr>
        <w:t>2</w:t>
      </w:r>
      <w:r w:rsidRPr="005047ED">
        <w:rPr>
          <w:szCs w:val="24"/>
        </w:rPr>
        <w:t>0</w:t>
      </w:r>
      <w:r w:rsidRPr="005047ED">
        <w:rPr>
          <w:szCs w:val="24"/>
          <w:vertAlign w:val="subscript"/>
        </w:rPr>
        <w:t>3</w:t>
      </w:r>
    </w:p>
    <w:p w14:paraId="0A2CC97A" w14:textId="77777777" w:rsidR="006F1885" w:rsidRPr="005047ED" w:rsidRDefault="006F1885" w:rsidP="001A13C4">
      <w:pPr>
        <w:tabs>
          <w:tab w:val="left" w:pos="540"/>
        </w:tabs>
        <w:ind w:left="540" w:hanging="540"/>
        <w:rPr>
          <w:szCs w:val="24"/>
        </w:rPr>
      </w:pPr>
    </w:p>
    <w:p w14:paraId="733A0DE8" w14:textId="77777777" w:rsidR="006F1885" w:rsidRPr="005047ED" w:rsidRDefault="0019589C" w:rsidP="001A13C4">
      <w:pPr>
        <w:tabs>
          <w:tab w:val="left" w:pos="540"/>
        </w:tabs>
        <w:ind w:left="540" w:hanging="540"/>
        <w:rPr>
          <w:szCs w:val="24"/>
        </w:rPr>
      </w:pPr>
      <w:r>
        <w:rPr>
          <w:noProof/>
          <w:szCs w:val="24"/>
        </w:rPr>
        <w:pict w14:anchorId="755144AB">
          <v:line id="1033" o:spid="_x0000_s1038" style="position:absolute;left:0;text-align:left;flip:x;z-index:251656704;visibility:visible;mso-wrap-distance-left:0;mso-wrap-distance-right:0" from="11.1pt,8.95pt" to="65.1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">
            <v:stroke endarrow="block" joinstyle="miter"/>
          </v:line>
        </w:pict>
      </w:r>
      <w:r>
        <w:rPr>
          <w:noProof/>
          <w:szCs w:val="24"/>
        </w:rPr>
        <w:pict w14:anchorId="49C44689">
          <v:line id="1034" o:spid="_x0000_s1037" style="position:absolute;left:0;text-align:left;z-index:251654656;visibility:visible;mso-wrap-distance-left:0;mso-wrap-distance-right:0" from="11.1pt,10.15pt" to="65.1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">
            <v:stroke endarrow="block" joinstyle="miter"/>
          </v:line>
        </w:pict>
      </w:r>
      <w:r w:rsidR="00F83794" w:rsidRPr="005047ED">
        <w:rPr>
          <w:szCs w:val="24"/>
        </w:rPr>
        <w:t>Al</w:t>
      </w:r>
      <w:r w:rsidR="00C06A0A" w:rsidRPr="005047ED">
        <w:rPr>
          <w:szCs w:val="24"/>
        </w:rPr>
        <w:tab/>
      </w:r>
      <w:r w:rsidR="00C06A0A" w:rsidRPr="005047ED">
        <w:rPr>
          <w:szCs w:val="24"/>
        </w:rPr>
        <w:tab/>
      </w:r>
      <w:r w:rsidR="00C06A0A" w:rsidRPr="005047ED">
        <w:rPr>
          <w:szCs w:val="24"/>
        </w:rPr>
        <w:tab/>
        <w:t>C</w:t>
      </w:r>
    </w:p>
    <w:p w14:paraId="15346D27" w14:textId="77777777" w:rsidR="006F1885" w:rsidRPr="005047ED" w:rsidRDefault="00C06A0A" w:rsidP="001A13C4">
      <w:pPr>
        <w:tabs>
          <w:tab w:val="left" w:pos="540"/>
        </w:tabs>
        <w:ind w:left="540" w:hanging="540"/>
        <w:rPr>
          <w:szCs w:val="24"/>
        </w:rPr>
      </w:pPr>
      <w:r w:rsidRPr="005047ED">
        <w:rPr>
          <w:szCs w:val="24"/>
        </w:rPr>
        <w:t>+3</w:t>
      </w:r>
      <w:r w:rsidRPr="005047ED">
        <w:rPr>
          <w:szCs w:val="24"/>
        </w:rPr>
        <w:tab/>
      </w:r>
      <w:r w:rsidRPr="005047ED">
        <w:rPr>
          <w:szCs w:val="24"/>
        </w:rPr>
        <w:tab/>
      </w:r>
      <w:r w:rsidRPr="005047ED">
        <w:rPr>
          <w:szCs w:val="24"/>
        </w:rPr>
        <w:tab/>
        <w:t>-4</w:t>
      </w:r>
    </w:p>
    <w:p w14:paraId="174C2BFD" w14:textId="77777777" w:rsidR="006F1885" w:rsidRPr="005047ED" w:rsidRDefault="00C06A0A" w:rsidP="001A13C4">
      <w:pPr>
        <w:tabs>
          <w:tab w:val="left" w:pos="540"/>
        </w:tabs>
        <w:ind w:left="540" w:hanging="540"/>
        <w:rPr>
          <w:szCs w:val="24"/>
        </w:rPr>
      </w:pPr>
      <w:r w:rsidRPr="005047ED">
        <w:rPr>
          <w:szCs w:val="24"/>
        </w:rPr>
        <w:t>Al</w:t>
      </w:r>
      <w:r w:rsidRPr="005047ED">
        <w:rPr>
          <w:szCs w:val="24"/>
          <w:vertAlign w:val="subscript"/>
        </w:rPr>
        <w:t>4</w:t>
      </w:r>
      <w:r w:rsidRPr="005047ED">
        <w:rPr>
          <w:szCs w:val="24"/>
        </w:rPr>
        <w:t>C</w:t>
      </w:r>
      <w:r w:rsidRPr="005047ED">
        <w:rPr>
          <w:szCs w:val="24"/>
          <w:vertAlign w:val="subscript"/>
        </w:rPr>
        <w:t>3</w:t>
      </w:r>
    </w:p>
    <w:p w14:paraId="604052F0" w14:textId="77777777" w:rsidR="00AB7211" w:rsidRPr="005047ED" w:rsidRDefault="00AB7211" w:rsidP="001A13C4">
      <w:pPr>
        <w:ind w:left="540" w:hanging="540"/>
        <w:jc w:val="both"/>
        <w:rPr>
          <w:b/>
          <w:szCs w:val="24"/>
        </w:rPr>
      </w:pPr>
    </w:p>
    <w:p w14:paraId="1EBAACB6" w14:textId="77777777" w:rsidR="006F1885" w:rsidRPr="005047ED" w:rsidRDefault="00C06A0A" w:rsidP="001A13C4">
      <w:pPr>
        <w:ind w:left="540" w:hanging="540"/>
        <w:jc w:val="both"/>
        <w:rPr>
          <w:szCs w:val="24"/>
        </w:rPr>
      </w:pPr>
      <w:r w:rsidRPr="005047ED">
        <w:rPr>
          <w:b/>
          <w:szCs w:val="24"/>
        </w:rPr>
        <w:t>NON-BINARYCOMPOUNDS</w:t>
      </w:r>
    </w:p>
    <w:p w14:paraId="7A808EB1" w14:textId="08924E80" w:rsidR="006F1885" w:rsidRPr="005047ED" w:rsidRDefault="00C06A0A" w:rsidP="001A13C4">
      <w:pPr>
        <w:jc w:val="both"/>
        <w:rPr>
          <w:szCs w:val="24"/>
        </w:rPr>
      </w:pPr>
      <w:r w:rsidRPr="005047ED">
        <w:rPr>
          <w:szCs w:val="24"/>
        </w:rPr>
        <w:t>These</w:t>
      </w:r>
      <w:r w:rsidR="009C44C5">
        <w:rPr>
          <w:szCs w:val="24"/>
        </w:rPr>
        <w:t xml:space="preserve"> </w:t>
      </w:r>
      <w:r w:rsidRPr="005047ED">
        <w:rPr>
          <w:szCs w:val="24"/>
        </w:rPr>
        <w:t>are</w:t>
      </w:r>
      <w:r w:rsidR="009C44C5">
        <w:rPr>
          <w:szCs w:val="24"/>
        </w:rPr>
        <w:t xml:space="preserve"> </w:t>
      </w:r>
      <w:r w:rsidRPr="005047ED">
        <w:rPr>
          <w:szCs w:val="24"/>
        </w:rPr>
        <w:t>compounds</w:t>
      </w:r>
      <w:r w:rsidR="009C44C5">
        <w:rPr>
          <w:szCs w:val="24"/>
        </w:rPr>
        <w:t xml:space="preserve"> </w:t>
      </w:r>
      <w:r w:rsidRPr="005047ED">
        <w:rPr>
          <w:szCs w:val="24"/>
        </w:rPr>
        <w:t>of</w:t>
      </w:r>
      <w:r w:rsidR="009C44C5">
        <w:rPr>
          <w:szCs w:val="24"/>
        </w:rPr>
        <w:t xml:space="preserve"> </w:t>
      </w:r>
      <w:r w:rsidRPr="005047ED">
        <w:rPr>
          <w:szCs w:val="24"/>
        </w:rPr>
        <w:t>2</w:t>
      </w:r>
      <w:r w:rsidR="009C44C5">
        <w:rPr>
          <w:szCs w:val="24"/>
        </w:rPr>
        <w:t xml:space="preserve"> </w:t>
      </w:r>
      <w:r w:rsidRPr="005047ED">
        <w:rPr>
          <w:szCs w:val="24"/>
        </w:rPr>
        <w:t>or</w:t>
      </w:r>
      <w:r w:rsidR="009C44C5">
        <w:rPr>
          <w:szCs w:val="24"/>
        </w:rPr>
        <w:t xml:space="preserve"> </w:t>
      </w:r>
      <w:r w:rsidRPr="005047ED">
        <w:rPr>
          <w:szCs w:val="24"/>
        </w:rPr>
        <w:t>more</w:t>
      </w:r>
      <w:r w:rsidR="009C44C5">
        <w:rPr>
          <w:szCs w:val="24"/>
        </w:rPr>
        <w:t xml:space="preserve"> </w:t>
      </w:r>
      <w:r w:rsidRPr="005047ED">
        <w:rPr>
          <w:szCs w:val="24"/>
        </w:rPr>
        <w:t>elements</w:t>
      </w:r>
      <w:r w:rsidR="009C44C5">
        <w:rPr>
          <w:szCs w:val="24"/>
        </w:rPr>
        <w:t xml:space="preserve"> </w:t>
      </w:r>
      <w:r w:rsidRPr="005047ED">
        <w:rPr>
          <w:szCs w:val="24"/>
        </w:rPr>
        <w:t>whose</w:t>
      </w:r>
      <w:r w:rsidR="009C44C5">
        <w:rPr>
          <w:szCs w:val="24"/>
        </w:rPr>
        <w:t xml:space="preserve"> </w:t>
      </w:r>
      <w:r w:rsidRPr="005047ED">
        <w:rPr>
          <w:szCs w:val="24"/>
        </w:rPr>
        <w:t>names</w:t>
      </w:r>
      <w:r w:rsidR="009C44C5">
        <w:rPr>
          <w:szCs w:val="24"/>
        </w:rPr>
        <w:t xml:space="preserve"> </w:t>
      </w:r>
      <w:r w:rsidRPr="005047ED">
        <w:rPr>
          <w:szCs w:val="24"/>
        </w:rPr>
        <w:t>end</w:t>
      </w:r>
      <w:r w:rsidR="009C44C5">
        <w:rPr>
          <w:szCs w:val="24"/>
        </w:rPr>
        <w:t xml:space="preserve"> </w:t>
      </w:r>
      <w:r w:rsidRPr="005047ED">
        <w:rPr>
          <w:szCs w:val="24"/>
        </w:rPr>
        <w:t>with</w:t>
      </w:r>
      <w:r w:rsidR="009C44C5">
        <w:rPr>
          <w:szCs w:val="24"/>
        </w:rPr>
        <w:t xml:space="preserve"> </w:t>
      </w:r>
      <w:r w:rsidRPr="005047ED">
        <w:rPr>
          <w:szCs w:val="24"/>
        </w:rPr>
        <w:t>ATE</w:t>
      </w:r>
      <w:r w:rsidR="009C44C5">
        <w:rPr>
          <w:szCs w:val="24"/>
        </w:rPr>
        <w:t xml:space="preserve"> </w:t>
      </w:r>
      <w:r w:rsidRPr="005047ED">
        <w:rPr>
          <w:szCs w:val="24"/>
        </w:rPr>
        <w:t>examples</w:t>
      </w:r>
      <w:r w:rsidR="009C44C5">
        <w:rPr>
          <w:szCs w:val="24"/>
        </w:rPr>
        <w:t xml:space="preserve"> </w:t>
      </w:r>
      <w:r w:rsidRPr="005047ED">
        <w:rPr>
          <w:szCs w:val="24"/>
        </w:rPr>
        <w:t>are:</w:t>
      </w:r>
      <w:r w:rsidR="009C44C5">
        <w:rPr>
          <w:szCs w:val="24"/>
        </w:rPr>
        <w:t xml:space="preserve"> </w:t>
      </w:r>
      <w:proofErr w:type="spellStart"/>
      <w:proofErr w:type="gramStart"/>
      <w:r w:rsidRPr="005047ED">
        <w:rPr>
          <w:szCs w:val="24"/>
        </w:rPr>
        <w:t>Magnesiumtrioxocarbonate</w:t>
      </w:r>
      <w:proofErr w:type="spellEnd"/>
      <w:r w:rsidRPr="005047ED">
        <w:rPr>
          <w:szCs w:val="24"/>
        </w:rPr>
        <w:t>(</w:t>
      </w:r>
      <w:proofErr w:type="gramEnd"/>
      <w:r w:rsidRPr="005047ED">
        <w:rPr>
          <w:szCs w:val="24"/>
        </w:rPr>
        <w:t>IV)</w:t>
      </w:r>
    </w:p>
    <w:p w14:paraId="30EF0E91" w14:textId="361B8B5F" w:rsidR="006F1885" w:rsidRPr="005047ED" w:rsidRDefault="00C06A0A" w:rsidP="001A13C4">
      <w:pPr>
        <w:jc w:val="both"/>
        <w:rPr>
          <w:szCs w:val="24"/>
        </w:rPr>
      </w:pPr>
      <w:proofErr w:type="spellStart"/>
      <w:r w:rsidRPr="005047ED">
        <w:rPr>
          <w:szCs w:val="24"/>
        </w:rPr>
        <w:t>Berylliumtrioxonitrate</w:t>
      </w:r>
      <w:proofErr w:type="spellEnd"/>
      <w:r w:rsidRPr="005047ED">
        <w:rPr>
          <w:szCs w:val="24"/>
        </w:rPr>
        <w:t>(V)</w:t>
      </w:r>
    </w:p>
    <w:p w14:paraId="5E0EAAAA" w14:textId="77777777" w:rsidR="006F1885" w:rsidRPr="005047ED" w:rsidRDefault="00C06A0A" w:rsidP="001A13C4">
      <w:pPr>
        <w:jc w:val="both"/>
        <w:rPr>
          <w:szCs w:val="24"/>
        </w:rPr>
      </w:pPr>
      <w:proofErr w:type="spellStart"/>
      <w:proofErr w:type="gramStart"/>
      <w:r w:rsidRPr="005047ED">
        <w:rPr>
          <w:szCs w:val="24"/>
        </w:rPr>
        <w:t>Calciumtetraoxosulphate</w:t>
      </w:r>
      <w:proofErr w:type="spellEnd"/>
      <w:r w:rsidRPr="005047ED">
        <w:rPr>
          <w:szCs w:val="24"/>
        </w:rPr>
        <w:t>(</w:t>
      </w:r>
      <w:proofErr w:type="gramEnd"/>
      <w:r w:rsidRPr="005047ED">
        <w:rPr>
          <w:szCs w:val="24"/>
        </w:rPr>
        <w:t>VI)</w:t>
      </w:r>
    </w:p>
    <w:p w14:paraId="73B61B5D" w14:textId="77777777" w:rsidR="006F1885" w:rsidRPr="005047ED" w:rsidRDefault="00C06A0A" w:rsidP="001A13C4">
      <w:pPr>
        <w:jc w:val="both"/>
        <w:rPr>
          <w:szCs w:val="24"/>
        </w:rPr>
      </w:pPr>
      <w:proofErr w:type="spellStart"/>
      <w:r w:rsidRPr="005047ED">
        <w:rPr>
          <w:szCs w:val="24"/>
        </w:rPr>
        <w:t>PotassiumheptaxodichromateVI</w:t>
      </w:r>
      <w:proofErr w:type="spellEnd"/>
    </w:p>
    <w:p w14:paraId="2C44B64C" w14:textId="77777777" w:rsidR="006F1885" w:rsidRPr="005047ED" w:rsidRDefault="00C06A0A" w:rsidP="001A13C4">
      <w:pPr>
        <w:jc w:val="both"/>
        <w:rPr>
          <w:szCs w:val="24"/>
        </w:rPr>
      </w:pPr>
      <w:proofErr w:type="spellStart"/>
      <w:r w:rsidRPr="005047ED">
        <w:rPr>
          <w:szCs w:val="24"/>
        </w:rPr>
        <w:t>SodiumhexachloroplatimateII</w:t>
      </w:r>
      <w:proofErr w:type="spellEnd"/>
    </w:p>
    <w:p w14:paraId="631250A8" w14:textId="3F1C364D" w:rsidR="006F1885" w:rsidRPr="005047ED" w:rsidRDefault="00C06A0A" w:rsidP="001A13C4">
      <w:pPr>
        <w:jc w:val="both"/>
        <w:rPr>
          <w:szCs w:val="24"/>
        </w:rPr>
      </w:pPr>
      <w:r w:rsidRPr="005047ED">
        <w:rPr>
          <w:szCs w:val="24"/>
        </w:rPr>
        <w:t>Non-binary</w:t>
      </w:r>
      <w:r w:rsidR="00317025">
        <w:rPr>
          <w:szCs w:val="24"/>
        </w:rPr>
        <w:t xml:space="preserve"> </w:t>
      </w:r>
      <w:r w:rsidRPr="005047ED">
        <w:rPr>
          <w:szCs w:val="24"/>
        </w:rPr>
        <w:t>compounds</w:t>
      </w:r>
      <w:r w:rsidR="00317025">
        <w:rPr>
          <w:szCs w:val="24"/>
        </w:rPr>
        <w:t xml:space="preserve"> </w:t>
      </w:r>
      <w:r w:rsidRPr="005047ED">
        <w:rPr>
          <w:szCs w:val="24"/>
        </w:rPr>
        <w:t>have</w:t>
      </w:r>
      <w:r w:rsidR="00317025">
        <w:rPr>
          <w:szCs w:val="24"/>
        </w:rPr>
        <w:t xml:space="preserve"> </w:t>
      </w:r>
      <w:r w:rsidRPr="005047ED">
        <w:rPr>
          <w:szCs w:val="24"/>
        </w:rPr>
        <w:t>these</w:t>
      </w:r>
      <w:r w:rsidR="00317025">
        <w:rPr>
          <w:szCs w:val="24"/>
        </w:rPr>
        <w:t xml:space="preserve"> </w:t>
      </w:r>
      <w:r w:rsidRPr="005047ED">
        <w:rPr>
          <w:szCs w:val="24"/>
        </w:rPr>
        <w:t>characteristics:</w:t>
      </w:r>
    </w:p>
    <w:p w14:paraId="50AD2F12" w14:textId="77777777" w:rsidR="006F1885" w:rsidRPr="005047ED" w:rsidRDefault="006F1885" w:rsidP="001A13C4">
      <w:pPr>
        <w:jc w:val="both"/>
        <w:rPr>
          <w:szCs w:val="24"/>
        </w:rPr>
      </w:pPr>
    </w:p>
    <w:p w14:paraId="1EF3B0EA" w14:textId="77777777" w:rsidR="006F1885" w:rsidRPr="005047ED" w:rsidRDefault="00C06A0A" w:rsidP="001A13C4">
      <w:pPr>
        <w:jc w:val="both"/>
        <w:rPr>
          <w:szCs w:val="24"/>
        </w:rPr>
      </w:pPr>
      <w:r w:rsidRPr="005047ED">
        <w:rPr>
          <w:b/>
          <w:szCs w:val="24"/>
        </w:rPr>
        <w:t>EVALUATION</w:t>
      </w:r>
    </w:p>
    <w:p w14:paraId="05D6BFA7" w14:textId="657D63F0" w:rsidR="006F1885" w:rsidRPr="005047ED" w:rsidRDefault="00C06A0A" w:rsidP="00C95356">
      <w:pPr>
        <w:pStyle w:val="ListParagraph"/>
        <w:numPr>
          <w:ilvl w:val="0"/>
          <w:numId w:val="57"/>
        </w:numPr>
        <w:jc w:val="both"/>
        <w:rPr>
          <w:szCs w:val="24"/>
        </w:rPr>
      </w:pPr>
      <w:r w:rsidRPr="005047ED">
        <w:rPr>
          <w:szCs w:val="24"/>
        </w:rPr>
        <w:t>What</w:t>
      </w:r>
      <w:r w:rsidR="00317025">
        <w:rPr>
          <w:szCs w:val="24"/>
        </w:rPr>
        <w:t xml:space="preserve"> </w:t>
      </w:r>
      <w:r w:rsidRPr="005047ED">
        <w:rPr>
          <w:szCs w:val="24"/>
        </w:rPr>
        <w:t>are</w:t>
      </w:r>
      <w:r w:rsidR="00317025">
        <w:rPr>
          <w:szCs w:val="24"/>
        </w:rPr>
        <w:t xml:space="preserve"> </w:t>
      </w:r>
      <w:r w:rsidRPr="005047ED">
        <w:rPr>
          <w:szCs w:val="24"/>
        </w:rPr>
        <w:t>non-binary</w:t>
      </w:r>
      <w:r w:rsidR="00317025">
        <w:rPr>
          <w:szCs w:val="24"/>
        </w:rPr>
        <w:t xml:space="preserve"> </w:t>
      </w:r>
      <w:r w:rsidRPr="005047ED">
        <w:rPr>
          <w:szCs w:val="24"/>
        </w:rPr>
        <w:t>compound</w:t>
      </w:r>
      <w:r w:rsidR="00317025">
        <w:rPr>
          <w:szCs w:val="24"/>
        </w:rPr>
        <w:t>s</w:t>
      </w:r>
      <w:r w:rsidR="00B74288" w:rsidRPr="005047ED">
        <w:rPr>
          <w:szCs w:val="24"/>
        </w:rPr>
        <w:t>?</w:t>
      </w:r>
    </w:p>
    <w:p w14:paraId="1A831774" w14:textId="54DFE3DD" w:rsidR="006F1885" w:rsidRPr="005047ED" w:rsidRDefault="00C06A0A" w:rsidP="00C95356">
      <w:pPr>
        <w:pStyle w:val="ListParagraph"/>
        <w:numPr>
          <w:ilvl w:val="0"/>
          <w:numId w:val="57"/>
        </w:numPr>
        <w:jc w:val="both"/>
        <w:rPr>
          <w:szCs w:val="24"/>
        </w:rPr>
      </w:pPr>
      <w:r w:rsidRPr="005047ED">
        <w:rPr>
          <w:szCs w:val="24"/>
        </w:rPr>
        <w:t>Give</w:t>
      </w:r>
      <w:r w:rsidR="00317025">
        <w:rPr>
          <w:szCs w:val="24"/>
        </w:rPr>
        <w:t xml:space="preserve"> </w:t>
      </w:r>
      <w:r w:rsidR="002F5611" w:rsidRPr="005047ED">
        <w:rPr>
          <w:szCs w:val="24"/>
        </w:rPr>
        <w:t>two</w:t>
      </w:r>
      <w:r w:rsidR="00317025">
        <w:rPr>
          <w:szCs w:val="24"/>
        </w:rPr>
        <w:t xml:space="preserve"> </w:t>
      </w:r>
      <w:r w:rsidRPr="005047ED">
        <w:rPr>
          <w:szCs w:val="24"/>
        </w:rPr>
        <w:t>of</w:t>
      </w:r>
      <w:r w:rsidR="00317025">
        <w:rPr>
          <w:szCs w:val="24"/>
        </w:rPr>
        <w:t xml:space="preserve"> </w:t>
      </w:r>
      <w:r w:rsidRPr="005047ED">
        <w:rPr>
          <w:szCs w:val="24"/>
        </w:rPr>
        <w:t>their</w:t>
      </w:r>
      <w:r w:rsidR="00317025">
        <w:rPr>
          <w:szCs w:val="24"/>
        </w:rPr>
        <w:t xml:space="preserve"> </w:t>
      </w:r>
      <w:r w:rsidRPr="005047ED">
        <w:rPr>
          <w:szCs w:val="24"/>
        </w:rPr>
        <w:t>characteristics</w:t>
      </w:r>
      <w:r w:rsidR="00B74288" w:rsidRPr="005047ED">
        <w:rPr>
          <w:szCs w:val="24"/>
        </w:rPr>
        <w:t>.</w:t>
      </w:r>
    </w:p>
    <w:p w14:paraId="32276FF1" w14:textId="593034AB" w:rsidR="006F1885" w:rsidRPr="005047ED" w:rsidRDefault="002F5611" w:rsidP="00C95356">
      <w:pPr>
        <w:pStyle w:val="ListParagraph"/>
        <w:numPr>
          <w:ilvl w:val="0"/>
          <w:numId w:val="57"/>
        </w:numPr>
        <w:jc w:val="both"/>
        <w:rPr>
          <w:szCs w:val="24"/>
        </w:rPr>
      </w:pPr>
      <w:r w:rsidRPr="005047ED">
        <w:rPr>
          <w:szCs w:val="24"/>
        </w:rPr>
        <w:t>State</w:t>
      </w:r>
      <w:r w:rsidR="00317025">
        <w:rPr>
          <w:szCs w:val="24"/>
        </w:rPr>
        <w:t xml:space="preserve"> </w:t>
      </w:r>
      <w:r w:rsidR="00C06A0A" w:rsidRPr="005047ED">
        <w:rPr>
          <w:szCs w:val="24"/>
        </w:rPr>
        <w:t>any</w:t>
      </w:r>
      <w:r w:rsidR="00317025">
        <w:rPr>
          <w:szCs w:val="24"/>
        </w:rPr>
        <w:t xml:space="preserve"> </w:t>
      </w:r>
      <w:r w:rsidRPr="005047ED">
        <w:rPr>
          <w:szCs w:val="24"/>
        </w:rPr>
        <w:t>five</w:t>
      </w:r>
      <w:r w:rsidR="00317025">
        <w:rPr>
          <w:szCs w:val="24"/>
        </w:rPr>
        <w:t xml:space="preserve"> </w:t>
      </w:r>
      <w:proofErr w:type="gramStart"/>
      <w:r w:rsidR="00C06A0A" w:rsidRPr="005047ED">
        <w:rPr>
          <w:szCs w:val="24"/>
        </w:rPr>
        <w:t>example</w:t>
      </w:r>
      <w:proofErr w:type="gramEnd"/>
      <w:r w:rsidR="00317025">
        <w:rPr>
          <w:szCs w:val="24"/>
        </w:rPr>
        <w:t xml:space="preserve"> </w:t>
      </w:r>
      <w:r w:rsidR="00C06A0A" w:rsidRPr="005047ED">
        <w:rPr>
          <w:szCs w:val="24"/>
        </w:rPr>
        <w:t>of</w:t>
      </w:r>
      <w:r w:rsidR="00317025">
        <w:rPr>
          <w:szCs w:val="24"/>
        </w:rPr>
        <w:t xml:space="preserve"> </w:t>
      </w:r>
      <w:r w:rsidR="00C06A0A" w:rsidRPr="005047ED">
        <w:rPr>
          <w:szCs w:val="24"/>
        </w:rPr>
        <w:t>non-binary</w:t>
      </w:r>
      <w:r w:rsidR="00317025">
        <w:rPr>
          <w:szCs w:val="24"/>
        </w:rPr>
        <w:t xml:space="preserve"> </w:t>
      </w:r>
      <w:r w:rsidR="00C06A0A" w:rsidRPr="005047ED">
        <w:rPr>
          <w:szCs w:val="24"/>
        </w:rPr>
        <w:t>compound</w:t>
      </w:r>
      <w:r w:rsidR="00B74288" w:rsidRPr="005047ED">
        <w:rPr>
          <w:szCs w:val="24"/>
        </w:rPr>
        <w:t>.</w:t>
      </w:r>
    </w:p>
    <w:p w14:paraId="2DFE503C" w14:textId="77777777" w:rsidR="006F1885" w:rsidRPr="005047ED" w:rsidRDefault="006F1885" w:rsidP="001A13C4">
      <w:pPr>
        <w:jc w:val="both"/>
        <w:rPr>
          <w:b/>
          <w:szCs w:val="24"/>
        </w:rPr>
      </w:pPr>
    </w:p>
    <w:p w14:paraId="1058E5EA" w14:textId="77777777" w:rsidR="006F1885" w:rsidRPr="005047ED" w:rsidRDefault="00C06A0A" w:rsidP="001A13C4">
      <w:pPr>
        <w:jc w:val="both"/>
        <w:rPr>
          <w:szCs w:val="24"/>
        </w:rPr>
      </w:pPr>
      <w:r w:rsidRPr="005047ED">
        <w:rPr>
          <w:b/>
          <w:szCs w:val="24"/>
        </w:rPr>
        <w:t>DETERMINATIONOFVELENCIESOFRADICALS</w:t>
      </w:r>
    </w:p>
    <w:p w14:paraId="3D790CDD" w14:textId="52D1F45D" w:rsidR="006F1885" w:rsidRPr="005047ED" w:rsidRDefault="00C06A0A" w:rsidP="001A13C4">
      <w:pPr>
        <w:jc w:val="both"/>
        <w:rPr>
          <w:szCs w:val="24"/>
        </w:rPr>
      </w:pPr>
      <w:r w:rsidRPr="005047ED">
        <w:rPr>
          <w:szCs w:val="24"/>
        </w:rPr>
        <w:t>Radicals</w:t>
      </w:r>
      <w:r w:rsidR="00317025">
        <w:rPr>
          <w:szCs w:val="24"/>
        </w:rPr>
        <w:t xml:space="preserve"> </w:t>
      </w:r>
      <w:r w:rsidRPr="005047ED">
        <w:rPr>
          <w:szCs w:val="24"/>
        </w:rPr>
        <w:t>are</w:t>
      </w:r>
      <w:r w:rsidR="00317025">
        <w:rPr>
          <w:szCs w:val="24"/>
        </w:rPr>
        <w:t xml:space="preserve"> </w:t>
      </w:r>
      <w:r w:rsidRPr="005047ED">
        <w:rPr>
          <w:szCs w:val="24"/>
        </w:rPr>
        <w:t>group</w:t>
      </w:r>
      <w:r w:rsidR="00317025">
        <w:rPr>
          <w:szCs w:val="24"/>
        </w:rPr>
        <w:t xml:space="preserve"> </w:t>
      </w:r>
      <w:r w:rsidRPr="005047ED">
        <w:rPr>
          <w:szCs w:val="24"/>
        </w:rPr>
        <w:t>of</w:t>
      </w:r>
      <w:r w:rsidR="00317025">
        <w:rPr>
          <w:szCs w:val="24"/>
        </w:rPr>
        <w:t xml:space="preserve"> </w:t>
      </w:r>
      <w:r w:rsidRPr="005047ED">
        <w:rPr>
          <w:szCs w:val="24"/>
        </w:rPr>
        <w:t>atoms</w:t>
      </w:r>
      <w:r w:rsidR="00317025">
        <w:rPr>
          <w:szCs w:val="24"/>
        </w:rPr>
        <w:t xml:space="preserve"> </w:t>
      </w:r>
      <w:r w:rsidRPr="005047ED">
        <w:rPr>
          <w:szCs w:val="24"/>
        </w:rPr>
        <w:t>bearing</w:t>
      </w:r>
      <w:r w:rsidR="00317025">
        <w:rPr>
          <w:szCs w:val="24"/>
        </w:rPr>
        <w:t xml:space="preserve"> </w:t>
      </w:r>
      <w:r w:rsidRPr="005047ED">
        <w:rPr>
          <w:szCs w:val="24"/>
        </w:rPr>
        <w:t>a</w:t>
      </w:r>
      <w:r w:rsidR="00A542F2" w:rsidRPr="005047ED">
        <w:rPr>
          <w:szCs w:val="24"/>
        </w:rPr>
        <w:t xml:space="preserve"> char</w:t>
      </w:r>
      <w:r w:rsidRPr="005047ED">
        <w:rPr>
          <w:szCs w:val="24"/>
        </w:rPr>
        <w:t>ge.</w:t>
      </w:r>
      <w:r w:rsidR="00317025">
        <w:rPr>
          <w:szCs w:val="24"/>
        </w:rPr>
        <w:t xml:space="preserve"> </w:t>
      </w:r>
      <w:r w:rsidRPr="005047ED">
        <w:rPr>
          <w:szCs w:val="24"/>
        </w:rPr>
        <w:t>They</w:t>
      </w:r>
      <w:r w:rsidR="00317025">
        <w:rPr>
          <w:szCs w:val="24"/>
        </w:rPr>
        <w:t xml:space="preserve"> </w:t>
      </w:r>
      <w:r w:rsidRPr="005047ED">
        <w:rPr>
          <w:szCs w:val="24"/>
        </w:rPr>
        <w:t>are</w:t>
      </w:r>
      <w:r w:rsidR="00317025">
        <w:rPr>
          <w:szCs w:val="24"/>
        </w:rPr>
        <w:t xml:space="preserve"> </w:t>
      </w:r>
      <w:r w:rsidRPr="005047ED">
        <w:rPr>
          <w:szCs w:val="24"/>
        </w:rPr>
        <w:t>the</w:t>
      </w:r>
      <w:r w:rsidR="00317025">
        <w:rPr>
          <w:szCs w:val="24"/>
        </w:rPr>
        <w:t xml:space="preserve"> </w:t>
      </w:r>
      <w:r w:rsidRPr="005047ED">
        <w:rPr>
          <w:szCs w:val="24"/>
        </w:rPr>
        <w:t>polyatomic</w:t>
      </w:r>
      <w:r w:rsidR="00317025">
        <w:rPr>
          <w:szCs w:val="24"/>
        </w:rPr>
        <w:t xml:space="preserve"> </w:t>
      </w:r>
      <w:r w:rsidRPr="005047ED">
        <w:rPr>
          <w:szCs w:val="24"/>
        </w:rPr>
        <w:t>ions</w:t>
      </w:r>
      <w:r w:rsidR="00317025">
        <w:rPr>
          <w:szCs w:val="24"/>
        </w:rPr>
        <w:t xml:space="preserve"> </w:t>
      </w:r>
      <w:r w:rsidRPr="005047ED">
        <w:rPr>
          <w:szCs w:val="24"/>
        </w:rPr>
        <w:t>i.e.</w:t>
      </w:r>
      <w:r w:rsidR="00317025">
        <w:rPr>
          <w:szCs w:val="24"/>
        </w:rPr>
        <w:t xml:space="preserve"> </w:t>
      </w:r>
      <w:r w:rsidRPr="005047ED">
        <w:rPr>
          <w:szCs w:val="24"/>
        </w:rPr>
        <w:t>ions</w:t>
      </w:r>
      <w:r w:rsidR="00317025">
        <w:rPr>
          <w:szCs w:val="24"/>
        </w:rPr>
        <w:t xml:space="preserve"> </w:t>
      </w:r>
      <w:r w:rsidRPr="005047ED">
        <w:rPr>
          <w:szCs w:val="24"/>
        </w:rPr>
        <w:t>which</w:t>
      </w:r>
      <w:r w:rsidR="00317025">
        <w:rPr>
          <w:szCs w:val="24"/>
        </w:rPr>
        <w:t xml:space="preserve"> </w:t>
      </w:r>
      <w:r w:rsidRPr="005047ED">
        <w:rPr>
          <w:szCs w:val="24"/>
        </w:rPr>
        <w:t>contain</w:t>
      </w:r>
      <w:r w:rsidR="00317025">
        <w:rPr>
          <w:szCs w:val="24"/>
        </w:rPr>
        <w:t xml:space="preserve"> </w:t>
      </w:r>
      <w:r w:rsidRPr="005047ED">
        <w:rPr>
          <w:szCs w:val="24"/>
        </w:rPr>
        <w:t>more</w:t>
      </w:r>
      <w:r w:rsidR="00317025">
        <w:rPr>
          <w:szCs w:val="24"/>
        </w:rPr>
        <w:t xml:space="preserve"> </w:t>
      </w:r>
      <w:r w:rsidRPr="005047ED">
        <w:rPr>
          <w:szCs w:val="24"/>
        </w:rPr>
        <w:t>than</w:t>
      </w:r>
      <w:r w:rsidR="00317025">
        <w:rPr>
          <w:szCs w:val="24"/>
        </w:rPr>
        <w:t xml:space="preserve"> </w:t>
      </w:r>
      <w:r w:rsidRPr="005047ED">
        <w:rPr>
          <w:szCs w:val="24"/>
        </w:rPr>
        <w:t>one</w:t>
      </w:r>
      <w:r w:rsidR="00317025">
        <w:rPr>
          <w:szCs w:val="24"/>
        </w:rPr>
        <w:t xml:space="preserve"> </w:t>
      </w:r>
      <w:r w:rsidRPr="005047ED">
        <w:rPr>
          <w:szCs w:val="24"/>
        </w:rPr>
        <w:t>typ</w:t>
      </w:r>
      <w:r w:rsidR="00317025">
        <w:rPr>
          <w:szCs w:val="24"/>
        </w:rPr>
        <w:t>e o</w:t>
      </w:r>
      <w:r w:rsidRPr="005047ED">
        <w:rPr>
          <w:szCs w:val="24"/>
        </w:rPr>
        <w:t>f</w:t>
      </w:r>
      <w:r w:rsidR="00317025">
        <w:rPr>
          <w:szCs w:val="24"/>
        </w:rPr>
        <w:t xml:space="preserve"> </w:t>
      </w:r>
      <w:r w:rsidRPr="005047ED">
        <w:rPr>
          <w:szCs w:val="24"/>
        </w:rPr>
        <w:t>atom.</w:t>
      </w:r>
      <w:r w:rsidR="00317025">
        <w:rPr>
          <w:szCs w:val="24"/>
        </w:rPr>
        <w:t xml:space="preserve"> </w:t>
      </w:r>
      <w:r w:rsidRPr="005047ED">
        <w:rPr>
          <w:szCs w:val="24"/>
        </w:rPr>
        <w:t>Example</w:t>
      </w:r>
      <w:r w:rsidR="00317025">
        <w:rPr>
          <w:szCs w:val="24"/>
        </w:rPr>
        <w:t xml:space="preserve"> </w:t>
      </w:r>
      <w:r w:rsidRPr="005047ED">
        <w:rPr>
          <w:szCs w:val="24"/>
        </w:rPr>
        <w:t>include</w:t>
      </w:r>
      <w:r w:rsidR="00A542F2" w:rsidRPr="005047ED">
        <w:rPr>
          <w:szCs w:val="24"/>
        </w:rPr>
        <w:t>;</w:t>
      </w:r>
    </w:p>
    <w:p w14:paraId="67EF3F5E" w14:textId="77777777" w:rsidR="006F1885" w:rsidRPr="005047ED" w:rsidRDefault="00C06A0A" w:rsidP="001A13C4">
      <w:pPr>
        <w:jc w:val="both"/>
        <w:rPr>
          <w:szCs w:val="24"/>
        </w:rPr>
      </w:pPr>
      <w:r w:rsidRPr="005047ED">
        <w:rPr>
          <w:szCs w:val="24"/>
        </w:rPr>
        <w:t>1.</w:t>
      </w:r>
      <w:r w:rsidRPr="005047ED">
        <w:rPr>
          <w:szCs w:val="24"/>
        </w:rPr>
        <w:tab/>
      </w:r>
      <w:proofErr w:type="spellStart"/>
      <w:r w:rsidRPr="005047ED">
        <w:rPr>
          <w:szCs w:val="24"/>
        </w:rPr>
        <w:t>Trioxonitrate</w:t>
      </w:r>
      <w:proofErr w:type="spellEnd"/>
      <w:r w:rsidR="00F83794" w:rsidRPr="005047ED">
        <w:rPr>
          <w:szCs w:val="24"/>
        </w:rPr>
        <w:t xml:space="preserve"> (V) ion</w:t>
      </w:r>
      <w:r w:rsidR="00F83794" w:rsidRPr="005047ED">
        <w:rPr>
          <w:szCs w:val="24"/>
        </w:rPr>
        <w:tab/>
      </w:r>
      <w:r w:rsidR="00F83794" w:rsidRPr="005047ED">
        <w:rPr>
          <w:szCs w:val="24"/>
        </w:rPr>
        <w:tab/>
      </w:r>
      <w:r w:rsidR="00F83794" w:rsidRPr="005047ED">
        <w:rPr>
          <w:szCs w:val="24"/>
        </w:rPr>
        <w:tab/>
      </w:r>
      <w:r w:rsidR="00563FB6" w:rsidRPr="005047ED">
        <w:rPr>
          <w:szCs w:val="24"/>
        </w:rPr>
        <w:tab/>
      </w:r>
      <w:r w:rsidRPr="005047ED">
        <w:rPr>
          <w:szCs w:val="24"/>
        </w:rPr>
        <w:t>N0</w:t>
      </w:r>
      <w:r w:rsidRPr="005047ED">
        <w:rPr>
          <w:szCs w:val="24"/>
          <w:vertAlign w:val="subscript"/>
        </w:rPr>
        <w:t>3</w:t>
      </w:r>
      <w:r w:rsidRPr="005047ED">
        <w:rPr>
          <w:szCs w:val="24"/>
          <w:vertAlign w:val="superscript"/>
        </w:rPr>
        <w:t>-</w:t>
      </w:r>
    </w:p>
    <w:p w14:paraId="605EE51E" w14:textId="77777777" w:rsidR="006F1885" w:rsidRPr="005047ED" w:rsidRDefault="00C06A0A" w:rsidP="001A13C4">
      <w:pPr>
        <w:jc w:val="both"/>
        <w:rPr>
          <w:szCs w:val="24"/>
        </w:rPr>
      </w:pPr>
      <w:r w:rsidRPr="005047ED">
        <w:rPr>
          <w:szCs w:val="24"/>
        </w:rPr>
        <w:t>2.</w:t>
      </w:r>
      <w:r w:rsidRPr="005047ED">
        <w:rPr>
          <w:szCs w:val="24"/>
        </w:rPr>
        <w:tab/>
      </w:r>
      <w:proofErr w:type="spellStart"/>
      <w:proofErr w:type="gramStart"/>
      <w:r w:rsidRPr="005047ED">
        <w:rPr>
          <w:szCs w:val="24"/>
        </w:rPr>
        <w:t>Trioxocarbonate</w:t>
      </w:r>
      <w:proofErr w:type="spellEnd"/>
      <w:r w:rsidRPr="005047ED">
        <w:rPr>
          <w:szCs w:val="24"/>
        </w:rPr>
        <w:t>(</w:t>
      </w:r>
      <w:proofErr w:type="gramEnd"/>
      <w:r w:rsidRPr="005047ED">
        <w:rPr>
          <w:szCs w:val="24"/>
        </w:rPr>
        <w:t>IV)</w:t>
      </w:r>
      <w:r w:rsidR="00F83794" w:rsidRPr="005047ED">
        <w:rPr>
          <w:szCs w:val="24"/>
        </w:rPr>
        <w:t xml:space="preserve"> ion</w:t>
      </w:r>
      <w:r w:rsidR="00F83794" w:rsidRPr="005047ED">
        <w:rPr>
          <w:szCs w:val="24"/>
        </w:rPr>
        <w:tab/>
      </w:r>
      <w:r w:rsidR="00F83794" w:rsidRPr="005047ED">
        <w:rPr>
          <w:szCs w:val="24"/>
        </w:rPr>
        <w:tab/>
      </w:r>
      <w:r w:rsidR="00563FB6" w:rsidRPr="005047ED">
        <w:rPr>
          <w:szCs w:val="24"/>
        </w:rPr>
        <w:tab/>
      </w:r>
      <w:r w:rsidRPr="005047ED">
        <w:rPr>
          <w:szCs w:val="24"/>
        </w:rPr>
        <w:t>C0</w:t>
      </w:r>
      <w:r w:rsidRPr="005047ED">
        <w:rPr>
          <w:szCs w:val="24"/>
          <w:vertAlign w:val="subscript"/>
        </w:rPr>
        <w:t>3</w:t>
      </w:r>
      <w:r w:rsidRPr="005047ED">
        <w:rPr>
          <w:szCs w:val="24"/>
          <w:vertAlign w:val="superscript"/>
        </w:rPr>
        <w:t>2-</w:t>
      </w:r>
    </w:p>
    <w:p w14:paraId="3388A649" w14:textId="77777777" w:rsidR="006F1885" w:rsidRPr="005047ED" w:rsidRDefault="00C06A0A" w:rsidP="001A13C4">
      <w:pPr>
        <w:jc w:val="both"/>
        <w:rPr>
          <w:szCs w:val="24"/>
        </w:rPr>
      </w:pPr>
      <w:r w:rsidRPr="005047ED">
        <w:rPr>
          <w:szCs w:val="24"/>
        </w:rPr>
        <w:t>3.</w:t>
      </w:r>
      <w:r w:rsidRPr="005047ED">
        <w:rPr>
          <w:szCs w:val="24"/>
        </w:rPr>
        <w:tab/>
      </w:r>
      <w:proofErr w:type="spellStart"/>
      <w:proofErr w:type="gramStart"/>
      <w:r w:rsidRPr="005047ED">
        <w:rPr>
          <w:szCs w:val="24"/>
        </w:rPr>
        <w:t>Tetraoxosulphate</w:t>
      </w:r>
      <w:proofErr w:type="spellEnd"/>
      <w:r w:rsidRPr="005047ED">
        <w:rPr>
          <w:szCs w:val="24"/>
        </w:rPr>
        <w:t>(</w:t>
      </w:r>
      <w:proofErr w:type="gramEnd"/>
      <w:r w:rsidRPr="005047ED">
        <w:rPr>
          <w:szCs w:val="24"/>
        </w:rPr>
        <w:t>VI)</w:t>
      </w:r>
      <w:r w:rsidR="00F83794" w:rsidRPr="005047ED">
        <w:rPr>
          <w:szCs w:val="24"/>
        </w:rPr>
        <w:t xml:space="preserve"> ion</w:t>
      </w:r>
      <w:r w:rsidR="00F83794" w:rsidRPr="005047ED">
        <w:rPr>
          <w:szCs w:val="24"/>
        </w:rPr>
        <w:tab/>
      </w:r>
      <w:r w:rsidR="00F83794" w:rsidRPr="005047ED">
        <w:rPr>
          <w:szCs w:val="24"/>
        </w:rPr>
        <w:tab/>
      </w:r>
      <w:r w:rsidR="00563FB6" w:rsidRPr="005047ED">
        <w:rPr>
          <w:szCs w:val="24"/>
        </w:rPr>
        <w:tab/>
      </w:r>
      <w:r w:rsidRPr="005047ED">
        <w:rPr>
          <w:szCs w:val="24"/>
        </w:rPr>
        <w:t>S0</w:t>
      </w:r>
      <w:r w:rsidRPr="005047ED">
        <w:rPr>
          <w:szCs w:val="24"/>
          <w:vertAlign w:val="subscript"/>
        </w:rPr>
        <w:t>4</w:t>
      </w:r>
      <w:r w:rsidRPr="005047ED">
        <w:rPr>
          <w:szCs w:val="24"/>
          <w:vertAlign w:val="superscript"/>
        </w:rPr>
        <w:t>2–</w:t>
      </w:r>
    </w:p>
    <w:p w14:paraId="1C601810" w14:textId="77777777" w:rsidR="006F1885" w:rsidRPr="005047ED" w:rsidRDefault="00C06A0A" w:rsidP="001A13C4">
      <w:pPr>
        <w:jc w:val="both"/>
        <w:rPr>
          <w:szCs w:val="24"/>
        </w:rPr>
      </w:pPr>
      <w:r w:rsidRPr="005047ED">
        <w:rPr>
          <w:szCs w:val="24"/>
        </w:rPr>
        <w:t>4.</w:t>
      </w:r>
      <w:r w:rsidRPr="005047ED">
        <w:rPr>
          <w:szCs w:val="24"/>
        </w:rPr>
        <w:tab/>
      </w:r>
      <w:proofErr w:type="spellStart"/>
      <w:r w:rsidRPr="005047ED">
        <w:rPr>
          <w:szCs w:val="24"/>
        </w:rPr>
        <w:t>Hydroxideion</w:t>
      </w:r>
      <w:proofErr w:type="spellEnd"/>
      <w:r w:rsidRPr="005047ED">
        <w:rPr>
          <w:szCs w:val="24"/>
        </w:rPr>
        <w:tab/>
      </w:r>
      <w:r w:rsidRPr="005047ED">
        <w:rPr>
          <w:szCs w:val="24"/>
        </w:rPr>
        <w:tab/>
      </w:r>
      <w:r w:rsidRPr="005047ED">
        <w:rPr>
          <w:szCs w:val="24"/>
        </w:rPr>
        <w:tab/>
      </w:r>
      <w:r w:rsidRPr="005047ED">
        <w:rPr>
          <w:szCs w:val="24"/>
        </w:rPr>
        <w:tab/>
      </w:r>
      <w:r w:rsidR="00563FB6" w:rsidRPr="005047ED">
        <w:rPr>
          <w:szCs w:val="24"/>
        </w:rPr>
        <w:tab/>
      </w:r>
      <w:r w:rsidRPr="005047ED">
        <w:rPr>
          <w:szCs w:val="24"/>
        </w:rPr>
        <w:t>OH</w:t>
      </w:r>
      <w:r w:rsidRPr="005047ED">
        <w:rPr>
          <w:szCs w:val="24"/>
          <w:vertAlign w:val="superscript"/>
        </w:rPr>
        <w:t>-</w:t>
      </w:r>
    </w:p>
    <w:p w14:paraId="2D87D39D" w14:textId="77777777" w:rsidR="006F1885" w:rsidRPr="005047ED" w:rsidRDefault="00C06A0A" w:rsidP="001A13C4">
      <w:pPr>
        <w:jc w:val="both"/>
        <w:rPr>
          <w:szCs w:val="24"/>
        </w:rPr>
      </w:pPr>
      <w:r w:rsidRPr="005047ED">
        <w:rPr>
          <w:szCs w:val="24"/>
        </w:rPr>
        <w:lastRenderedPageBreak/>
        <w:t>5.</w:t>
      </w:r>
      <w:r w:rsidRPr="005047ED">
        <w:rPr>
          <w:szCs w:val="24"/>
        </w:rPr>
        <w:tab/>
      </w:r>
      <w:proofErr w:type="spellStart"/>
      <w:r w:rsidRPr="005047ED">
        <w:rPr>
          <w:szCs w:val="24"/>
        </w:rPr>
        <w:t>Cyanideion</w:t>
      </w:r>
      <w:proofErr w:type="spellEnd"/>
      <w:r w:rsidRPr="005047ED">
        <w:rPr>
          <w:szCs w:val="24"/>
        </w:rPr>
        <w:tab/>
      </w:r>
      <w:r w:rsidRPr="005047ED">
        <w:rPr>
          <w:szCs w:val="24"/>
        </w:rPr>
        <w:tab/>
      </w:r>
      <w:r w:rsidRPr="005047ED">
        <w:rPr>
          <w:szCs w:val="24"/>
        </w:rPr>
        <w:tab/>
      </w:r>
      <w:r w:rsidRPr="005047ED">
        <w:rPr>
          <w:szCs w:val="24"/>
        </w:rPr>
        <w:tab/>
      </w:r>
      <w:r w:rsidR="00563FB6" w:rsidRPr="005047ED">
        <w:rPr>
          <w:szCs w:val="24"/>
        </w:rPr>
        <w:tab/>
      </w:r>
      <w:r w:rsidRPr="005047ED">
        <w:rPr>
          <w:szCs w:val="24"/>
        </w:rPr>
        <w:t>CH</w:t>
      </w:r>
      <w:r w:rsidRPr="005047ED">
        <w:rPr>
          <w:szCs w:val="24"/>
          <w:vertAlign w:val="superscript"/>
        </w:rPr>
        <w:t>-</w:t>
      </w:r>
    </w:p>
    <w:p w14:paraId="4ECDF18C" w14:textId="77777777" w:rsidR="006F1885" w:rsidRPr="005047ED" w:rsidRDefault="00C06A0A" w:rsidP="001A13C4">
      <w:pPr>
        <w:jc w:val="both"/>
        <w:rPr>
          <w:szCs w:val="24"/>
        </w:rPr>
      </w:pPr>
      <w:r w:rsidRPr="005047ED">
        <w:rPr>
          <w:szCs w:val="24"/>
        </w:rPr>
        <w:t>6.</w:t>
      </w:r>
      <w:r w:rsidRPr="005047ED">
        <w:rPr>
          <w:szCs w:val="24"/>
        </w:rPr>
        <w:tab/>
      </w:r>
      <w:proofErr w:type="spellStart"/>
      <w:r w:rsidRPr="005047ED">
        <w:rPr>
          <w:szCs w:val="24"/>
        </w:rPr>
        <w:t>Tetraoxophosphate</w:t>
      </w:r>
      <w:proofErr w:type="spellEnd"/>
      <w:r w:rsidR="00F83794" w:rsidRPr="005047ED">
        <w:rPr>
          <w:szCs w:val="24"/>
        </w:rPr>
        <w:t xml:space="preserve"> (V) ion</w:t>
      </w:r>
      <w:r w:rsidR="00F83794" w:rsidRPr="005047ED">
        <w:rPr>
          <w:szCs w:val="24"/>
        </w:rPr>
        <w:tab/>
      </w:r>
      <w:r w:rsidR="00F83794" w:rsidRPr="005047ED">
        <w:rPr>
          <w:szCs w:val="24"/>
        </w:rPr>
        <w:tab/>
      </w:r>
      <w:r w:rsidR="00563FB6" w:rsidRPr="005047ED">
        <w:rPr>
          <w:szCs w:val="24"/>
        </w:rPr>
        <w:tab/>
      </w:r>
      <w:r w:rsidRPr="005047ED">
        <w:rPr>
          <w:szCs w:val="24"/>
        </w:rPr>
        <w:t>PO</w:t>
      </w:r>
      <w:r w:rsidRPr="005047ED">
        <w:rPr>
          <w:szCs w:val="24"/>
          <w:vertAlign w:val="subscript"/>
        </w:rPr>
        <w:t>4</w:t>
      </w:r>
      <w:r w:rsidRPr="005047ED">
        <w:rPr>
          <w:szCs w:val="24"/>
          <w:vertAlign w:val="superscript"/>
        </w:rPr>
        <w:t>3-</w:t>
      </w:r>
    </w:p>
    <w:p w14:paraId="4DB85496" w14:textId="77777777" w:rsidR="006F1885" w:rsidRPr="005047ED" w:rsidRDefault="00C06A0A" w:rsidP="001A13C4">
      <w:pPr>
        <w:jc w:val="both"/>
        <w:rPr>
          <w:szCs w:val="24"/>
        </w:rPr>
      </w:pPr>
      <w:r w:rsidRPr="005047ED">
        <w:rPr>
          <w:szCs w:val="24"/>
        </w:rPr>
        <w:t>7.</w:t>
      </w:r>
      <w:r w:rsidRPr="005047ED">
        <w:rPr>
          <w:szCs w:val="24"/>
        </w:rPr>
        <w:tab/>
      </w:r>
      <w:proofErr w:type="spellStart"/>
      <w:proofErr w:type="gramStart"/>
      <w:r w:rsidRPr="005047ED">
        <w:rPr>
          <w:szCs w:val="24"/>
        </w:rPr>
        <w:t>Hydrogentrioxocarbonate</w:t>
      </w:r>
      <w:proofErr w:type="spellEnd"/>
      <w:r w:rsidRPr="005047ED">
        <w:rPr>
          <w:szCs w:val="24"/>
        </w:rPr>
        <w:t>(</w:t>
      </w:r>
      <w:proofErr w:type="gramEnd"/>
      <w:r w:rsidRPr="005047ED">
        <w:rPr>
          <w:szCs w:val="24"/>
        </w:rPr>
        <w:t>IV)ion</w:t>
      </w:r>
      <w:r w:rsidRPr="005047ED">
        <w:rPr>
          <w:szCs w:val="24"/>
        </w:rPr>
        <w:tab/>
      </w:r>
      <w:r w:rsidR="00563FB6" w:rsidRPr="005047ED">
        <w:rPr>
          <w:szCs w:val="24"/>
        </w:rPr>
        <w:tab/>
      </w:r>
      <w:r w:rsidRPr="005047ED">
        <w:rPr>
          <w:szCs w:val="24"/>
        </w:rPr>
        <w:t>HC0</w:t>
      </w:r>
      <w:r w:rsidRPr="005047ED">
        <w:rPr>
          <w:szCs w:val="24"/>
          <w:vertAlign w:val="subscript"/>
        </w:rPr>
        <w:t>3</w:t>
      </w:r>
      <w:r w:rsidRPr="005047ED">
        <w:rPr>
          <w:szCs w:val="24"/>
          <w:vertAlign w:val="superscript"/>
        </w:rPr>
        <w:t>-</w:t>
      </w:r>
    </w:p>
    <w:p w14:paraId="3391D855" w14:textId="77777777" w:rsidR="00B74288" w:rsidRPr="005047ED" w:rsidRDefault="00B74288" w:rsidP="001A13C4">
      <w:pPr>
        <w:jc w:val="both"/>
        <w:rPr>
          <w:szCs w:val="24"/>
        </w:rPr>
      </w:pPr>
    </w:p>
    <w:p w14:paraId="7D25068C" w14:textId="73C826D7" w:rsidR="006F1885" w:rsidRPr="005047ED" w:rsidRDefault="00C06A0A" w:rsidP="001A13C4">
      <w:pPr>
        <w:jc w:val="both"/>
        <w:rPr>
          <w:szCs w:val="24"/>
        </w:rPr>
      </w:pPr>
      <w:r w:rsidRPr="005047ED">
        <w:rPr>
          <w:szCs w:val="24"/>
        </w:rPr>
        <w:t>The</w:t>
      </w:r>
      <w:r w:rsidR="00317025">
        <w:rPr>
          <w:szCs w:val="24"/>
        </w:rPr>
        <w:t xml:space="preserve"> </w:t>
      </w:r>
      <w:r w:rsidRPr="005047ED">
        <w:rPr>
          <w:szCs w:val="24"/>
        </w:rPr>
        <w:t>charge</w:t>
      </w:r>
      <w:r w:rsidR="00317025">
        <w:rPr>
          <w:szCs w:val="24"/>
        </w:rPr>
        <w:t xml:space="preserve"> </w:t>
      </w:r>
      <w:r w:rsidRPr="005047ED">
        <w:rPr>
          <w:szCs w:val="24"/>
        </w:rPr>
        <w:t>on</w:t>
      </w:r>
      <w:r w:rsidR="00317025">
        <w:rPr>
          <w:szCs w:val="24"/>
        </w:rPr>
        <w:t xml:space="preserve"> </w:t>
      </w:r>
      <w:r w:rsidRPr="005047ED">
        <w:rPr>
          <w:szCs w:val="24"/>
        </w:rPr>
        <w:t>a</w:t>
      </w:r>
      <w:r w:rsidR="00317025">
        <w:rPr>
          <w:szCs w:val="24"/>
        </w:rPr>
        <w:t xml:space="preserve"> </w:t>
      </w:r>
      <w:r w:rsidRPr="005047ED">
        <w:rPr>
          <w:szCs w:val="24"/>
        </w:rPr>
        <w:t>polyatomic</w:t>
      </w:r>
      <w:r w:rsidR="00317025">
        <w:rPr>
          <w:szCs w:val="24"/>
        </w:rPr>
        <w:t xml:space="preserve"> </w:t>
      </w:r>
      <w:r w:rsidRPr="005047ED">
        <w:rPr>
          <w:szCs w:val="24"/>
        </w:rPr>
        <w:t>ion</w:t>
      </w:r>
      <w:r w:rsidR="00317025">
        <w:rPr>
          <w:szCs w:val="24"/>
        </w:rPr>
        <w:t xml:space="preserve"> </w:t>
      </w:r>
      <w:r w:rsidRPr="005047ED">
        <w:rPr>
          <w:szCs w:val="24"/>
        </w:rPr>
        <w:t>is</w:t>
      </w:r>
      <w:r w:rsidR="00317025">
        <w:rPr>
          <w:szCs w:val="24"/>
        </w:rPr>
        <w:t xml:space="preserve"> </w:t>
      </w:r>
      <w:r w:rsidRPr="005047ED">
        <w:rPr>
          <w:szCs w:val="24"/>
        </w:rPr>
        <w:t>determined</w:t>
      </w:r>
      <w:r w:rsidR="00317025">
        <w:rPr>
          <w:szCs w:val="24"/>
        </w:rPr>
        <w:t xml:space="preserve"> </w:t>
      </w:r>
      <w:r w:rsidRPr="005047ED">
        <w:rPr>
          <w:szCs w:val="24"/>
        </w:rPr>
        <w:t>thus:</w:t>
      </w:r>
    </w:p>
    <w:p w14:paraId="1079289E" w14:textId="77777777" w:rsidR="006F1885" w:rsidRPr="005047ED" w:rsidRDefault="00B74288" w:rsidP="00DC069D">
      <w:pPr>
        <w:jc w:val="both"/>
        <w:rPr>
          <w:szCs w:val="24"/>
        </w:rPr>
      </w:pPr>
      <w:r w:rsidRPr="005047ED">
        <w:rPr>
          <w:szCs w:val="24"/>
        </w:rPr>
        <w:t>S+4(O</w:t>
      </w:r>
      <w:r w:rsidR="00C06A0A" w:rsidRPr="005047ED">
        <w:rPr>
          <w:szCs w:val="24"/>
        </w:rPr>
        <w:t>)</w:t>
      </w:r>
    </w:p>
    <w:p w14:paraId="1317DD57" w14:textId="77777777" w:rsidR="006F1885" w:rsidRPr="005047ED" w:rsidRDefault="00B74288" w:rsidP="001A13C4">
      <w:pPr>
        <w:jc w:val="both"/>
        <w:rPr>
          <w:szCs w:val="24"/>
        </w:rPr>
      </w:pPr>
      <w:r w:rsidRPr="005047ED">
        <w:rPr>
          <w:szCs w:val="24"/>
        </w:rPr>
        <w:tab/>
        <w:t>But</w:t>
      </w:r>
      <w:r w:rsidRPr="005047ED">
        <w:rPr>
          <w:szCs w:val="24"/>
        </w:rPr>
        <w:tab/>
        <w:t>O</w:t>
      </w:r>
      <w:r w:rsidR="00C06A0A" w:rsidRPr="005047ED">
        <w:rPr>
          <w:szCs w:val="24"/>
        </w:rPr>
        <w:t>=-2andS=6</w:t>
      </w:r>
    </w:p>
    <w:p w14:paraId="1592FEF7" w14:textId="77777777" w:rsidR="006F1885" w:rsidRPr="005047ED" w:rsidRDefault="00C06A0A" w:rsidP="001A13C4">
      <w:pPr>
        <w:jc w:val="both"/>
        <w:rPr>
          <w:szCs w:val="24"/>
        </w:rPr>
      </w:pPr>
      <w:r w:rsidRPr="005047ED">
        <w:rPr>
          <w:szCs w:val="24"/>
        </w:rPr>
        <w:tab/>
        <w:t>S+4(-2)</w:t>
      </w:r>
    </w:p>
    <w:p w14:paraId="434C1196" w14:textId="77777777" w:rsidR="006F1885" w:rsidRPr="005047ED" w:rsidRDefault="00C06A0A" w:rsidP="001A13C4">
      <w:pPr>
        <w:jc w:val="both"/>
        <w:rPr>
          <w:szCs w:val="24"/>
        </w:rPr>
      </w:pPr>
      <w:r w:rsidRPr="005047ED">
        <w:rPr>
          <w:szCs w:val="24"/>
        </w:rPr>
        <w:tab/>
        <w:t>6–8=-2</w:t>
      </w:r>
    </w:p>
    <w:p w14:paraId="584B88BF" w14:textId="77777777" w:rsidR="006F1885" w:rsidRPr="005047ED" w:rsidRDefault="00B74288" w:rsidP="001A13C4">
      <w:pPr>
        <w:jc w:val="both"/>
        <w:rPr>
          <w:szCs w:val="24"/>
        </w:rPr>
      </w:pPr>
      <w:r w:rsidRPr="005047ED">
        <w:rPr>
          <w:szCs w:val="24"/>
        </w:rPr>
        <w:tab/>
        <w:t>SO</w:t>
      </w:r>
      <w:r w:rsidR="00C06A0A" w:rsidRPr="005047ED">
        <w:rPr>
          <w:szCs w:val="24"/>
        </w:rPr>
        <w:t>4</w:t>
      </w:r>
      <w:r w:rsidR="00C06A0A" w:rsidRPr="005047ED">
        <w:rPr>
          <w:szCs w:val="24"/>
          <w:vertAlign w:val="superscript"/>
        </w:rPr>
        <w:t>2</w:t>
      </w:r>
      <w:r w:rsidRPr="005047ED">
        <w:rPr>
          <w:szCs w:val="24"/>
          <w:vertAlign w:val="superscript"/>
        </w:rPr>
        <w:t>-</w:t>
      </w:r>
    </w:p>
    <w:p w14:paraId="64C9FEBF" w14:textId="77777777" w:rsidR="00AB7211" w:rsidRPr="005047ED" w:rsidRDefault="00C06A0A" w:rsidP="001A13C4">
      <w:pPr>
        <w:jc w:val="both"/>
        <w:rPr>
          <w:szCs w:val="24"/>
        </w:rPr>
      </w:pPr>
      <w:r w:rsidRPr="005047ED">
        <w:rPr>
          <w:szCs w:val="24"/>
        </w:rPr>
        <w:tab/>
      </w:r>
    </w:p>
    <w:p w14:paraId="343ECCCA" w14:textId="77777777" w:rsidR="006F1885" w:rsidRPr="005047ED" w:rsidRDefault="00C06A0A" w:rsidP="001A13C4">
      <w:pPr>
        <w:jc w:val="both"/>
        <w:rPr>
          <w:szCs w:val="24"/>
          <w:vertAlign w:val="superscript"/>
        </w:rPr>
      </w:pPr>
      <w:r w:rsidRPr="005047ED">
        <w:rPr>
          <w:szCs w:val="24"/>
        </w:rPr>
        <w:t>C</w:t>
      </w:r>
      <w:r w:rsidR="00B74288" w:rsidRPr="005047ED">
        <w:rPr>
          <w:szCs w:val="24"/>
        </w:rPr>
        <w:t>O</w:t>
      </w:r>
      <w:r w:rsidRPr="005047ED">
        <w:rPr>
          <w:szCs w:val="24"/>
          <w:vertAlign w:val="subscript"/>
        </w:rPr>
        <w:t>3</w:t>
      </w:r>
      <w:r w:rsidR="00B74288" w:rsidRPr="005047ED">
        <w:rPr>
          <w:szCs w:val="24"/>
          <w:vertAlign w:val="superscript"/>
        </w:rPr>
        <w:t>2-</w:t>
      </w:r>
    </w:p>
    <w:p w14:paraId="68432E55" w14:textId="77777777" w:rsidR="006F1885" w:rsidRPr="005047ED" w:rsidRDefault="00B74288" w:rsidP="001A13C4">
      <w:pPr>
        <w:jc w:val="both"/>
        <w:rPr>
          <w:szCs w:val="24"/>
        </w:rPr>
      </w:pPr>
      <w:r w:rsidRPr="005047ED">
        <w:rPr>
          <w:szCs w:val="24"/>
        </w:rPr>
        <w:tab/>
        <w:t>C+3(O</w:t>
      </w:r>
      <w:r w:rsidR="00C06A0A" w:rsidRPr="005047ED">
        <w:rPr>
          <w:szCs w:val="24"/>
        </w:rPr>
        <w:t>)</w:t>
      </w:r>
    </w:p>
    <w:p w14:paraId="7455619F" w14:textId="77777777" w:rsidR="006F1885" w:rsidRPr="005047ED" w:rsidRDefault="00C06A0A" w:rsidP="001A13C4">
      <w:pPr>
        <w:jc w:val="both"/>
        <w:rPr>
          <w:szCs w:val="24"/>
        </w:rPr>
      </w:pPr>
      <w:r w:rsidRPr="005047ED">
        <w:rPr>
          <w:szCs w:val="24"/>
        </w:rPr>
        <w:t>But</w:t>
      </w:r>
      <w:r w:rsidRPr="005047ED">
        <w:rPr>
          <w:szCs w:val="24"/>
        </w:rPr>
        <w:tab/>
        <w:t>C=</w:t>
      </w:r>
      <w:proofErr w:type="gramStart"/>
      <w:r w:rsidRPr="005047ED">
        <w:rPr>
          <w:szCs w:val="24"/>
        </w:rPr>
        <w:t>4,</w:t>
      </w:r>
      <w:r w:rsidR="00B74288" w:rsidRPr="005047ED">
        <w:rPr>
          <w:szCs w:val="24"/>
        </w:rPr>
        <w:t>O</w:t>
      </w:r>
      <w:proofErr w:type="gramEnd"/>
      <w:r w:rsidRPr="005047ED">
        <w:rPr>
          <w:szCs w:val="24"/>
        </w:rPr>
        <w:t>=-2</w:t>
      </w:r>
    </w:p>
    <w:p w14:paraId="0A8EFC70" w14:textId="77777777" w:rsidR="006F1885" w:rsidRPr="005047ED" w:rsidRDefault="00C06A0A" w:rsidP="001A13C4">
      <w:pPr>
        <w:jc w:val="both"/>
        <w:rPr>
          <w:szCs w:val="24"/>
        </w:rPr>
      </w:pPr>
      <w:r w:rsidRPr="005047ED">
        <w:rPr>
          <w:szCs w:val="24"/>
        </w:rPr>
        <w:tab/>
        <w:t>4+3(-2)</w:t>
      </w:r>
    </w:p>
    <w:p w14:paraId="2A7708EA" w14:textId="77777777" w:rsidR="006F1885" w:rsidRPr="005047ED" w:rsidRDefault="00C06A0A" w:rsidP="001A13C4">
      <w:pPr>
        <w:jc w:val="both"/>
        <w:rPr>
          <w:szCs w:val="24"/>
        </w:rPr>
      </w:pPr>
      <w:r w:rsidRPr="005047ED">
        <w:rPr>
          <w:szCs w:val="24"/>
        </w:rPr>
        <w:tab/>
        <w:t>4–6=-2</w:t>
      </w:r>
    </w:p>
    <w:p w14:paraId="339DC3A3" w14:textId="77777777" w:rsidR="00B74288" w:rsidRPr="005047ED" w:rsidRDefault="00C06A0A" w:rsidP="001A13C4">
      <w:pPr>
        <w:jc w:val="both"/>
        <w:rPr>
          <w:szCs w:val="24"/>
        </w:rPr>
      </w:pPr>
      <w:r w:rsidRPr="005047ED">
        <w:rPr>
          <w:szCs w:val="24"/>
        </w:rPr>
        <w:tab/>
        <w:t>C0</w:t>
      </w:r>
      <w:r w:rsidRPr="005047ED">
        <w:rPr>
          <w:szCs w:val="24"/>
          <w:vertAlign w:val="subscript"/>
        </w:rPr>
        <w:t>3</w:t>
      </w:r>
      <w:r w:rsidRPr="005047ED">
        <w:rPr>
          <w:szCs w:val="24"/>
          <w:vertAlign w:val="superscript"/>
        </w:rPr>
        <w:t>2-</w:t>
      </w:r>
    </w:p>
    <w:p w14:paraId="46671AC2" w14:textId="77777777" w:rsidR="006F1885" w:rsidRPr="005047ED" w:rsidRDefault="00C06A0A" w:rsidP="001A13C4">
      <w:pPr>
        <w:jc w:val="both"/>
        <w:rPr>
          <w:szCs w:val="24"/>
        </w:rPr>
      </w:pPr>
      <w:r w:rsidRPr="005047ED">
        <w:rPr>
          <w:b/>
          <w:szCs w:val="24"/>
        </w:rPr>
        <w:t>FORMULAEOFNON-BINARYCOMPUNDS</w:t>
      </w:r>
    </w:p>
    <w:p w14:paraId="7C7A5672" w14:textId="77777777" w:rsidR="006F1885" w:rsidRPr="005047ED" w:rsidRDefault="00C06A0A" w:rsidP="001A13C4">
      <w:pPr>
        <w:jc w:val="both"/>
        <w:rPr>
          <w:szCs w:val="24"/>
        </w:rPr>
      </w:pPr>
      <w:proofErr w:type="spellStart"/>
      <w:r w:rsidRPr="005047ED">
        <w:rPr>
          <w:szCs w:val="24"/>
        </w:rPr>
        <w:t>SodiumhexachloroplatinateII</w:t>
      </w:r>
      <w:proofErr w:type="spellEnd"/>
    </w:p>
    <w:p w14:paraId="7C5348AC" w14:textId="77777777" w:rsidR="006F1885" w:rsidRPr="005047ED" w:rsidRDefault="00C06A0A" w:rsidP="001A13C4">
      <w:pPr>
        <w:jc w:val="both"/>
        <w:rPr>
          <w:szCs w:val="24"/>
        </w:rPr>
      </w:pPr>
      <w:r w:rsidRPr="005047ED">
        <w:rPr>
          <w:szCs w:val="24"/>
        </w:rPr>
        <w:t>Na=11________2,8,1</w:t>
      </w:r>
    </w:p>
    <w:p w14:paraId="2217F907" w14:textId="3EAACC6B" w:rsidR="006F1885" w:rsidRPr="005047ED" w:rsidRDefault="00C06A0A" w:rsidP="001A13C4">
      <w:pPr>
        <w:jc w:val="both"/>
        <w:rPr>
          <w:szCs w:val="24"/>
        </w:rPr>
      </w:pPr>
      <w:r w:rsidRPr="005047ED">
        <w:rPr>
          <w:szCs w:val="24"/>
        </w:rPr>
        <w:t>Valency</w:t>
      </w:r>
      <w:r w:rsidR="00317025">
        <w:rPr>
          <w:szCs w:val="24"/>
        </w:rPr>
        <w:t xml:space="preserve"> </w:t>
      </w:r>
      <w:r w:rsidRPr="005047ED">
        <w:rPr>
          <w:szCs w:val="24"/>
        </w:rPr>
        <w:t>of</w:t>
      </w:r>
      <w:r w:rsidR="00317025">
        <w:rPr>
          <w:szCs w:val="24"/>
        </w:rPr>
        <w:t xml:space="preserve"> </w:t>
      </w:r>
      <w:r w:rsidRPr="005047ED">
        <w:rPr>
          <w:szCs w:val="24"/>
        </w:rPr>
        <w:t>sodium=1</w:t>
      </w:r>
    </w:p>
    <w:p w14:paraId="0CB955D7" w14:textId="77777777" w:rsidR="006F1885" w:rsidRPr="005047ED" w:rsidRDefault="00C06A0A" w:rsidP="001A13C4">
      <w:pPr>
        <w:jc w:val="both"/>
        <w:rPr>
          <w:szCs w:val="24"/>
        </w:rPr>
      </w:pPr>
      <w:proofErr w:type="spellStart"/>
      <w:r w:rsidRPr="005047ED">
        <w:rPr>
          <w:szCs w:val="24"/>
        </w:rPr>
        <w:t>HexachlroroplatinateII</w:t>
      </w:r>
      <w:proofErr w:type="spellEnd"/>
      <w:r w:rsidRPr="005047ED">
        <w:rPr>
          <w:szCs w:val="24"/>
        </w:rPr>
        <w:t>=PtCl</w:t>
      </w:r>
      <w:r w:rsidRPr="005047ED">
        <w:rPr>
          <w:szCs w:val="24"/>
          <w:vertAlign w:val="subscript"/>
        </w:rPr>
        <w:t>6</w:t>
      </w:r>
    </w:p>
    <w:p w14:paraId="3D1ED9D8" w14:textId="77777777" w:rsidR="006F1885" w:rsidRPr="005047ED" w:rsidRDefault="00C06A0A" w:rsidP="001A13C4">
      <w:pPr>
        <w:jc w:val="both"/>
        <w:rPr>
          <w:szCs w:val="24"/>
        </w:rPr>
      </w:pPr>
      <w:r w:rsidRPr="005047ED">
        <w:rPr>
          <w:szCs w:val="24"/>
        </w:rPr>
        <w:t>Pt+6Cl</w:t>
      </w:r>
    </w:p>
    <w:p w14:paraId="63980AE9" w14:textId="77777777" w:rsidR="006F1885" w:rsidRPr="005047ED" w:rsidRDefault="00C06A0A" w:rsidP="001A13C4">
      <w:pPr>
        <w:jc w:val="both"/>
        <w:rPr>
          <w:szCs w:val="24"/>
        </w:rPr>
      </w:pPr>
      <w:r w:rsidRPr="005047ED">
        <w:rPr>
          <w:szCs w:val="24"/>
        </w:rPr>
        <w:t>2+6(-1)</w:t>
      </w:r>
    </w:p>
    <w:p w14:paraId="5AE76582" w14:textId="77777777" w:rsidR="006F1885" w:rsidRPr="005047ED" w:rsidRDefault="00C06A0A" w:rsidP="001A13C4">
      <w:pPr>
        <w:jc w:val="both"/>
        <w:rPr>
          <w:szCs w:val="24"/>
        </w:rPr>
      </w:pPr>
      <w:r w:rsidRPr="005047ED">
        <w:rPr>
          <w:szCs w:val="24"/>
        </w:rPr>
        <w:t>2–6</w:t>
      </w:r>
    </w:p>
    <w:p w14:paraId="7A2E1666" w14:textId="77777777" w:rsidR="006F1885" w:rsidRPr="005047ED" w:rsidRDefault="00C06A0A" w:rsidP="001A13C4">
      <w:pPr>
        <w:jc w:val="both"/>
        <w:rPr>
          <w:szCs w:val="24"/>
        </w:rPr>
      </w:pPr>
      <w:r w:rsidRPr="005047ED">
        <w:rPr>
          <w:szCs w:val="24"/>
        </w:rPr>
        <w:t>=-4</w:t>
      </w:r>
    </w:p>
    <w:p w14:paraId="551E2FA7" w14:textId="77777777" w:rsidR="004B36DD" w:rsidRPr="005047ED" w:rsidRDefault="004B36DD" w:rsidP="001A13C4">
      <w:pPr>
        <w:jc w:val="both"/>
        <w:rPr>
          <w:szCs w:val="24"/>
        </w:rPr>
      </w:pPr>
    </w:p>
    <w:p w14:paraId="02170964" w14:textId="77777777" w:rsidR="006F1885" w:rsidRPr="005047ED" w:rsidRDefault="00C06A0A" w:rsidP="001A13C4">
      <w:pPr>
        <w:jc w:val="both"/>
        <w:rPr>
          <w:szCs w:val="24"/>
        </w:rPr>
      </w:pPr>
      <w:r w:rsidRPr="005047ED">
        <w:rPr>
          <w:szCs w:val="24"/>
        </w:rPr>
        <w:t>ValencyofPtCl</w:t>
      </w:r>
      <w:r w:rsidRPr="005047ED">
        <w:rPr>
          <w:szCs w:val="24"/>
          <w:vertAlign w:val="subscript"/>
        </w:rPr>
        <w:t>6</w:t>
      </w:r>
      <w:r w:rsidRPr="005047ED">
        <w:rPr>
          <w:szCs w:val="24"/>
        </w:rPr>
        <w:t>=-4</w:t>
      </w:r>
    </w:p>
    <w:p w14:paraId="48CFEE23" w14:textId="77777777" w:rsidR="006F1885" w:rsidRPr="005047ED" w:rsidRDefault="0019589C" w:rsidP="001A13C4">
      <w:pPr>
        <w:jc w:val="both"/>
        <w:rPr>
          <w:szCs w:val="24"/>
        </w:rPr>
      </w:pPr>
      <w:r>
        <w:rPr>
          <w:noProof/>
          <w:szCs w:val="24"/>
        </w:rPr>
        <w:pict w14:anchorId="09D2DDB3">
          <v:line id="1035" o:spid="_x0000_s1036" style="position:absolute;left:0;text-align:left;z-index:251661824;visibility:visible;mso-wrap-distance-left:0;mso-wrap-distance-right:0" from="17.85pt,12.45pt" to="80.8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">
            <v:stroke endarrow="block" joinstyle="miter"/>
          </v:line>
        </w:pict>
      </w:r>
      <w:r w:rsidR="00C06A0A" w:rsidRPr="005047ED">
        <w:rPr>
          <w:szCs w:val="24"/>
        </w:rPr>
        <w:t>Na</w:t>
      </w:r>
      <w:r w:rsidR="00C06A0A" w:rsidRPr="005047ED">
        <w:rPr>
          <w:szCs w:val="24"/>
        </w:rPr>
        <w:tab/>
      </w:r>
      <w:r w:rsidR="00C06A0A" w:rsidRPr="005047ED">
        <w:rPr>
          <w:szCs w:val="24"/>
        </w:rPr>
        <w:tab/>
        <w:t>PtCl</w:t>
      </w:r>
      <w:r w:rsidR="00C06A0A" w:rsidRPr="005047ED">
        <w:rPr>
          <w:szCs w:val="24"/>
          <w:vertAlign w:val="subscript"/>
        </w:rPr>
        <w:t>6</w:t>
      </w:r>
    </w:p>
    <w:p w14:paraId="6BEF8005" w14:textId="77777777" w:rsidR="006F1885" w:rsidRPr="005047ED" w:rsidRDefault="0019589C" w:rsidP="001A13C4">
      <w:pPr>
        <w:jc w:val="both"/>
        <w:rPr>
          <w:szCs w:val="24"/>
        </w:rPr>
      </w:pPr>
      <w:r>
        <w:rPr>
          <w:noProof/>
          <w:szCs w:val="24"/>
        </w:rPr>
        <w:pict w14:anchorId="798FCD07">
          <v:line id="1036" o:spid="_x0000_s1035" style="position:absolute;left:0;text-align:left;flip:x;z-index:251658752;visibility:visible;mso-wrap-distance-left:0;mso-wrap-distance-right:0" from="5.85pt,.95pt" to="68.8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">
            <v:stroke endarrow="block" joinstyle="miter"/>
          </v:line>
        </w:pict>
      </w:r>
    </w:p>
    <w:p w14:paraId="5E0F1F59" w14:textId="77777777" w:rsidR="006F1885" w:rsidRPr="005047ED" w:rsidRDefault="00C06A0A" w:rsidP="001A13C4">
      <w:pPr>
        <w:jc w:val="both"/>
        <w:rPr>
          <w:szCs w:val="24"/>
        </w:rPr>
      </w:pPr>
      <w:r w:rsidRPr="005047ED">
        <w:rPr>
          <w:szCs w:val="24"/>
        </w:rPr>
        <w:t>1</w:t>
      </w:r>
      <w:r w:rsidRPr="005047ED">
        <w:rPr>
          <w:szCs w:val="24"/>
        </w:rPr>
        <w:tab/>
      </w:r>
      <w:r w:rsidRPr="005047ED">
        <w:rPr>
          <w:szCs w:val="24"/>
        </w:rPr>
        <w:tab/>
        <w:t>4</w:t>
      </w:r>
    </w:p>
    <w:p w14:paraId="053289F4" w14:textId="77777777" w:rsidR="006F1885" w:rsidRPr="005047ED" w:rsidRDefault="00C06A0A" w:rsidP="001A13C4">
      <w:pPr>
        <w:jc w:val="both"/>
        <w:rPr>
          <w:szCs w:val="24"/>
        </w:rPr>
      </w:pPr>
      <w:r w:rsidRPr="005047ED">
        <w:rPr>
          <w:szCs w:val="24"/>
        </w:rPr>
        <w:t>Na</w:t>
      </w:r>
      <w:r w:rsidRPr="005047ED">
        <w:rPr>
          <w:szCs w:val="24"/>
          <w:vertAlign w:val="subscript"/>
        </w:rPr>
        <w:t>4</w:t>
      </w:r>
      <w:r w:rsidRPr="005047ED">
        <w:rPr>
          <w:szCs w:val="24"/>
        </w:rPr>
        <w:t>PtCl</w:t>
      </w:r>
      <w:r w:rsidRPr="005047ED">
        <w:rPr>
          <w:szCs w:val="24"/>
          <w:vertAlign w:val="subscript"/>
        </w:rPr>
        <w:t>6</w:t>
      </w:r>
    </w:p>
    <w:p w14:paraId="7EE30956" w14:textId="77777777" w:rsidR="00CD463D" w:rsidRPr="00317025" w:rsidRDefault="00CD463D" w:rsidP="001A13C4">
      <w:pPr>
        <w:jc w:val="both"/>
        <w:rPr>
          <w:szCs w:val="24"/>
        </w:rPr>
      </w:pPr>
    </w:p>
    <w:p w14:paraId="2CFE1963" w14:textId="77777777" w:rsidR="00317025" w:rsidRPr="00F46079" w:rsidRDefault="00317025" w:rsidP="00317025">
      <w:pPr>
        <w:tabs>
          <w:tab w:val="left" w:pos="540"/>
        </w:tabs>
        <w:ind w:left="540" w:hanging="540"/>
        <w:rPr>
          <w:b/>
          <w:szCs w:val="24"/>
        </w:rPr>
      </w:pPr>
      <w:r w:rsidRPr="00F46079">
        <w:rPr>
          <w:b/>
          <w:szCs w:val="24"/>
        </w:rPr>
        <w:t>EVALUATION</w:t>
      </w:r>
    </w:p>
    <w:p w14:paraId="2B20AAA8" w14:textId="77777777" w:rsidR="00317025" w:rsidRPr="00317025" w:rsidRDefault="00317025" w:rsidP="00317025">
      <w:pPr>
        <w:tabs>
          <w:tab w:val="left" w:pos="540"/>
        </w:tabs>
        <w:ind w:left="540" w:hanging="540"/>
        <w:rPr>
          <w:szCs w:val="24"/>
        </w:rPr>
      </w:pPr>
      <w:r w:rsidRPr="00317025">
        <w:rPr>
          <w:szCs w:val="24"/>
        </w:rPr>
        <w:t>Name the following: (</w:t>
      </w:r>
      <w:proofErr w:type="spellStart"/>
      <w:r w:rsidRPr="00317025">
        <w:rPr>
          <w:szCs w:val="24"/>
        </w:rPr>
        <w:t>i</w:t>
      </w:r>
      <w:proofErr w:type="spellEnd"/>
      <w:r w:rsidRPr="00317025">
        <w:rPr>
          <w:szCs w:val="24"/>
        </w:rPr>
        <w:t xml:space="preserve">) </w:t>
      </w:r>
      <w:proofErr w:type="spellStart"/>
      <w:r w:rsidRPr="00317025">
        <w:rPr>
          <w:szCs w:val="24"/>
        </w:rPr>
        <w:t>CaCO</w:t>
      </w:r>
      <w:proofErr w:type="spellEnd"/>
      <w:r w:rsidRPr="00317025">
        <w:rPr>
          <w:szCs w:val="24"/>
        </w:rPr>
        <w:t xml:space="preserve">₃ - Calcium Carbonate (ii) </w:t>
      </w:r>
      <w:proofErr w:type="spellStart"/>
      <w:r w:rsidRPr="00317025">
        <w:rPr>
          <w:szCs w:val="24"/>
        </w:rPr>
        <w:t>Na₃PO</w:t>
      </w:r>
      <w:proofErr w:type="spellEnd"/>
      <w:r w:rsidRPr="00317025">
        <w:rPr>
          <w:szCs w:val="24"/>
        </w:rPr>
        <w:t>₄ - Sodium Phosphate</w:t>
      </w:r>
    </w:p>
    <w:p w14:paraId="1F3FB1A5" w14:textId="77777777" w:rsidR="00317025" w:rsidRPr="00317025" w:rsidRDefault="00317025" w:rsidP="00317025">
      <w:pPr>
        <w:tabs>
          <w:tab w:val="left" w:pos="540"/>
        </w:tabs>
        <w:ind w:left="540" w:hanging="540"/>
        <w:rPr>
          <w:szCs w:val="24"/>
        </w:rPr>
      </w:pPr>
      <w:r w:rsidRPr="00317025">
        <w:rPr>
          <w:szCs w:val="24"/>
        </w:rPr>
        <w:t>Work out the charge on the following polyatomic ions: (a) SO₃²⁻ - Sulfite Ion (-2) (b) NO₃⁻ - Nitrate Ion (-1)</w:t>
      </w:r>
    </w:p>
    <w:p w14:paraId="698ECCC6" w14:textId="77777777" w:rsidR="00317025" w:rsidRPr="00317025" w:rsidRDefault="00317025" w:rsidP="00317025">
      <w:pPr>
        <w:tabs>
          <w:tab w:val="left" w:pos="540"/>
        </w:tabs>
        <w:ind w:left="540" w:hanging="540"/>
        <w:rPr>
          <w:szCs w:val="24"/>
        </w:rPr>
      </w:pPr>
      <w:r w:rsidRPr="00317025">
        <w:rPr>
          <w:szCs w:val="24"/>
        </w:rPr>
        <w:t>IUPAC NOMENCLATURE</w:t>
      </w:r>
    </w:p>
    <w:p w14:paraId="2652ACDC" w14:textId="77777777" w:rsidR="00317025" w:rsidRPr="00317025" w:rsidRDefault="00317025" w:rsidP="00317025">
      <w:pPr>
        <w:tabs>
          <w:tab w:val="left" w:pos="540"/>
        </w:tabs>
        <w:ind w:left="540" w:hanging="540"/>
        <w:rPr>
          <w:szCs w:val="24"/>
        </w:rPr>
      </w:pPr>
      <w:r w:rsidRPr="00317025">
        <w:rPr>
          <w:szCs w:val="24"/>
        </w:rPr>
        <w:t>The International Union of Pure and Applied Chemistry has agreed to a common way of naming chemical compounds according to a set of rules. This naming system is termed IUPAC nomenclature. The rules involved in IUPAC nomenclature are as follows:</w:t>
      </w:r>
    </w:p>
    <w:p w14:paraId="4CBE4119" w14:textId="77777777" w:rsidR="00317025" w:rsidRPr="00317025" w:rsidRDefault="00317025" w:rsidP="00317025">
      <w:pPr>
        <w:tabs>
          <w:tab w:val="left" w:pos="540"/>
        </w:tabs>
        <w:ind w:left="540" w:hanging="540"/>
        <w:rPr>
          <w:szCs w:val="24"/>
        </w:rPr>
      </w:pPr>
      <w:r w:rsidRPr="00317025">
        <w:rPr>
          <w:szCs w:val="24"/>
        </w:rPr>
        <w:t>Take oxygen as -2.</w:t>
      </w:r>
    </w:p>
    <w:p w14:paraId="39D4395E" w14:textId="77777777" w:rsidR="00317025" w:rsidRPr="00317025" w:rsidRDefault="00317025" w:rsidP="00317025">
      <w:pPr>
        <w:tabs>
          <w:tab w:val="left" w:pos="540"/>
        </w:tabs>
        <w:ind w:left="540" w:hanging="540"/>
        <w:rPr>
          <w:szCs w:val="24"/>
        </w:rPr>
      </w:pPr>
      <w:r w:rsidRPr="00317025">
        <w:rPr>
          <w:szCs w:val="24"/>
        </w:rPr>
        <w:t>Hydrogen as +1 with non-metals.</w:t>
      </w:r>
    </w:p>
    <w:p w14:paraId="1DA9AA76" w14:textId="77777777" w:rsidR="00317025" w:rsidRPr="00317025" w:rsidRDefault="00317025" w:rsidP="00317025">
      <w:pPr>
        <w:tabs>
          <w:tab w:val="left" w:pos="540"/>
        </w:tabs>
        <w:ind w:left="540" w:hanging="540"/>
        <w:rPr>
          <w:szCs w:val="24"/>
        </w:rPr>
      </w:pPr>
      <w:r w:rsidRPr="00317025">
        <w:rPr>
          <w:szCs w:val="24"/>
        </w:rPr>
        <w:t>Hydrogen as -1 with metals.</w:t>
      </w:r>
    </w:p>
    <w:p w14:paraId="10FD2625" w14:textId="77777777" w:rsidR="00317025" w:rsidRPr="00317025" w:rsidRDefault="00317025" w:rsidP="00317025">
      <w:pPr>
        <w:tabs>
          <w:tab w:val="left" w:pos="540"/>
        </w:tabs>
        <w:ind w:left="540" w:hanging="540"/>
        <w:rPr>
          <w:szCs w:val="24"/>
        </w:rPr>
      </w:pPr>
      <w:r w:rsidRPr="00317025">
        <w:rPr>
          <w:szCs w:val="24"/>
        </w:rPr>
        <w:t>These numbers are the oxidation numbers.</w:t>
      </w:r>
    </w:p>
    <w:p w14:paraId="5AAD1289" w14:textId="77777777" w:rsidR="00317025" w:rsidRPr="00317025" w:rsidRDefault="00317025" w:rsidP="00317025">
      <w:pPr>
        <w:tabs>
          <w:tab w:val="left" w:pos="540"/>
        </w:tabs>
        <w:ind w:left="540" w:hanging="540"/>
        <w:rPr>
          <w:szCs w:val="24"/>
        </w:rPr>
      </w:pPr>
      <w:r w:rsidRPr="00317025">
        <w:rPr>
          <w:szCs w:val="24"/>
        </w:rPr>
        <w:t xml:space="preserve">CO₃²⁻ C + 3(-2) = -2 C - 6 = -2 C = -2 + 6 = +4 Name: </w:t>
      </w:r>
      <w:proofErr w:type="spellStart"/>
      <w:r w:rsidRPr="00317025">
        <w:rPr>
          <w:szCs w:val="24"/>
        </w:rPr>
        <w:t>Trioxocarbonate</w:t>
      </w:r>
      <w:proofErr w:type="spellEnd"/>
      <w:r w:rsidRPr="00317025">
        <w:rPr>
          <w:szCs w:val="24"/>
        </w:rPr>
        <w:t xml:space="preserve"> (IV) ion, i.e., 3 atoms of oxygen and carbon's oxidation number is 4.</w:t>
      </w:r>
    </w:p>
    <w:p w14:paraId="3CACFB58" w14:textId="77777777" w:rsidR="00317025" w:rsidRPr="00317025" w:rsidRDefault="00317025" w:rsidP="00317025">
      <w:pPr>
        <w:tabs>
          <w:tab w:val="left" w:pos="540"/>
        </w:tabs>
        <w:ind w:left="540" w:hanging="540"/>
        <w:rPr>
          <w:szCs w:val="24"/>
        </w:rPr>
      </w:pPr>
      <w:r w:rsidRPr="00317025">
        <w:rPr>
          <w:szCs w:val="24"/>
        </w:rPr>
        <w:t>EVALUATION/REVISIONAL QUESTIONS</w:t>
      </w:r>
    </w:p>
    <w:p w14:paraId="5333362F" w14:textId="77777777" w:rsidR="00317025" w:rsidRPr="00317025" w:rsidRDefault="00317025" w:rsidP="00317025">
      <w:pPr>
        <w:tabs>
          <w:tab w:val="left" w:pos="540"/>
        </w:tabs>
        <w:ind w:left="540" w:hanging="540"/>
        <w:rPr>
          <w:szCs w:val="24"/>
        </w:rPr>
      </w:pPr>
      <w:r w:rsidRPr="00317025">
        <w:rPr>
          <w:szCs w:val="24"/>
        </w:rPr>
        <w:t>What are binary compounds?</w:t>
      </w:r>
    </w:p>
    <w:p w14:paraId="6EB29365" w14:textId="77777777" w:rsidR="00317025" w:rsidRPr="00317025" w:rsidRDefault="00317025" w:rsidP="00317025">
      <w:pPr>
        <w:tabs>
          <w:tab w:val="left" w:pos="540"/>
        </w:tabs>
        <w:ind w:left="540" w:hanging="540"/>
        <w:rPr>
          <w:szCs w:val="24"/>
        </w:rPr>
      </w:pPr>
      <w:r w:rsidRPr="00317025">
        <w:rPr>
          <w:szCs w:val="24"/>
        </w:rPr>
        <w:t xml:space="preserve">Give the correct chemical formulas of: (a) Aluminum </w:t>
      </w:r>
      <w:proofErr w:type="spellStart"/>
      <w:r w:rsidRPr="00317025">
        <w:rPr>
          <w:szCs w:val="24"/>
        </w:rPr>
        <w:t>Sulphide</w:t>
      </w:r>
      <w:proofErr w:type="spellEnd"/>
      <w:r w:rsidRPr="00317025">
        <w:rPr>
          <w:szCs w:val="24"/>
        </w:rPr>
        <w:t xml:space="preserve"> - </w:t>
      </w:r>
      <w:proofErr w:type="spellStart"/>
      <w:r w:rsidRPr="00317025">
        <w:rPr>
          <w:szCs w:val="24"/>
        </w:rPr>
        <w:t>Al₂S</w:t>
      </w:r>
      <w:proofErr w:type="spellEnd"/>
      <w:r w:rsidRPr="00317025">
        <w:rPr>
          <w:szCs w:val="24"/>
        </w:rPr>
        <w:t xml:space="preserve">₃ (b) Sodium Phosphate - </w:t>
      </w:r>
      <w:proofErr w:type="spellStart"/>
      <w:r w:rsidRPr="00317025">
        <w:rPr>
          <w:szCs w:val="24"/>
        </w:rPr>
        <w:t>Na₃PO</w:t>
      </w:r>
      <w:proofErr w:type="spellEnd"/>
      <w:r w:rsidRPr="00317025">
        <w:rPr>
          <w:szCs w:val="24"/>
        </w:rPr>
        <w:t>₄</w:t>
      </w:r>
    </w:p>
    <w:p w14:paraId="53CD803A" w14:textId="77777777" w:rsidR="00317025" w:rsidRPr="00317025" w:rsidRDefault="00317025" w:rsidP="00317025">
      <w:pPr>
        <w:tabs>
          <w:tab w:val="left" w:pos="540"/>
        </w:tabs>
        <w:ind w:left="540" w:hanging="540"/>
        <w:rPr>
          <w:szCs w:val="24"/>
        </w:rPr>
      </w:pPr>
      <w:r w:rsidRPr="00317025">
        <w:rPr>
          <w:szCs w:val="24"/>
        </w:rPr>
        <w:lastRenderedPageBreak/>
        <w:t>Define the term accommodation.</w:t>
      </w:r>
    </w:p>
    <w:p w14:paraId="0DBD18B3" w14:textId="77777777" w:rsidR="00317025" w:rsidRPr="00317025" w:rsidRDefault="00317025" w:rsidP="00317025">
      <w:pPr>
        <w:tabs>
          <w:tab w:val="left" w:pos="540"/>
        </w:tabs>
        <w:ind w:left="540" w:hanging="540"/>
        <w:rPr>
          <w:szCs w:val="24"/>
        </w:rPr>
      </w:pPr>
      <w:r w:rsidRPr="00317025">
        <w:rPr>
          <w:szCs w:val="24"/>
        </w:rPr>
        <w:t>Describe briefly what is meant by: (a) Hypermetropia (b) Myopia</w:t>
      </w:r>
    </w:p>
    <w:p w14:paraId="02D35921" w14:textId="77777777" w:rsidR="00BF657D" w:rsidRDefault="00BF657D" w:rsidP="00317025">
      <w:pPr>
        <w:tabs>
          <w:tab w:val="left" w:pos="540"/>
        </w:tabs>
        <w:ind w:left="540" w:hanging="540"/>
        <w:rPr>
          <w:szCs w:val="24"/>
        </w:rPr>
      </w:pPr>
    </w:p>
    <w:p w14:paraId="3649BD4D" w14:textId="77777777" w:rsidR="00BF657D" w:rsidRDefault="00BF657D" w:rsidP="00317025">
      <w:pPr>
        <w:tabs>
          <w:tab w:val="left" w:pos="540"/>
        </w:tabs>
        <w:ind w:left="540" w:hanging="540"/>
        <w:rPr>
          <w:szCs w:val="24"/>
        </w:rPr>
      </w:pPr>
    </w:p>
    <w:p w14:paraId="14491F77" w14:textId="010EF7EC" w:rsidR="00317025" w:rsidRPr="00317025" w:rsidRDefault="00317025" w:rsidP="00317025">
      <w:pPr>
        <w:tabs>
          <w:tab w:val="left" w:pos="540"/>
        </w:tabs>
        <w:ind w:left="540" w:hanging="540"/>
        <w:rPr>
          <w:szCs w:val="24"/>
        </w:rPr>
      </w:pPr>
      <w:r w:rsidRPr="00317025">
        <w:rPr>
          <w:szCs w:val="24"/>
        </w:rPr>
        <w:t>WEEKEND ASSIGNMENT</w:t>
      </w:r>
    </w:p>
    <w:p w14:paraId="5448C1D1" w14:textId="77777777" w:rsidR="00317025" w:rsidRPr="00317025" w:rsidRDefault="00317025" w:rsidP="00317025">
      <w:pPr>
        <w:tabs>
          <w:tab w:val="left" w:pos="540"/>
        </w:tabs>
        <w:ind w:left="540" w:hanging="540"/>
        <w:rPr>
          <w:szCs w:val="24"/>
        </w:rPr>
      </w:pPr>
      <w:r w:rsidRPr="00317025">
        <w:rPr>
          <w:szCs w:val="24"/>
        </w:rPr>
        <w:t>The symbol Ag represents the element: (b) Silver</w:t>
      </w:r>
    </w:p>
    <w:p w14:paraId="06404180" w14:textId="77777777" w:rsidR="00317025" w:rsidRPr="00317025" w:rsidRDefault="00317025" w:rsidP="00317025">
      <w:pPr>
        <w:tabs>
          <w:tab w:val="left" w:pos="540"/>
        </w:tabs>
        <w:ind w:left="540" w:hanging="540"/>
        <w:rPr>
          <w:szCs w:val="24"/>
        </w:rPr>
      </w:pPr>
      <w:r w:rsidRPr="00317025">
        <w:rPr>
          <w:szCs w:val="24"/>
        </w:rPr>
        <w:t>The electronic configuration 2,8,3 is that of: (a) Sodium</w:t>
      </w:r>
    </w:p>
    <w:p w14:paraId="6A1D856B" w14:textId="77777777" w:rsidR="00317025" w:rsidRPr="00317025" w:rsidRDefault="00317025" w:rsidP="00317025">
      <w:pPr>
        <w:tabs>
          <w:tab w:val="left" w:pos="540"/>
        </w:tabs>
        <w:ind w:left="540" w:hanging="540"/>
        <w:rPr>
          <w:szCs w:val="24"/>
        </w:rPr>
      </w:pPr>
      <w:r w:rsidRPr="00317025">
        <w:rPr>
          <w:szCs w:val="24"/>
        </w:rPr>
        <w:t xml:space="preserve">The correct formula of </w:t>
      </w:r>
      <w:proofErr w:type="spellStart"/>
      <w:r w:rsidRPr="00317025">
        <w:rPr>
          <w:szCs w:val="24"/>
        </w:rPr>
        <w:t>tetraoxophosphate</w:t>
      </w:r>
      <w:proofErr w:type="spellEnd"/>
      <w:r w:rsidRPr="00317025">
        <w:rPr>
          <w:szCs w:val="24"/>
        </w:rPr>
        <w:t xml:space="preserve"> (V) ion is: (d) PO₄³⁻</w:t>
      </w:r>
    </w:p>
    <w:p w14:paraId="09944360" w14:textId="77777777" w:rsidR="00317025" w:rsidRPr="00317025" w:rsidRDefault="00317025" w:rsidP="00317025">
      <w:pPr>
        <w:tabs>
          <w:tab w:val="left" w:pos="540"/>
        </w:tabs>
        <w:ind w:left="540" w:hanging="540"/>
        <w:rPr>
          <w:szCs w:val="24"/>
        </w:rPr>
      </w:pPr>
      <w:r w:rsidRPr="00317025">
        <w:rPr>
          <w:szCs w:val="24"/>
        </w:rPr>
        <w:t xml:space="preserve">The compound </w:t>
      </w:r>
      <w:proofErr w:type="spellStart"/>
      <w:r w:rsidRPr="00317025">
        <w:rPr>
          <w:szCs w:val="24"/>
        </w:rPr>
        <w:t>Na₃AlF</w:t>
      </w:r>
      <w:proofErr w:type="spellEnd"/>
      <w:r w:rsidRPr="00317025">
        <w:rPr>
          <w:szCs w:val="24"/>
        </w:rPr>
        <w:t xml:space="preserve">₆ has the IUPAC name: (b) Sodium </w:t>
      </w:r>
      <w:proofErr w:type="spellStart"/>
      <w:r w:rsidRPr="00317025">
        <w:rPr>
          <w:szCs w:val="24"/>
        </w:rPr>
        <w:t>Hexafluoroaluminate</w:t>
      </w:r>
      <w:proofErr w:type="spellEnd"/>
      <w:r w:rsidRPr="00317025">
        <w:rPr>
          <w:szCs w:val="24"/>
        </w:rPr>
        <w:t xml:space="preserve"> III</w:t>
      </w:r>
    </w:p>
    <w:p w14:paraId="17E963C3" w14:textId="3970F1AC" w:rsidR="00317025" w:rsidRDefault="00317025" w:rsidP="00317025">
      <w:pPr>
        <w:tabs>
          <w:tab w:val="left" w:pos="540"/>
        </w:tabs>
        <w:ind w:left="540" w:hanging="540"/>
        <w:rPr>
          <w:szCs w:val="24"/>
        </w:rPr>
      </w:pPr>
      <w:r w:rsidRPr="00317025">
        <w:rPr>
          <w:szCs w:val="24"/>
        </w:rPr>
        <w:t>The acronym IUPAC represents: (c) International Union of Pure and Applied Chemistry</w:t>
      </w:r>
    </w:p>
    <w:p w14:paraId="3CF4344B" w14:textId="77777777" w:rsidR="00317025" w:rsidRPr="00317025" w:rsidRDefault="00317025" w:rsidP="00317025">
      <w:pPr>
        <w:tabs>
          <w:tab w:val="left" w:pos="540"/>
        </w:tabs>
        <w:ind w:left="540" w:hanging="540"/>
        <w:rPr>
          <w:szCs w:val="24"/>
        </w:rPr>
      </w:pPr>
    </w:p>
    <w:p w14:paraId="6FA4F7EB" w14:textId="77777777" w:rsidR="00317025" w:rsidRPr="00317025" w:rsidRDefault="00317025" w:rsidP="00317025">
      <w:pPr>
        <w:tabs>
          <w:tab w:val="left" w:pos="540"/>
        </w:tabs>
        <w:ind w:left="540" w:hanging="540"/>
        <w:rPr>
          <w:b/>
          <w:szCs w:val="24"/>
        </w:rPr>
      </w:pPr>
      <w:r w:rsidRPr="00317025">
        <w:rPr>
          <w:b/>
          <w:szCs w:val="24"/>
        </w:rPr>
        <w:t>THEORY</w:t>
      </w:r>
    </w:p>
    <w:p w14:paraId="26C7E889" w14:textId="77777777" w:rsidR="00317025" w:rsidRPr="00317025" w:rsidRDefault="00317025" w:rsidP="00317025">
      <w:pPr>
        <w:tabs>
          <w:tab w:val="left" w:pos="540"/>
        </w:tabs>
        <w:ind w:left="540" w:hanging="540"/>
        <w:rPr>
          <w:szCs w:val="24"/>
        </w:rPr>
      </w:pPr>
      <w:r w:rsidRPr="00317025">
        <w:rPr>
          <w:szCs w:val="24"/>
        </w:rPr>
        <w:t>What are binary compounds?</w:t>
      </w:r>
    </w:p>
    <w:p w14:paraId="5E30947A" w14:textId="77777777" w:rsidR="00317025" w:rsidRPr="00317025" w:rsidRDefault="00317025" w:rsidP="00317025">
      <w:pPr>
        <w:tabs>
          <w:tab w:val="left" w:pos="540"/>
        </w:tabs>
        <w:ind w:left="540" w:hanging="540"/>
        <w:rPr>
          <w:szCs w:val="24"/>
        </w:rPr>
      </w:pPr>
      <w:r w:rsidRPr="00317025">
        <w:rPr>
          <w:szCs w:val="24"/>
        </w:rPr>
        <w:t>State any two examples of binary compounds.</w:t>
      </w:r>
    </w:p>
    <w:p w14:paraId="08BCFBD1" w14:textId="77777777" w:rsidR="00317025" w:rsidRPr="00317025" w:rsidRDefault="00317025" w:rsidP="00317025">
      <w:pPr>
        <w:tabs>
          <w:tab w:val="left" w:pos="540"/>
        </w:tabs>
        <w:ind w:left="540" w:hanging="540"/>
        <w:rPr>
          <w:szCs w:val="24"/>
        </w:rPr>
      </w:pPr>
      <w:r w:rsidRPr="00317025">
        <w:rPr>
          <w:szCs w:val="24"/>
        </w:rPr>
        <w:t>Write the electronic configuration of: (a) Silicon - 1s² 2s² 2p⁶ 3s² 3p² (b) Potassium - 1s² 2s² 2p⁶ 3s² 3p⁶ 4s¹</w:t>
      </w:r>
    </w:p>
    <w:p w14:paraId="55153F31" w14:textId="77777777" w:rsidR="00317025" w:rsidRPr="00317025" w:rsidRDefault="00317025" w:rsidP="00317025">
      <w:pPr>
        <w:tabs>
          <w:tab w:val="left" w:pos="540"/>
        </w:tabs>
        <w:ind w:left="540" w:hanging="540"/>
        <w:rPr>
          <w:szCs w:val="24"/>
        </w:rPr>
      </w:pPr>
      <w:r w:rsidRPr="00317025">
        <w:rPr>
          <w:szCs w:val="24"/>
        </w:rPr>
        <w:t>Work out the oxidation number of chromium in Cr₂O₇²⁻ - Chromium has an oxidation number of +6 in this compound.</w:t>
      </w:r>
    </w:p>
    <w:p w14:paraId="2B261278" w14:textId="77777777" w:rsidR="00317025" w:rsidRPr="00317025" w:rsidRDefault="00317025" w:rsidP="00317025">
      <w:pPr>
        <w:tabs>
          <w:tab w:val="left" w:pos="540"/>
        </w:tabs>
        <w:ind w:left="540" w:hanging="540"/>
        <w:rPr>
          <w:szCs w:val="24"/>
        </w:rPr>
      </w:pPr>
      <w:r w:rsidRPr="00317025">
        <w:rPr>
          <w:szCs w:val="24"/>
        </w:rPr>
        <w:t>What are radicals?</w:t>
      </w:r>
    </w:p>
    <w:p w14:paraId="6E9F4CFF" w14:textId="77777777" w:rsidR="00317025" w:rsidRPr="00317025" w:rsidRDefault="00317025" w:rsidP="00317025">
      <w:pPr>
        <w:tabs>
          <w:tab w:val="left" w:pos="540"/>
        </w:tabs>
        <w:ind w:left="540" w:hanging="540"/>
        <w:rPr>
          <w:szCs w:val="24"/>
        </w:rPr>
      </w:pPr>
      <w:r w:rsidRPr="00317025">
        <w:rPr>
          <w:szCs w:val="24"/>
        </w:rPr>
        <w:t>State three examples of radicals.</w:t>
      </w:r>
    </w:p>
    <w:p w14:paraId="32C11E7D" w14:textId="7F86EECB" w:rsidR="00DC069D" w:rsidRDefault="00DC069D" w:rsidP="001A13C4">
      <w:pPr>
        <w:tabs>
          <w:tab w:val="left" w:pos="540"/>
        </w:tabs>
        <w:ind w:left="540" w:hanging="540"/>
        <w:rPr>
          <w:b/>
          <w:szCs w:val="24"/>
        </w:rPr>
      </w:pPr>
    </w:p>
    <w:p w14:paraId="7683E1DF" w14:textId="3C7D193B" w:rsidR="00317025" w:rsidRDefault="00317025" w:rsidP="001A13C4">
      <w:pPr>
        <w:tabs>
          <w:tab w:val="left" w:pos="540"/>
        </w:tabs>
        <w:ind w:left="540" w:hanging="540"/>
        <w:rPr>
          <w:b/>
          <w:szCs w:val="24"/>
        </w:rPr>
      </w:pPr>
    </w:p>
    <w:p w14:paraId="263DB198" w14:textId="27D2E0CC" w:rsidR="00317025" w:rsidRDefault="00317025" w:rsidP="001A13C4">
      <w:pPr>
        <w:tabs>
          <w:tab w:val="left" w:pos="540"/>
        </w:tabs>
        <w:ind w:left="540" w:hanging="540"/>
        <w:rPr>
          <w:b/>
          <w:szCs w:val="24"/>
        </w:rPr>
      </w:pPr>
    </w:p>
    <w:p w14:paraId="6006BE03" w14:textId="7DB45300" w:rsidR="00317025" w:rsidRDefault="00317025" w:rsidP="001A13C4">
      <w:pPr>
        <w:tabs>
          <w:tab w:val="left" w:pos="540"/>
        </w:tabs>
        <w:ind w:left="540" w:hanging="540"/>
        <w:rPr>
          <w:b/>
          <w:szCs w:val="24"/>
        </w:rPr>
      </w:pPr>
    </w:p>
    <w:p w14:paraId="09E12602" w14:textId="1D7BC9B6" w:rsidR="00317025" w:rsidRDefault="00317025" w:rsidP="001A13C4">
      <w:pPr>
        <w:tabs>
          <w:tab w:val="left" w:pos="540"/>
        </w:tabs>
        <w:ind w:left="540" w:hanging="540"/>
        <w:rPr>
          <w:b/>
          <w:szCs w:val="24"/>
        </w:rPr>
      </w:pPr>
    </w:p>
    <w:p w14:paraId="30F5FA53" w14:textId="77777777" w:rsidR="00317025" w:rsidRPr="005047ED" w:rsidRDefault="00317025" w:rsidP="001A13C4">
      <w:pPr>
        <w:tabs>
          <w:tab w:val="left" w:pos="540"/>
        </w:tabs>
        <w:ind w:left="540" w:hanging="540"/>
        <w:rPr>
          <w:b/>
          <w:szCs w:val="24"/>
        </w:rPr>
      </w:pPr>
    </w:p>
    <w:p w14:paraId="0A3270E1" w14:textId="77777777" w:rsidR="00317025" w:rsidRPr="00317025" w:rsidRDefault="00317025" w:rsidP="00317025">
      <w:pPr>
        <w:rPr>
          <w:b/>
          <w:szCs w:val="24"/>
        </w:rPr>
      </w:pPr>
      <w:r w:rsidRPr="00317025">
        <w:rPr>
          <w:b/>
          <w:szCs w:val="24"/>
        </w:rPr>
        <w:t>WEEK SEVEN</w:t>
      </w:r>
    </w:p>
    <w:p w14:paraId="4C2120FC" w14:textId="77777777" w:rsidR="00317025" w:rsidRPr="00317025" w:rsidRDefault="00317025" w:rsidP="00317025">
      <w:pPr>
        <w:rPr>
          <w:b/>
          <w:szCs w:val="24"/>
        </w:rPr>
      </w:pPr>
    </w:p>
    <w:p w14:paraId="2DFB34B2" w14:textId="77777777" w:rsidR="00317025" w:rsidRPr="00317025" w:rsidRDefault="00317025" w:rsidP="00317025">
      <w:pPr>
        <w:rPr>
          <w:b/>
          <w:szCs w:val="24"/>
        </w:rPr>
      </w:pPr>
      <w:r w:rsidRPr="00317025">
        <w:rPr>
          <w:b/>
          <w:szCs w:val="24"/>
        </w:rPr>
        <w:t>TOPIC: SIMPLE CHEMICAL EQUATIONS</w:t>
      </w:r>
    </w:p>
    <w:p w14:paraId="19215FA4" w14:textId="77777777" w:rsidR="00317025" w:rsidRPr="00317025" w:rsidRDefault="00317025" w:rsidP="00317025">
      <w:pPr>
        <w:rPr>
          <w:b/>
          <w:szCs w:val="24"/>
        </w:rPr>
      </w:pPr>
    </w:p>
    <w:p w14:paraId="420F6F03" w14:textId="15782BC4" w:rsidR="00317025" w:rsidRPr="00F46079" w:rsidRDefault="00317025" w:rsidP="00317025">
      <w:pPr>
        <w:rPr>
          <w:b/>
          <w:szCs w:val="24"/>
        </w:rPr>
      </w:pPr>
      <w:r w:rsidRPr="00F46079">
        <w:rPr>
          <w:b/>
          <w:szCs w:val="24"/>
        </w:rPr>
        <w:t>CONTENT</w:t>
      </w:r>
    </w:p>
    <w:p w14:paraId="6522AAB7" w14:textId="77777777" w:rsidR="00317025" w:rsidRPr="00317025" w:rsidRDefault="00317025" w:rsidP="00317025">
      <w:pPr>
        <w:rPr>
          <w:szCs w:val="24"/>
        </w:rPr>
      </w:pPr>
      <w:r w:rsidRPr="00317025">
        <w:rPr>
          <w:szCs w:val="24"/>
        </w:rPr>
        <w:t>- Chemical Equations</w:t>
      </w:r>
    </w:p>
    <w:p w14:paraId="7DFC2C82" w14:textId="77777777" w:rsidR="00317025" w:rsidRPr="00317025" w:rsidRDefault="00317025" w:rsidP="00317025">
      <w:pPr>
        <w:rPr>
          <w:szCs w:val="24"/>
        </w:rPr>
      </w:pPr>
      <w:r w:rsidRPr="00317025">
        <w:rPr>
          <w:szCs w:val="24"/>
        </w:rPr>
        <w:t>- Equations and the Law of Conservation of Matter</w:t>
      </w:r>
    </w:p>
    <w:p w14:paraId="4E4464FF" w14:textId="77777777" w:rsidR="00317025" w:rsidRPr="00317025" w:rsidRDefault="00317025" w:rsidP="00317025">
      <w:pPr>
        <w:rPr>
          <w:szCs w:val="24"/>
        </w:rPr>
      </w:pPr>
      <w:r w:rsidRPr="00317025">
        <w:rPr>
          <w:szCs w:val="24"/>
        </w:rPr>
        <w:t>- Writing Chemical Equations</w:t>
      </w:r>
    </w:p>
    <w:p w14:paraId="30E36886" w14:textId="77777777" w:rsidR="00317025" w:rsidRPr="00317025" w:rsidRDefault="00317025" w:rsidP="00317025">
      <w:pPr>
        <w:rPr>
          <w:szCs w:val="24"/>
        </w:rPr>
      </w:pPr>
      <w:r w:rsidRPr="00317025">
        <w:rPr>
          <w:szCs w:val="24"/>
        </w:rPr>
        <w:t>- Balancing Chemical Equations</w:t>
      </w:r>
    </w:p>
    <w:p w14:paraId="1F2DA703" w14:textId="77777777" w:rsidR="00317025" w:rsidRPr="00317025" w:rsidRDefault="00317025" w:rsidP="00317025">
      <w:pPr>
        <w:rPr>
          <w:szCs w:val="24"/>
        </w:rPr>
      </w:pPr>
    </w:p>
    <w:p w14:paraId="356CD8C2" w14:textId="77777777" w:rsidR="00317025" w:rsidRPr="00317025" w:rsidRDefault="00317025" w:rsidP="00317025">
      <w:pPr>
        <w:rPr>
          <w:szCs w:val="24"/>
        </w:rPr>
      </w:pPr>
      <w:r w:rsidRPr="00317025">
        <w:rPr>
          <w:szCs w:val="24"/>
        </w:rPr>
        <w:t>The law of conservation of matter states that matter is neither created nor destroyed in the course of a chemical reaction. To adhere to this law, there must be the same number of atoms in each half of the equation. The number of atoms in reactants must balance those in the products, and vice versa.</w:t>
      </w:r>
    </w:p>
    <w:p w14:paraId="2BC46CEF" w14:textId="77777777" w:rsidR="00317025" w:rsidRPr="00317025" w:rsidRDefault="00317025" w:rsidP="00317025">
      <w:pPr>
        <w:rPr>
          <w:szCs w:val="24"/>
        </w:rPr>
      </w:pPr>
    </w:p>
    <w:p w14:paraId="2993DA3A" w14:textId="77777777" w:rsidR="00317025" w:rsidRPr="00317025" w:rsidRDefault="00317025" w:rsidP="00317025">
      <w:pPr>
        <w:rPr>
          <w:szCs w:val="24"/>
        </w:rPr>
      </w:pPr>
      <w:r w:rsidRPr="00317025">
        <w:rPr>
          <w:szCs w:val="24"/>
        </w:rPr>
        <w:t>So, the equation: Na + H₂O = NaOH + H₂ is considered unbalanced and hence not acceptable.</w:t>
      </w:r>
    </w:p>
    <w:p w14:paraId="2827AEE6" w14:textId="77777777" w:rsidR="00317025" w:rsidRPr="00317025" w:rsidRDefault="00317025" w:rsidP="00317025">
      <w:pPr>
        <w:rPr>
          <w:szCs w:val="24"/>
        </w:rPr>
      </w:pPr>
    </w:p>
    <w:p w14:paraId="156D8081" w14:textId="77777777" w:rsidR="00317025" w:rsidRPr="00317025" w:rsidRDefault="00317025" w:rsidP="00317025">
      <w:pPr>
        <w:rPr>
          <w:szCs w:val="24"/>
        </w:rPr>
      </w:pPr>
      <w:r w:rsidRPr="00317025">
        <w:rPr>
          <w:szCs w:val="24"/>
        </w:rPr>
        <w:t>This has to be balanced as: 2Na + 2H₂O = 2NaOH (</w:t>
      </w:r>
      <w:proofErr w:type="spellStart"/>
      <w:r w:rsidRPr="00317025">
        <w:rPr>
          <w:szCs w:val="24"/>
        </w:rPr>
        <w:t>aq</w:t>
      </w:r>
      <w:proofErr w:type="spellEnd"/>
      <w:r w:rsidRPr="00317025">
        <w:rPr>
          <w:szCs w:val="24"/>
        </w:rPr>
        <w:t>) + H₂ (g)</w:t>
      </w:r>
    </w:p>
    <w:p w14:paraId="24E78B43" w14:textId="77777777" w:rsidR="00317025" w:rsidRPr="00317025" w:rsidRDefault="00317025" w:rsidP="00317025">
      <w:pPr>
        <w:rPr>
          <w:szCs w:val="24"/>
        </w:rPr>
      </w:pPr>
      <w:r w:rsidRPr="00317025">
        <w:rPr>
          <w:szCs w:val="24"/>
        </w:rPr>
        <w:t xml:space="preserve">(S = solid, L = liquid, </w:t>
      </w:r>
      <w:proofErr w:type="spellStart"/>
      <w:r w:rsidRPr="00317025">
        <w:rPr>
          <w:szCs w:val="24"/>
        </w:rPr>
        <w:t>Aq</w:t>
      </w:r>
      <w:proofErr w:type="spellEnd"/>
      <w:r w:rsidRPr="00317025">
        <w:rPr>
          <w:szCs w:val="24"/>
        </w:rPr>
        <w:t xml:space="preserve"> = aqueous, g = gas)</w:t>
      </w:r>
    </w:p>
    <w:p w14:paraId="61D65E3B" w14:textId="77777777" w:rsidR="00317025" w:rsidRPr="00317025" w:rsidRDefault="00317025" w:rsidP="00317025">
      <w:pPr>
        <w:rPr>
          <w:szCs w:val="24"/>
        </w:rPr>
      </w:pPr>
    </w:p>
    <w:p w14:paraId="658C1535" w14:textId="5C85D639" w:rsidR="00317025" w:rsidRPr="00F46079" w:rsidRDefault="00317025" w:rsidP="00317025">
      <w:pPr>
        <w:rPr>
          <w:b/>
          <w:szCs w:val="24"/>
        </w:rPr>
      </w:pPr>
      <w:r w:rsidRPr="00F46079">
        <w:rPr>
          <w:b/>
          <w:szCs w:val="24"/>
        </w:rPr>
        <w:t>EVALUATION</w:t>
      </w:r>
    </w:p>
    <w:p w14:paraId="4A166E31" w14:textId="77777777" w:rsidR="00317025" w:rsidRPr="00317025" w:rsidRDefault="00317025" w:rsidP="00317025">
      <w:pPr>
        <w:rPr>
          <w:szCs w:val="24"/>
        </w:rPr>
      </w:pPr>
      <w:r w:rsidRPr="00317025">
        <w:rPr>
          <w:szCs w:val="24"/>
        </w:rPr>
        <w:t>1. State the law of conservation of matter.</w:t>
      </w:r>
    </w:p>
    <w:p w14:paraId="598E22C5" w14:textId="77777777" w:rsidR="00317025" w:rsidRPr="00317025" w:rsidRDefault="00317025" w:rsidP="00317025">
      <w:pPr>
        <w:rPr>
          <w:szCs w:val="24"/>
        </w:rPr>
      </w:pPr>
      <w:r w:rsidRPr="00317025">
        <w:rPr>
          <w:szCs w:val="24"/>
        </w:rPr>
        <w:t>2. What is a balanced equation?</w:t>
      </w:r>
    </w:p>
    <w:p w14:paraId="3CD8B8A8" w14:textId="77777777" w:rsidR="00317025" w:rsidRPr="00317025" w:rsidRDefault="00317025" w:rsidP="00317025">
      <w:pPr>
        <w:rPr>
          <w:szCs w:val="24"/>
        </w:rPr>
      </w:pPr>
    </w:p>
    <w:p w14:paraId="2AB7C4A0" w14:textId="10CE7C5E" w:rsidR="00317025" w:rsidRPr="00F46079" w:rsidRDefault="00317025" w:rsidP="00317025">
      <w:pPr>
        <w:rPr>
          <w:b/>
          <w:szCs w:val="24"/>
        </w:rPr>
      </w:pPr>
      <w:r w:rsidRPr="00F46079">
        <w:rPr>
          <w:b/>
          <w:szCs w:val="24"/>
        </w:rPr>
        <w:t>WRITING CHEMICAL EQUATIONS</w:t>
      </w:r>
    </w:p>
    <w:p w14:paraId="66FEF89A" w14:textId="77777777" w:rsidR="00317025" w:rsidRPr="00317025" w:rsidRDefault="00317025" w:rsidP="00317025">
      <w:pPr>
        <w:rPr>
          <w:szCs w:val="24"/>
        </w:rPr>
      </w:pPr>
      <w:r w:rsidRPr="00317025">
        <w:rPr>
          <w:szCs w:val="24"/>
        </w:rPr>
        <w:lastRenderedPageBreak/>
        <w:t>Chemical equations are written using chemical symbols and formulae. It is necessary to have as much detail as possible about what is going on in a reaction, e.g., hydrogen gas reacts with oxygen gas to produce water.</w:t>
      </w:r>
    </w:p>
    <w:p w14:paraId="5E941AEA" w14:textId="77777777" w:rsidR="00317025" w:rsidRPr="00317025" w:rsidRDefault="00317025" w:rsidP="00317025">
      <w:pPr>
        <w:rPr>
          <w:szCs w:val="24"/>
        </w:rPr>
      </w:pPr>
    </w:p>
    <w:p w14:paraId="72D95D38" w14:textId="77777777" w:rsidR="00317025" w:rsidRPr="00317025" w:rsidRDefault="00317025" w:rsidP="00317025">
      <w:pPr>
        <w:rPr>
          <w:szCs w:val="24"/>
        </w:rPr>
      </w:pPr>
      <w:r w:rsidRPr="00317025">
        <w:rPr>
          <w:szCs w:val="24"/>
        </w:rPr>
        <w:t xml:space="preserve">We translate this information into a word equation: </w:t>
      </w:r>
    </w:p>
    <w:p w14:paraId="17DA21DC" w14:textId="77777777" w:rsidR="00317025" w:rsidRPr="00317025" w:rsidRDefault="00317025" w:rsidP="00317025">
      <w:pPr>
        <w:rPr>
          <w:szCs w:val="24"/>
        </w:rPr>
      </w:pPr>
      <w:r w:rsidRPr="00317025">
        <w:rPr>
          <w:szCs w:val="24"/>
        </w:rPr>
        <w:t xml:space="preserve">Hydrogen (gas) + Oxygen (gas) = Water </w:t>
      </w:r>
    </w:p>
    <w:p w14:paraId="2651B9C8" w14:textId="77777777" w:rsidR="00317025" w:rsidRPr="00317025" w:rsidRDefault="00317025" w:rsidP="00317025">
      <w:pPr>
        <w:rPr>
          <w:szCs w:val="24"/>
        </w:rPr>
      </w:pPr>
      <w:r w:rsidRPr="00317025">
        <w:rPr>
          <w:szCs w:val="24"/>
        </w:rPr>
        <w:t>(</w:t>
      </w:r>
      <w:proofErr w:type="gramStart"/>
      <w:r w:rsidRPr="00317025">
        <w:rPr>
          <w:szCs w:val="24"/>
        </w:rPr>
        <w:t xml:space="preserve">Reactants)   </w:t>
      </w:r>
      <w:proofErr w:type="gramEnd"/>
      <w:r w:rsidRPr="00317025">
        <w:rPr>
          <w:szCs w:val="24"/>
        </w:rPr>
        <w:t xml:space="preserve">                                (Product)</w:t>
      </w:r>
    </w:p>
    <w:p w14:paraId="285104BA" w14:textId="77777777" w:rsidR="00317025" w:rsidRPr="00317025" w:rsidRDefault="00317025" w:rsidP="00317025">
      <w:pPr>
        <w:rPr>
          <w:szCs w:val="24"/>
        </w:rPr>
      </w:pPr>
      <w:r w:rsidRPr="00317025">
        <w:rPr>
          <w:szCs w:val="24"/>
        </w:rPr>
        <w:t>2H₂ + O₂                                       2H₂O</w:t>
      </w:r>
    </w:p>
    <w:p w14:paraId="472F0998" w14:textId="77777777" w:rsidR="00317025" w:rsidRPr="00317025" w:rsidRDefault="00317025" w:rsidP="00317025">
      <w:pPr>
        <w:rPr>
          <w:szCs w:val="24"/>
        </w:rPr>
      </w:pPr>
      <w:r w:rsidRPr="00317025">
        <w:rPr>
          <w:szCs w:val="24"/>
        </w:rPr>
        <w:t>(Balanced equation)</w:t>
      </w:r>
    </w:p>
    <w:p w14:paraId="728FE4A2" w14:textId="77777777" w:rsidR="00317025" w:rsidRPr="00317025" w:rsidRDefault="00317025" w:rsidP="00317025">
      <w:pPr>
        <w:rPr>
          <w:szCs w:val="24"/>
        </w:rPr>
      </w:pPr>
    </w:p>
    <w:p w14:paraId="15430195" w14:textId="77777777" w:rsidR="00317025" w:rsidRPr="00317025" w:rsidRDefault="00317025" w:rsidP="00317025">
      <w:pPr>
        <w:rPr>
          <w:szCs w:val="24"/>
        </w:rPr>
      </w:pPr>
      <w:r w:rsidRPr="00317025">
        <w:rPr>
          <w:szCs w:val="24"/>
        </w:rPr>
        <w:t>Common chemical reactions include (a) Combustion of hydrocarbons (b) Neutralization reactions (c) Double decomposition.</w:t>
      </w:r>
    </w:p>
    <w:p w14:paraId="46A065CE" w14:textId="77777777" w:rsidR="00317025" w:rsidRPr="00317025" w:rsidRDefault="00317025" w:rsidP="00317025">
      <w:pPr>
        <w:rPr>
          <w:szCs w:val="24"/>
        </w:rPr>
      </w:pPr>
      <w:r w:rsidRPr="00317025">
        <w:rPr>
          <w:szCs w:val="24"/>
        </w:rPr>
        <w:t>Examples:</w:t>
      </w:r>
    </w:p>
    <w:p w14:paraId="126E5DEA" w14:textId="77777777" w:rsidR="00317025" w:rsidRPr="00317025" w:rsidRDefault="00317025" w:rsidP="00317025">
      <w:pPr>
        <w:rPr>
          <w:szCs w:val="24"/>
        </w:rPr>
      </w:pPr>
      <w:r w:rsidRPr="00317025">
        <w:rPr>
          <w:szCs w:val="24"/>
        </w:rPr>
        <w:t>a) C₃H₈ + O₂ → CO₂ + H₂O</w:t>
      </w:r>
    </w:p>
    <w:p w14:paraId="2F1597D3" w14:textId="77777777" w:rsidR="00317025" w:rsidRPr="00317025" w:rsidRDefault="00317025" w:rsidP="00317025">
      <w:pPr>
        <w:rPr>
          <w:szCs w:val="24"/>
        </w:rPr>
      </w:pPr>
      <w:r w:rsidRPr="00317025">
        <w:rPr>
          <w:szCs w:val="24"/>
        </w:rPr>
        <w:t>b) HCl + NaOH → NaCl + H₂O</w:t>
      </w:r>
    </w:p>
    <w:p w14:paraId="6A6E4DDF" w14:textId="77777777" w:rsidR="00317025" w:rsidRPr="00317025" w:rsidRDefault="00317025" w:rsidP="00317025">
      <w:pPr>
        <w:rPr>
          <w:szCs w:val="24"/>
        </w:rPr>
      </w:pPr>
      <w:r w:rsidRPr="00317025">
        <w:rPr>
          <w:szCs w:val="24"/>
        </w:rPr>
        <w:t xml:space="preserve">c) </w:t>
      </w:r>
      <w:proofErr w:type="spellStart"/>
      <w:r w:rsidRPr="00317025">
        <w:rPr>
          <w:szCs w:val="24"/>
        </w:rPr>
        <w:t>AgNO</w:t>
      </w:r>
      <w:proofErr w:type="spellEnd"/>
      <w:r w:rsidRPr="00317025">
        <w:rPr>
          <w:szCs w:val="24"/>
        </w:rPr>
        <w:t xml:space="preserve">₃ + NaCl → AgCl + </w:t>
      </w:r>
      <w:proofErr w:type="spellStart"/>
      <w:r w:rsidRPr="00317025">
        <w:rPr>
          <w:szCs w:val="24"/>
        </w:rPr>
        <w:t>NaNO</w:t>
      </w:r>
      <w:proofErr w:type="spellEnd"/>
      <w:r w:rsidRPr="00317025">
        <w:rPr>
          <w:szCs w:val="24"/>
        </w:rPr>
        <w:t>₃</w:t>
      </w:r>
    </w:p>
    <w:p w14:paraId="24AE4426" w14:textId="77777777" w:rsidR="00317025" w:rsidRPr="00317025" w:rsidRDefault="00317025" w:rsidP="00317025">
      <w:pPr>
        <w:rPr>
          <w:szCs w:val="24"/>
        </w:rPr>
      </w:pPr>
    </w:p>
    <w:p w14:paraId="5D0DCDDA" w14:textId="713B7398" w:rsidR="00317025" w:rsidRPr="00F46079" w:rsidRDefault="00317025" w:rsidP="00317025">
      <w:pPr>
        <w:rPr>
          <w:b/>
          <w:szCs w:val="24"/>
        </w:rPr>
      </w:pPr>
      <w:r w:rsidRPr="00F46079">
        <w:rPr>
          <w:b/>
          <w:szCs w:val="24"/>
        </w:rPr>
        <w:t>EVALUATION</w:t>
      </w:r>
    </w:p>
    <w:p w14:paraId="759F11E3" w14:textId="77777777" w:rsidR="00317025" w:rsidRPr="00317025" w:rsidRDefault="00317025" w:rsidP="00317025">
      <w:pPr>
        <w:rPr>
          <w:szCs w:val="24"/>
        </w:rPr>
      </w:pPr>
      <w:r w:rsidRPr="00317025">
        <w:rPr>
          <w:szCs w:val="24"/>
        </w:rPr>
        <w:t>1. What kind of reaction is a neutralization reaction?</w:t>
      </w:r>
    </w:p>
    <w:p w14:paraId="727E2EAB" w14:textId="77777777" w:rsidR="00317025" w:rsidRPr="00317025" w:rsidRDefault="00317025" w:rsidP="00317025">
      <w:pPr>
        <w:rPr>
          <w:szCs w:val="24"/>
        </w:rPr>
      </w:pPr>
      <w:r w:rsidRPr="00317025">
        <w:rPr>
          <w:szCs w:val="24"/>
        </w:rPr>
        <w:t>2. What are the usual products of the combustion of hydrocarbons?</w:t>
      </w:r>
    </w:p>
    <w:p w14:paraId="6DD1440A" w14:textId="77777777" w:rsidR="00317025" w:rsidRPr="00317025" w:rsidRDefault="00317025" w:rsidP="00317025">
      <w:pPr>
        <w:rPr>
          <w:szCs w:val="24"/>
        </w:rPr>
      </w:pPr>
    </w:p>
    <w:p w14:paraId="102C1F75" w14:textId="77777777" w:rsidR="00317025" w:rsidRPr="00F46079" w:rsidRDefault="00317025" w:rsidP="00317025">
      <w:pPr>
        <w:rPr>
          <w:b/>
          <w:szCs w:val="24"/>
        </w:rPr>
      </w:pPr>
      <w:r w:rsidRPr="00F46079">
        <w:rPr>
          <w:b/>
          <w:szCs w:val="24"/>
        </w:rPr>
        <w:t>BALANCING CHEMICAL EQUATIONS</w:t>
      </w:r>
    </w:p>
    <w:p w14:paraId="07BF8DAB" w14:textId="77777777" w:rsidR="00317025" w:rsidRPr="00317025" w:rsidRDefault="00317025" w:rsidP="00317025">
      <w:pPr>
        <w:rPr>
          <w:szCs w:val="24"/>
        </w:rPr>
      </w:pPr>
    </w:p>
    <w:p w14:paraId="5AAA9B82" w14:textId="77777777" w:rsidR="00317025" w:rsidRPr="00317025" w:rsidRDefault="00317025" w:rsidP="00317025">
      <w:pPr>
        <w:rPr>
          <w:szCs w:val="24"/>
        </w:rPr>
      </w:pPr>
      <w:proofErr w:type="spellStart"/>
      <w:r w:rsidRPr="00317025">
        <w:rPr>
          <w:szCs w:val="24"/>
        </w:rPr>
        <w:t>aN</w:t>
      </w:r>
      <w:proofErr w:type="spellEnd"/>
      <w:r w:rsidRPr="00317025">
        <w:rPr>
          <w:szCs w:val="24"/>
        </w:rPr>
        <w:t xml:space="preserve">₂ + </w:t>
      </w:r>
      <w:proofErr w:type="spellStart"/>
      <w:r w:rsidRPr="00317025">
        <w:rPr>
          <w:szCs w:val="24"/>
        </w:rPr>
        <w:t>bH</w:t>
      </w:r>
      <w:proofErr w:type="spellEnd"/>
      <w:r w:rsidRPr="00317025">
        <w:rPr>
          <w:szCs w:val="24"/>
        </w:rPr>
        <w:t xml:space="preserve">₂ = </w:t>
      </w:r>
      <w:proofErr w:type="spellStart"/>
      <w:r w:rsidRPr="00317025">
        <w:rPr>
          <w:szCs w:val="24"/>
        </w:rPr>
        <w:t>cNH</w:t>
      </w:r>
      <w:proofErr w:type="spellEnd"/>
      <w:r w:rsidRPr="00317025">
        <w:rPr>
          <w:szCs w:val="24"/>
        </w:rPr>
        <w:t>₃</w:t>
      </w:r>
    </w:p>
    <w:p w14:paraId="5E1CA184" w14:textId="77777777" w:rsidR="00317025" w:rsidRPr="00317025" w:rsidRDefault="00317025" w:rsidP="00317025">
      <w:pPr>
        <w:rPr>
          <w:szCs w:val="24"/>
        </w:rPr>
      </w:pPr>
      <w:r w:rsidRPr="00317025">
        <w:rPr>
          <w:szCs w:val="24"/>
        </w:rPr>
        <w:t>N: 2a = C … (</w:t>
      </w:r>
      <w:proofErr w:type="spellStart"/>
      <w:r w:rsidRPr="00317025">
        <w:rPr>
          <w:szCs w:val="24"/>
        </w:rPr>
        <w:t>i</w:t>
      </w:r>
      <w:proofErr w:type="spellEnd"/>
      <w:r w:rsidRPr="00317025">
        <w:rPr>
          <w:szCs w:val="24"/>
        </w:rPr>
        <w:t>)</w:t>
      </w:r>
    </w:p>
    <w:p w14:paraId="0B6D3640" w14:textId="77777777" w:rsidR="00317025" w:rsidRPr="00317025" w:rsidRDefault="00317025" w:rsidP="00317025">
      <w:pPr>
        <w:rPr>
          <w:szCs w:val="24"/>
        </w:rPr>
      </w:pPr>
      <w:r w:rsidRPr="00317025">
        <w:rPr>
          <w:szCs w:val="24"/>
        </w:rPr>
        <w:t>H: 2b = 3C … (ii)</w:t>
      </w:r>
    </w:p>
    <w:p w14:paraId="77C6DAF0" w14:textId="77777777" w:rsidR="00317025" w:rsidRPr="00317025" w:rsidRDefault="00317025" w:rsidP="00317025">
      <w:pPr>
        <w:rPr>
          <w:szCs w:val="24"/>
        </w:rPr>
      </w:pPr>
      <w:r w:rsidRPr="00317025">
        <w:rPr>
          <w:szCs w:val="24"/>
        </w:rPr>
        <w:t>Let a = 1</w:t>
      </w:r>
    </w:p>
    <w:p w14:paraId="22CA110A" w14:textId="77777777" w:rsidR="00317025" w:rsidRPr="00317025" w:rsidRDefault="00317025" w:rsidP="00317025">
      <w:pPr>
        <w:rPr>
          <w:szCs w:val="24"/>
        </w:rPr>
      </w:pPr>
      <w:r w:rsidRPr="00317025">
        <w:rPr>
          <w:szCs w:val="24"/>
        </w:rPr>
        <w:t>From equation (</w:t>
      </w:r>
      <w:proofErr w:type="spellStart"/>
      <w:r w:rsidRPr="00317025">
        <w:rPr>
          <w:szCs w:val="24"/>
        </w:rPr>
        <w:t>i</w:t>
      </w:r>
      <w:proofErr w:type="spellEnd"/>
      <w:r w:rsidRPr="00317025">
        <w:rPr>
          <w:szCs w:val="24"/>
        </w:rPr>
        <w:t>): 2(1) = C</w:t>
      </w:r>
    </w:p>
    <w:p w14:paraId="3CFC7D2E" w14:textId="77777777" w:rsidR="00317025" w:rsidRPr="00317025" w:rsidRDefault="00317025" w:rsidP="00317025">
      <w:pPr>
        <w:rPr>
          <w:szCs w:val="24"/>
        </w:rPr>
      </w:pPr>
      <w:r w:rsidRPr="00317025">
        <w:rPr>
          <w:szCs w:val="24"/>
        </w:rPr>
        <w:t xml:space="preserve">2 = C     </w:t>
      </w:r>
      <w:proofErr w:type="spellStart"/>
      <w:r w:rsidRPr="00317025">
        <w:rPr>
          <w:szCs w:val="24"/>
        </w:rPr>
        <w:t>C</w:t>
      </w:r>
      <w:proofErr w:type="spellEnd"/>
      <w:r w:rsidRPr="00317025">
        <w:rPr>
          <w:szCs w:val="24"/>
        </w:rPr>
        <w:t xml:space="preserve"> = 2</w:t>
      </w:r>
    </w:p>
    <w:p w14:paraId="3D5B31AA" w14:textId="77777777" w:rsidR="00317025" w:rsidRPr="00317025" w:rsidRDefault="00317025" w:rsidP="00317025">
      <w:pPr>
        <w:rPr>
          <w:szCs w:val="24"/>
        </w:rPr>
      </w:pPr>
      <w:r w:rsidRPr="00317025">
        <w:rPr>
          <w:szCs w:val="24"/>
        </w:rPr>
        <w:t>From equation (ii): 2b = 3(2)</w:t>
      </w:r>
    </w:p>
    <w:p w14:paraId="6E8D2C6F" w14:textId="77777777" w:rsidR="00317025" w:rsidRPr="00317025" w:rsidRDefault="00317025" w:rsidP="00317025">
      <w:pPr>
        <w:rPr>
          <w:szCs w:val="24"/>
        </w:rPr>
      </w:pPr>
      <w:r w:rsidRPr="00317025">
        <w:rPr>
          <w:szCs w:val="24"/>
        </w:rPr>
        <w:t>2b = 6</w:t>
      </w:r>
    </w:p>
    <w:p w14:paraId="38EE8AD2" w14:textId="77777777" w:rsidR="00317025" w:rsidRPr="00317025" w:rsidRDefault="00317025" w:rsidP="00317025">
      <w:pPr>
        <w:rPr>
          <w:szCs w:val="24"/>
        </w:rPr>
      </w:pPr>
      <w:r w:rsidRPr="00317025">
        <w:rPr>
          <w:szCs w:val="24"/>
        </w:rPr>
        <w:t>b = 3</w:t>
      </w:r>
    </w:p>
    <w:p w14:paraId="325074BB" w14:textId="77777777" w:rsidR="00317025" w:rsidRPr="00317025" w:rsidRDefault="00317025" w:rsidP="00317025">
      <w:pPr>
        <w:rPr>
          <w:szCs w:val="24"/>
        </w:rPr>
      </w:pPr>
      <w:r w:rsidRPr="00317025">
        <w:rPr>
          <w:szCs w:val="24"/>
        </w:rPr>
        <w:t>A = 1, b = 3, C = 2</w:t>
      </w:r>
    </w:p>
    <w:p w14:paraId="539AE6A0" w14:textId="77777777" w:rsidR="00317025" w:rsidRPr="00317025" w:rsidRDefault="00317025" w:rsidP="00317025">
      <w:pPr>
        <w:rPr>
          <w:szCs w:val="24"/>
        </w:rPr>
      </w:pPr>
      <w:r w:rsidRPr="00317025">
        <w:rPr>
          <w:szCs w:val="24"/>
        </w:rPr>
        <w:t>N₂ + 3H₂ = 2NH₃</w:t>
      </w:r>
    </w:p>
    <w:p w14:paraId="788E66E8" w14:textId="77777777" w:rsidR="00317025" w:rsidRPr="00317025" w:rsidRDefault="00317025" w:rsidP="00317025">
      <w:pPr>
        <w:rPr>
          <w:szCs w:val="24"/>
        </w:rPr>
      </w:pPr>
    </w:p>
    <w:p w14:paraId="0A0EC9DF" w14:textId="77777777" w:rsidR="00317025" w:rsidRPr="00317025" w:rsidRDefault="00317025" w:rsidP="00317025">
      <w:pPr>
        <w:rPr>
          <w:szCs w:val="24"/>
        </w:rPr>
      </w:pPr>
      <w:r w:rsidRPr="00317025">
        <w:rPr>
          <w:szCs w:val="24"/>
        </w:rPr>
        <w:t>Two methods are commonly employed in chemical equations:</w:t>
      </w:r>
    </w:p>
    <w:p w14:paraId="74631F97" w14:textId="77777777" w:rsidR="00317025" w:rsidRPr="00317025" w:rsidRDefault="00317025" w:rsidP="00317025">
      <w:pPr>
        <w:rPr>
          <w:szCs w:val="24"/>
        </w:rPr>
      </w:pPr>
      <w:r w:rsidRPr="00317025">
        <w:rPr>
          <w:szCs w:val="24"/>
        </w:rPr>
        <w:t>1. Balancing by inspection.</w:t>
      </w:r>
    </w:p>
    <w:p w14:paraId="19BFCACF" w14:textId="77777777" w:rsidR="00317025" w:rsidRPr="00317025" w:rsidRDefault="00317025" w:rsidP="00317025">
      <w:pPr>
        <w:rPr>
          <w:szCs w:val="24"/>
        </w:rPr>
      </w:pPr>
      <w:r w:rsidRPr="00317025">
        <w:rPr>
          <w:szCs w:val="24"/>
        </w:rPr>
        <w:t>2. Balancing by the use of simultaneous equations.</w:t>
      </w:r>
    </w:p>
    <w:p w14:paraId="6DD430DA" w14:textId="77777777" w:rsidR="00317025" w:rsidRPr="00317025" w:rsidRDefault="00317025" w:rsidP="00317025">
      <w:pPr>
        <w:rPr>
          <w:szCs w:val="24"/>
        </w:rPr>
      </w:pPr>
    </w:p>
    <w:p w14:paraId="728CA77D" w14:textId="1D376571" w:rsidR="00317025" w:rsidRPr="00F46079" w:rsidRDefault="00317025" w:rsidP="00317025">
      <w:pPr>
        <w:rPr>
          <w:b/>
          <w:szCs w:val="24"/>
        </w:rPr>
      </w:pPr>
      <w:r w:rsidRPr="00F46079">
        <w:rPr>
          <w:b/>
          <w:szCs w:val="24"/>
        </w:rPr>
        <w:t>EVALUATION/REVISIONAL QUESTIONS</w:t>
      </w:r>
    </w:p>
    <w:p w14:paraId="190264BE" w14:textId="77777777" w:rsidR="00317025" w:rsidRPr="00317025" w:rsidRDefault="00317025" w:rsidP="00317025">
      <w:pPr>
        <w:rPr>
          <w:szCs w:val="24"/>
        </w:rPr>
      </w:pPr>
      <w:r w:rsidRPr="00317025">
        <w:rPr>
          <w:szCs w:val="24"/>
        </w:rPr>
        <w:t>1. What two methods are commonly used in balancing chemical equations?</w:t>
      </w:r>
    </w:p>
    <w:p w14:paraId="0BDF9854" w14:textId="77777777" w:rsidR="00317025" w:rsidRPr="00317025" w:rsidRDefault="00317025" w:rsidP="00317025">
      <w:pPr>
        <w:rPr>
          <w:szCs w:val="24"/>
        </w:rPr>
      </w:pPr>
      <w:r w:rsidRPr="00317025">
        <w:rPr>
          <w:szCs w:val="24"/>
        </w:rPr>
        <w:t>2. Give the balanced equation for the formation of water from hydrogen and oxygen.</w:t>
      </w:r>
    </w:p>
    <w:p w14:paraId="1BE3970C" w14:textId="77777777" w:rsidR="00317025" w:rsidRPr="00317025" w:rsidRDefault="00317025" w:rsidP="00317025">
      <w:pPr>
        <w:rPr>
          <w:szCs w:val="24"/>
        </w:rPr>
      </w:pPr>
      <w:r w:rsidRPr="00317025">
        <w:rPr>
          <w:szCs w:val="24"/>
        </w:rPr>
        <w:t>3. What are hormones?</w:t>
      </w:r>
    </w:p>
    <w:p w14:paraId="05267A9C" w14:textId="77777777" w:rsidR="00317025" w:rsidRPr="00317025" w:rsidRDefault="00317025" w:rsidP="00317025">
      <w:pPr>
        <w:rPr>
          <w:szCs w:val="24"/>
        </w:rPr>
      </w:pPr>
      <w:r w:rsidRPr="00317025">
        <w:rPr>
          <w:szCs w:val="24"/>
        </w:rPr>
        <w:t>4. What glands produce the minerals?</w:t>
      </w:r>
    </w:p>
    <w:p w14:paraId="303A5E95" w14:textId="77777777" w:rsidR="00317025" w:rsidRPr="00317025" w:rsidRDefault="00317025" w:rsidP="00317025">
      <w:pPr>
        <w:rPr>
          <w:szCs w:val="24"/>
        </w:rPr>
      </w:pPr>
    </w:p>
    <w:p w14:paraId="43AB07C1" w14:textId="5CAE13B8" w:rsidR="00317025" w:rsidRPr="00F46079" w:rsidRDefault="00317025" w:rsidP="00317025">
      <w:pPr>
        <w:rPr>
          <w:b/>
          <w:szCs w:val="24"/>
        </w:rPr>
      </w:pPr>
      <w:r w:rsidRPr="00F46079">
        <w:rPr>
          <w:b/>
          <w:szCs w:val="24"/>
        </w:rPr>
        <w:t>WEEKEND ASSIGNMENT</w:t>
      </w:r>
    </w:p>
    <w:p w14:paraId="135545DE" w14:textId="77777777" w:rsidR="00317025" w:rsidRPr="00317025" w:rsidRDefault="00317025" w:rsidP="00317025">
      <w:pPr>
        <w:rPr>
          <w:szCs w:val="24"/>
        </w:rPr>
      </w:pPr>
      <w:r w:rsidRPr="00317025">
        <w:rPr>
          <w:szCs w:val="24"/>
        </w:rPr>
        <w:t xml:space="preserve">1. A short story which tells us what happens in a chemical reaction is known as: </w:t>
      </w:r>
    </w:p>
    <w:p w14:paraId="49660574" w14:textId="77777777" w:rsidR="00317025" w:rsidRPr="00317025" w:rsidRDefault="00317025" w:rsidP="00317025">
      <w:pPr>
        <w:rPr>
          <w:szCs w:val="24"/>
        </w:rPr>
      </w:pPr>
      <w:r w:rsidRPr="00317025">
        <w:rPr>
          <w:szCs w:val="24"/>
        </w:rPr>
        <w:t xml:space="preserve">   (a) chemical reaction</w:t>
      </w:r>
    </w:p>
    <w:p w14:paraId="69EC08A2" w14:textId="77777777" w:rsidR="00317025" w:rsidRPr="00317025" w:rsidRDefault="00317025" w:rsidP="00317025">
      <w:pPr>
        <w:rPr>
          <w:szCs w:val="24"/>
        </w:rPr>
      </w:pPr>
      <w:r w:rsidRPr="00317025">
        <w:rPr>
          <w:szCs w:val="24"/>
        </w:rPr>
        <w:t xml:space="preserve">   (b) chemical formulae</w:t>
      </w:r>
    </w:p>
    <w:p w14:paraId="1F14125C" w14:textId="77777777" w:rsidR="00317025" w:rsidRPr="00317025" w:rsidRDefault="00317025" w:rsidP="00317025">
      <w:pPr>
        <w:rPr>
          <w:szCs w:val="24"/>
        </w:rPr>
      </w:pPr>
      <w:r w:rsidRPr="00317025">
        <w:rPr>
          <w:szCs w:val="24"/>
        </w:rPr>
        <w:t xml:space="preserve">   (c) chemical formulae</w:t>
      </w:r>
    </w:p>
    <w:p w14:paraId="60110F4A" w14:textId="77777777" w:rsidR="00317025" w:rsidRPr="00317025" w:rsidRDefault="00317025" w:rsidP="00317025">
      <w:pPr>
        <w:rPr>
          <w:szCs w:val="24"/>
        </w:rPr>
      </w:pPr>
      <w:r w:rsidRPr="00317025">
        <w:rPr>
          <w:szCs w:val="24"/>
        </w:rPr>
        <w:t xml:space="preserve">   (d) chemical balance</w:t>
      </w:r>
    </w:p>
    <w:p w14:paraId="098468BF" w14:textId="77777777" w:rsidR="00317025" w:rsidRPr="00317025" w:rsidRDefault="00317025" w:rsidP="00317025">
      <w:pPr>
        <w:rPr>
          <w:szCs w:val="24"/>
        </w:rPr>
      </w:pPr>
    </w:p>
    <w:p w14:paraId="37B31937" w14:textId="77777777" w:rsidR="00317025" w:rsidRPr="00317025" w:rsidRDefault="00317025" w:rsidP="00317025">
      <w:pPr>
        <w:rPr>
          <w:szCs w:val="24"/>
        </w:rPr>
      </w:pPr>
      <w:r w:rsidRPr="00317025">
        <w:rPr>
          <w:szCs w:val="24"/>
        </w:rPr>
        <w:t>2. The subscript (</w:t>
      </w:r>
      <w:proofErr w:type="spellStart"/>
      <w:r w:rsidRPr="00317025">
        <w:rPr>
          <w:szCs w:val="24"/>
        </w:rPr>
        <w:t>aq</w:t>
      </w:r>
      <w:proofErr w:type="spellEnd"/>
      <w:r w:rsidRPr="00317025">
        <w:rPr>
          <w:szCs w:val="24"/>
        </w:rPr>
        <w:t xml:space="preserve">) in a written chemical equation symbolizes: </w:t>
      </w:r>
    </w:p>
    <w:p w14:paraId="6CDB24CD" w14:textId="77777777" w:rsidR="00317025" w:rsidRPr="00317025" w:rsidRDefault="00317025" w:rsidP="00317025">
      <w:pPr>
        <w:rPr>
          <w:szCs w:val="24"/>
        </w:rPr>
      </w:pPr>
      <w:r w:rsidRPr="00317025">
        <w:rPr>
          <w:szCs w:val="24"/>
        </w:rPr>
        <w:t xml:space="preserve">   (a) Aquiline </w:t>
      </w:r>
    </w:p>
    <w:p w14:paraId="2E1FB3CD" w14:textId="77777777" w:rsidR="00317025" w:rsidRPr="00317025" w:rsidRDefault="00317025" w:rsidP="00317025">
      <w:pPr>
        <w:rPr>
          <w:szCs w:val="24"/>
        </w:rPr>
      </w:pPr>
      <w:r w:rsidRPr="00317025">
        <w:rPr>
          <w:szCs w:val="24"/>
        </w:rPr>
        <w:t xml:space="preserve">   (b) Aquarium</w:t>
      </w:r>
    </w:p>
    <w:p w14:paraId="11418589" w14:textId="77777777" w:rsidR="00317025" w:rsidRPr="00317025" w:rsidRDefault="00317025" w:rsidP="00317025">
      <w:pPr>
        <w:rPr>
          <w:szCs w:val="24"/>
        </w:rPr>
      </w:pPr>
      <w:r w:rsidRPr="00317025">
        <w:rPr>
          <w:szCs w:val="24"/>
        </w:rPr>
        <w:t xml:space="preserve">   (c) Aquarius</w:t>
      </w:r>
    </w:p>
    <w:p w14:paraId="19AC85E1" w14:textId="77777777" w:rsidR="00317025" w:rsidRPr="00317025" w:rsidRDefault="00317025" w:rsidP="00317025">
      <w:pPr>
        <w:rPr>
          <w:szCs w:val="24"/>
        </w:rPr>
      </w:pPr>
      <w:r w:rsidRPr="00317025">
        <w:rPr>
          <w:szCs w:val="24"/>
        </w:rPr>
        <w:t xml:space="preserve">   (d) Aqueous</w:t>
      </w:r>
    </w:p>
    <w:p w14:paraId="0A98C98E" w14:textId="77777777" w:rsidR="00317025" w:rsidRPr="00317025" w:rsidRDefault="00317025" w:rsidP="00317025">
      <w:pPr>
        <w:rPr>
          <w:szCs w:val="24"/>
        </w:rPr>
      </w:pPr>
    </w:p>
    <w:p w14:paraId="227904A2" w14:textId="77777777" w:rsidR="00317025" w:rsidRPr="00317025" w:rsidRDefault="00317025" w:rsidP="00317025">
      <w:pPr>
        <w:rPr>
          <w:szCs w:val="24"/>
        </w:rPr>
      </w:pPr>
      <w:r w:rsidRPr="00317025">
        <w:rPr>
          <w:szCs w:val="24"/>
        </w:rPr>
        <w:t xml:space="preserve">3. What law governs the writing of balanced chemical equations? </w:t>
      </w:r>
    </w:p>
    <w:p w14:paraId="17B38F99" w14:textId="77777777" w:rsidR="00317025" w:rsidRPr="00317025" w:rsidRDefault="00317025" w:rsidP="00317025">
      <w:pPr>
        <w:rPr>
          <w:szCs w:val="24"/>
        </w:rPr>
      </w:pPr>
      <w:r w:rsidRPr="00317025">
        <w:rPr>
          <w:szCs w:val="24"/>
        </w:rPr>
        <w:t xml:space="preserve">   (a) law of constant composition</w:t>
      </w:r>
    </w:p>
    <w:p w14:paraId="5E98A4C4" w14:textId="77777777" w:rsidR="00317025" w:rsidRPr="00317025" w:rsidRDefault="00317025" w:rsidP="00317025">
      <w:pPr>
        <w:rPr>
          <w:szCs w:val="24"/>
        </w:rPr>
      </w:pPr>
      <w:r w:rsidRPr="00317025">
        <w:rPr>
          <w:szCs w:val="24"/>
        </w:rPr>
        <w:t xml:space="preserve">   (b) law of conservation of matter</w:t>
      </w:r>
    </w:p>
    <w:p w14:paraId="20F5D849" w14:textId="77777777" w:rsidR="00317025" w:rsidRPr="00317025" w:rsidRDefault="00317025" w:rsidP="00317025">
      <w:pPr>
        <w:rPr>
          <w:szCs w:val="24"/>
        </w:rPr>
      </w:pPr>
      <w:r w:rsidRPr="00317025">
        <w:rPr>
          <w:szCs w:val="24"/>
        </w:rPr>
        <w:t xml:space="preserve">   (c) law of multiple proportions</w:t>
      </w:r>
    </w:p>
    <w:p w14:paraId="12771D46" w14:textId="77777777" w:rsidR="00317025" w:rsidRPr="00317025" w:rsidRDefault="00317025" w:rsidP="00317025">
      <w:pPr>
        <w:rPr>
          <w:szCs w:val="24"/>
        </w:rPr>
      </w:pPr>
      <w:r w:rsidRPr="00317025">
        <w:rPr>
          <w:szCs w:val="24"/>
        </w:rPr>
        <w:t xml:space="preserve">   (d) law of reciprocal proportions</w:t>
      </w:r>
    </w:p>
    <w:p w14:paraId="7EAAB51B" w14:textId="77777777" w:rsidR="00317025" w:rsidRPr="00317025" w:rsidRDefault="00317025" w:rsidP="00317025">
      <w:pPr>
        <w:rPr>
          <w:szCs w:val="24"/>
        </w:rPr>
      </w:pPr>
    </w:p>
    <w:p w14:paraId="75F2D33A" w14:textId="77777777" w:rsidR="00317025" w:rsidRPr="00317025" w:rsidRDefault="00317025" w:rsidP="00317025">
      <w:pPr>
        <w:rPr>
          <w:szCs w:val="24"/>
        </w:rPr>
      </w:pPr>
      <w:r w:rsidRPr="00317025">
        <w:rPr>
          <w:szCs w:val="24"/>
        </w:rPr>
        <w:t xml:space="preserve">4. </w:t>
      </w:r>
      <w:proofErr w:type="spellStart"/>
      <w:r w:rsidRPr="00317025">
        <w:rPr>
          <w:szCs w:val="24"/>
        </w:rPr>
        <w:t>aN</w:t>
      </w:r>
      <w:proofErr w:type="spellEnd"/>
      <w:r w:rsidRPr="00317025">
        <w:rPr>
          <w:szCs w:val="24"/>
        </w:rPr>
        <w:t xml:space="preserve">₂ + </w:t>
      </w:r>
      <w:proofErr w:type="spellStart"/>
      <w:r w:rsidRPr="00317025">
        <w:rPr>
          <w:szCs w:val="24"/>
        </w:rPr>
        <w:t>bH</w:t>
      </w:r>
      <w:proofErr w:type="spellEnd"/>
      <w:r w:rsidRPr="00317025">
        <w:rPr>
          <w:szCs w:val="24"/>
        </w:rPr>
        <w:t xml:space="preserve">₂ = </w:t>
      </w:r>
      <w:proofErr w:type="spellStart"/>
      <w:r w:rsidRPr="00317025">
        <w:rPr>
          <w:szCs w:val="24"/>
        </w:rPr>
        <w:t>cNH</w:t>
      </w:r>
      <w:proofErr w:type="spellEnd"/>
      <w:r w:rsidRPr="00317025">
        <w:rPr>
          <w:szCs w:val="24"/>
        </w:rPr>
        <w:t xml:space="preserve">₃. What do a, b, and c represent in the equation written respectively? </w:t>
      </w:r>
    </w:p>
    <w:p w14:paraId="7F9E532D" w14:textId="77777777" w:rsidR="00317025" w:rsidRPr="00317025" w:rsidRDefault="00317025" w:rsidP="00317025">
      <w:pPr>
        <w:rPr>
          <w:szCs w:val="24"/>
        </w:rPr>
      </w:pPr>
      <w:r w:rsidRPr="00317025">
        <w:rPr>
          <w:szCs w:val="24"/>
        </w:rPr>
        <w:t xml:space="preserve">   (a) a = 3, b = 1, c = 2</w:t>
      </w:r>
    </w:p>
    <w:p w14:paraId="77E9CFF8" w14:textId="77777777" w:rsidR="00317025" w:rsidRPr="00317025" w:rsidRDefault="00317025" w:rsidP="00317025">
      <w:pPr>
        <w:rPr>
          <w:szCs w:val="24"/>
        </w:rPr>
      </w:pPr>
      <w:r w:rsidRPr="00317025">
        <w:rPr>
          <w:szCs w:val="24"/>
        </w:rPr>
        <w:t xml:space="preserve">   (b) a = 2, b = 3, c = 1</w:t>
      </w:r>
    </w:p>
    <w:p w14:paraId="5FDC4937" w14:textId="77777777" w:rsidR="00317025" w:rsidRPr="00317025" w:rsidRDefault="00317025" w:rsidP="00317025">
      <w:pPr>
        <w:rPr>
          <w:szCs w:val="24"/>
        </w:rPr>
      </w:pPr>
      <w:r w:rsidRPr="00317025">
        <w:rPr>
          <w:szCs w:val="24"/>
        </w:rPr>
        <w:t xml:space="preserve">   (c) a = 1, b = 3, c = 2</w:t>
      </w:r>
    </w:p>
    <w:p w14:paraId="20F1A105" w14:textId="77777777" w:rsidR="00317025" w:rsidRPr="00317025" w:rsidRDefault="00317025" w:rsidP="00317025">
      <w:pPr>
        <w:rPr>
          <w:szCs w:val="24"/>
        </w:rPr>
      </w:pPr>
      <w:r w:rsidRPr="00317025">
        <w:rPr>
          <w:szCs w:val="24"/>
        </w:rPr>
        <w:t xml:space="preserve">   (d) a = 1, b = 2, c = 3</w:t>
      </w:r>
    </w:p>
    <w:p w14:paraId="70BAEEB7" w14:textId="77777777" w:rsidR="00317025" w:rsidRPr="00317025" w:rsidRDefault="00317025" w:rsidP="00317025">
      <w:pPr>
        <w:rPr>
          <w:szCs w:val="24"/>
        </w:rPr>
      </w:pPr>
    </w:p>
    <w:p w14:paraId="4E64E1A2" w14:textId="77777777" w:rsidR="00317025" w:rsidRPr="00317025" w:rsidRDefault="00317025" w:rsidP="00317025">
      <w:pPr>
        <w:rPr>
          <w:szCs w:val="24"/>
        </w:rPr>
      </w:pPr>
      <w:r w:rsidRPr="00317025">
        <w:rPr>
          <w:szCs w:val="24"/>
        </w:rPr>
        <w:t xml:space="preserve">5. The reaction involving an acid and a base to form salt and water only is known as: </w:t>
      </w:r>
    </w:p>
    <w:p w14:paraId="0F30E723" w14:textId="77777777" w:rsidR="00317025" w:rsidRPr="00317025" w:rsidRDefault="00317025" w:rsidP="00317025">
      <w:pPr>
        <w:rPr>
          <w:szCs w:val="24"/>
        </w:rPr>
      </w:pPr>
      <w:r w:rsidRPr="00317025">
        <w:rPr>
          <w:szCs w:val="24"/>
        </w:rPr>
        <w:t xml:space="preserve">   (a) Combustion reaction  </w:t>
      </w:r>
    </w:p>
    <w:p w14:paraId="621FD0AD" w14:textId="77777777" w:rsidR="00317025" w:rsidRPr="00317025" w:rsidRDefault="00317025" w:rsidP="00317025">
      <w:pPr>
        <w:rPr>
          <w:szCs w:val="24"/>
        </w:rPr>
      </w:pPr>
      <w:r w:rsidRPr="00317025">
        <w:rPr>
          <w:szCs w:val="24"/>
        </w:rPr>
        <w:t xml:space="preserve">   (b) Neutralization reaction  </w:t>
      </w:r>
    </w:p>
    <w:p w14:paraId="79956811" w14:textId="77777777" w:rsidR="00317025" w:rsidRPr="00317025" w:rsidRDefault="00317025" w:rsidP="00317025">
      <w:pPr>
        <w:rPr>
          <w:szCs w:val="24"/>
        </w:rPr>
      </w:pPr>
      <w:r w:rsidRPr="00317025">
        <w:rPr>
          <w:szCs w:val="24"/>
        </w:rPr>
        <w:t xml:space="preserve">   (c) Redox reaction</w:t>
      </w:r>
    </w:p>
    <w:p w14:paraId="73C6519A" w14:textId="77777777" w:rsidR="00317025" w:rsidRPr="00317025" w:rsidRDefault="00317025" w:rsidP="00317025">
      <w:pPr>
        <w:rPr>
          <w:szCs w:val="24"/>
        </w:rPr>
      </w:pPr>
      <w:r w:rsidRPr="00317025">
        <w:rPr>
          <w:szCs w:val="24"/>
        </w:rPr>
        <w:t xml:space="preserve">   (d) Precipitation</w:t>
      </w:r>
    </w:p>
    <w:p w14:paraId="1A3583D9" w14:textId="77777777" w:rsidR="00317025" w:rsidRPr="00317025" w:rsidRDefault="00317025" w:rsidP="00317025">
      <w:pPr>
        <w:rPr>
          <w:szCs w:val="24"/>
        </w:rPr>
      </w:pPr>
    </w:p>
    <w:p w14:paraId="0573C5A6" w14:textId="56B44453" w:rsidR="00317025" w:rsidRPr="00F46079" w:rsidRDefault="00317025" w:rsidP="00317025">
      <w:pPr>
        <w:rPr>
          <w:b/>
          <w:szCs w:val="24"/>
        </w:rPr>
      </w:pPr>
      <w:r w:rsidRPr="00F46079">
        <w:rPr>
          <w:b/>
          <w:szCs w:val="24"/>
        </w:rPr>
        <w:t>THEORY</w:t>
      </w:r>
    </w:p>
    <w:p w14:paraId="45722288" w14:textId="77777777" w:rsidR="00317025" w:rsidRPr="00317025" w:rsidRDefault="00317025" w:rsidP="00317025">
      <w:pPr>
        <w:rPr>
          <w:szCs w:val="24"/>
        </w:rPr>
      </w:pPr>
      <w:r w:rsidRPr="00317025">
        <w:rPr>
          <w:szCs w:val="24"/>
        </w:rPr>
        <w:t xml:space="preserve">1. Write out the chemical equation of the reaction described below: </w:t>
      </w:r>
    </w:p>
    <w:p w14:paraId="46A3A235" w14:textId="77777777" w:rsidR="00317025" w:rsidRPr="00317025" w:rsidRDefault="00317025" w:rsidP="00317025">
      <w:pPr>
        <w:rPr>
          <w:szCs w:val="24"/>
        </w:rPr>
      </w:pPr>
      <w:r w:rsidRPr="00317025">
        <w:rPr>
          <w:szCs w:val="24"/>
        </w:rPr>
        <w:t xml:space="preserve">   (a) Magnesium ribbon reacts with hydrochloric acid to form magnesium chloride and hydrogen gas.</w:t>
      </w:r>
    </w:p>
    <w:p w14:paraId="6083B119" w14:textId="0E92AD30" w:rsidR="00DC069D" w:rsidRPr="005047ED" w:rsidRDefault="00317025" w:rsidP="00317025">
      <w:pPr>
        <w:rPr>
          <w:szCs w:val="24"/>
        </w:rPr>
      </w:pPr>
      <w:r w:rsidRPr="00317025">
        <w:rPr>
          <w:szCs w:val="24"/>
        </w:rPr>
        <w:t>2. What are the products of combustion of hydrocarbons?</w:t>
      </w:r>
      <w:r w:rsidR="00DC069D" w:rsidRPr="005047ED">
        <w:rPr>
          <w:szCs w:val="24"/>
        </w:rPr>
        <w:br w:type="page"/>
      </w:r>
    </w:p>
    <w:p w14:paraId="372E0817" w14:textId="77777777" w:rsidR="00DC069D" w:rsidRPr="005047ED" w:rsidRDefault="00F067EF" w:rsidP="00DC069D">
      <w:pPr>
        <w:rPr>
          <w:b/>
          <w:szCs w:val="24"/>
        </w:rPr>
      </w:pPr>
      <w:r w:rsidRPr="005047ED">
        <w:rPr>
          <w:b/>
          <w:szCs w:val="24"/>
        </w:rPr>
        <w:lastRenderedPageBreak/>
        <w:t>WEEK</w:t>
      </w:r>
      <w:r w:rsidR="001B2C81" w:rsidRPr="005047ED">
        <w:rPr>
          <w:b/>
          <w:szCs w:val="24"/>
        </w:rPr>
        <w:t xml:space="preserve"> EIGHT</w:t>
      </w:r>
    </w:p>
    <w:p w14:paraId="7BF9256E" w14:textId="77777777" w:rsidR="006F1885" w:rsidRPr="005047ED" w:rsidRDefault="00DC069D" w:rsidP="00DC069D">
      <w:pPr>
        <w:rPr>
          <w:rFonts w:eastAsia="AndroidClock"/>
          <w:b/>
          <w:szCs w:val="24"/>
        </w:rPr>
      </w:pPr>
      <w:r w:rsidRPr="005047ED">
        <w:rPr>
          <w:b/>
          <w:szCs w:val="24"/>
        </w:rPr>
        <w:t xml:space="preserve">TOPIC: </w:t>
      </w:r>
      <w:r w:rsidR="00C06A0A" w:rsidRPr="005047ED">
        <w:rPr>
          <w:rFonts w:eastAsia="AndroidClock"/>
          <w:b/>
          <w:szCs w:val="24"/>
        </w:rPr>
        <w:t>SIMPLEMACHINE</w:t>
      </w:r>
    </w:p>
    <w:p w14:paraId="201DED51" w14:textId="77777777" w:rsidR="00F067EF" w:rsidRPr="005047ED" w:rsidRDefault="00F067EF" w:rsidP="001A13C4">
      <w:pPr>
        <w:jc w:val="both"/>
        <w:rPr>
          <w:rFonts w:eastAsia="AndroidClock"/>
          <w:b/>
          <w:szCs w:val="24"/>
        </w:rPr>
      </w:pPr>
      <w:r w:rsidRPr="005047ED">
        <w:rPr>
          <w:rFonts w:eastAsia="AndroidClock"/>
          <w:b/>
          <w:szCs w:val="24"/>
        </w:rPr>
        <w:t>CONTENT</w:t>
      </w:r>
    </w:p>
    <w:p w14:paraId="3725F5BF" w14:textId="77777777" w:rsidR="005E6573" w:rsidRPr="005047ED" w:rsidRDefault="005E6573" w:rsidP="001A13C4">
      <w:pPr>
        <w:pStyle w:val="ListParagraph"/>
        <w:numPr>
          <w:ilvl w:val="0"/>
          <w:numId w:val="49"/>
        </w:numPr>
        <w:jc w:val="both"/>
        <w:rPr>
          <w:rFonts w:eastAsia="AndroidClock"/>
          <w:szCs w:val="24"/>
        </w:rPr>
      </w:pPr>
      <w:proofErr w:type="spellStart"/>
      <w:r w:rsidRPr="005047ED">
        <w:rPr>
          <w:rFonts w:eastAsia="AndroidClock"/>
          <w:szCs w:val="24"/>
        </w:rPr>
        <w:t>Definition</w:t>
      </w:r>
      <w:r w:rsidR="00B74288" w:rsidRPr="005047ED">
        <w:rPr>
          <w:rFonts w:eastAsia="AndroidClock"/>
          <w:szCs w:val="24"/>
        </w:rPr>
        <w:t>of</w:t>
      </w:r>
      <w:proofErr w:type="spellEnd"/>
      <w:r w:rsidR="00B74288" w:rsidRPr="005047ED">
        <w:rPr>
          <w:rFonts w:eastAsia="AndroidClock"/>
          <w:szCs w:val="24"/>
        </w:rPr>
        <w:t xml:space="preserve"> Simple Machine </w:t>
      </w:r>
    </w:p>
    <w:p w14:paraId="46517881" w14:textId="77777777" w:rsidR="005E6573" w:rsidRPr="005047ED" w:rsidRDefault="005E6573" w:rsidP="001A13C4">
      <w:pPr>
        <w:pStyle w:val="ListParagraph"/>
        <w:numPr>
          <w:ilvl w:val="0"/>
          <w:numId w:val="49"/>
        </w:numPr>
        <w:jc w:val="both"/>
        <w:rPr>
          <w:rFonts w:eastAsia="AndroidClock"/>
          <w:szCs w:val="24"/>
        </w:rPr>
      </w:pPr>
      <w:r w:rsidRPr="005047ED">
        <w:rPr>
          <w:rFonts w:eastAsia="AndroidClock"/>
          <w:szCs w:val="24"/>
        </w:rPr>
        <w:t xml:space="preserve">Types </w:t>
      </w:r>
      <w:r w:rsidR="00B74288" w:rsidRPr="005047ED">
        <w:rPr>
          <w:rFonts w:eastAsia="AndroidClock"/>
          <w:szCs w:val="24"/>
        </w:rPr>
        <w:t>of Machine</w:t>
      </w:r>
    </w:p>
    <w:p w14:paraId="3E88B7B8" w14:textId="77777777" w:rsidR="005E6573" w:rsidRPr="005047ED" w:rsidRDefault="005E6573" w:rsidP="001A13C4">
      <w:pPr>
        <w:pStyle w:val="ListParagraph"/>
        <w:numPr>
          <w:ilvl w:val="0"/>
          <w:numId w:val="49"/>
        </w:numPr>
        <w:jc w:val="both"/>
        <w:rPr>
          <w:rFonts w:eastAsia="AndroidClock"/>
          <w:szCs w:val="24"/>
        </w:rPr>
      </w:pPr>
      <w:r w:rsidRPr="005047ED">
        <w:rPr>
          <w:rFonts w:eastAsia="AndroidClock"/>
          <w:szCs w:val="24"/>
        </w:rPr>
        <w:t xml:space="preserve">Importance </w:t>
      </w:r>
      <w:r w:rsidR="00B74288" w:rsidRPr="005047ED">
        <w:rPr>
          <w:rFonts w:eastAsia="AndroidClock"/>
          <w:szCs w:val="24"/>
        </w:rPr>
        <w:t xml:space="preserve">of </w:t>
      </w:r>
      <w:r w:rsidRPr="005047ED">
        <w:rPr>
          <w:rFonts w:eastAsia="AndroidClock"/>
          <w:szCs w:val="24"/>
        </w:rPr>
        <w:t>Simple Machine</w:t>
      </w:r>
    </w:p>
    <w:p w14:paraId="1DFCD2EE" w14:textId="77777777" w:rsidR="005E6573" w:rsidRPr="005047ED" w:rsidRDefault="005E6573" w:rsidP="001A13C4">
      <w:pPr>
        <w:jc w:val="both"/>
        <w:rPr>
          <w:rFonts w:eastAsia="AndroidClock"/>
          <w:szCs w:val="24"/>
        </w:rPr>
      </w:pPr>
    </w:p>
    <w:p w14:paraId="0734BA13" w14:textId="77777777" w:rsidR="005E6573" w:rsidRPr="005047ED" w:rsidRDefault="005E6573" w:rsidP="001A13C4">
      <w:pPr>
        <w:jc w:val="both"/>
        <w:rPr>
          <w:rFonts w:eastAsia="AndroidClock"/>
          <w:b/>
          <w:szCs w:val="24"/>
        </w:rPr>
      </w:pPr>
      <w:r w:rsidRPr="005047ED">
        <w:rPr>
          <w:rFonts w:eastAsia="AndroidClock"/>
          <w:b/>
          <w:szCs w:val="24"/>
        </w:rPr>
        <w:t xml:space="preserve">Definition of </w:t>
      </w:r>
      <w:r w:rsidR="00B74288" w:rsidRPr="005047ED">
        <w:rPr>
          <w:rFonts w:eastAsia="AndroidClock"/>
          <w:b/>
          <w:szCs w:val="24"/>
        </w:rPr>
        <w:t xml:space="preserve">Simple Machine </w:t>
      </w:r>
    </w:p>
    <w:p w14:paraId="0CD31491" w14:textId="77777777" w:rsidR="006F1885" w:rsidRPr="005047ED" w:rsidRDefault="00C06A0A" w:rsidP="001A13C4">
      <w:pPr>
        <w:jc w:val="both"/>
        <w:rPr>
          <w:rFonts w:eastAsia="AndroidClock"/>
          <w:szCs w:val="24"/>
        </w:rPr>
      </w:pPr>
      <w:r w:rsidRPr="005047ED">
        <w:rPr>
          <w:rFonts w:eastAsia="AndroidClock"/>
          <w:szCs w:val="24"/>
        </w:rPr>
        <w:t>A machine is a tool or device that makes work easier. It is defined as a tool which uses force applied (effort) at one point to overcome another resisting force (effort) at another point. Examples of machine include: a plier, the human arm, a gear, a pulley etc.</w:t>
      </w:r>
    </w:p>
    <w:p w14:paraId="18C8B1DB" w14:textId="77777777" w:rsidR="00DC66AF" w:rsidRPr="005047ED" w:rsidRDefault="00DC66AF" w:rsidP="001A13C4">
      <w:pPr>
        <w:jc w:val="both"/>
        <w:rPr>
          <w:rFonts w:eastAsia="AndroidClock"/>
          <w:b/>
          <w:szCs w:val="24"/>
        </w:rPr>
      </w:pPr>
    </w:p>
    <w:p w14:paraId="665BD45B" w14:textId="77777777" w:rsidR="006F1885" w:rsidRPr="005047ED" w:rsidRDefault="00C06A0A" w:rsidP="001A13C4">
      <w:pPr>
        <w:jc w:val="both"/>
        <w:rPr>
          <w:rFonts w:eastAsia="AndroidClock"/>
          <w:b/>
          <w:szCs w:val="24"/>
        </w:rPr>
      </w:pPr>
      <w:r w:rsidRPr="005047ED">
        <w:rPr>
          <w:rFonts w:eastAsia="AndroidClock"/>
          <w:b/>
          <w:szCs w:val="24"/>
        </w:rPr>
        <w:t xml:space="preserve">Types of </w:t>
      </w:r>
      <w:r w:rsidR="00B74288" w:rsidRPr="005047ED">
        <w:rPr>
          <w:rFonts w:eastAsia="AndroidClock"/>
          <w:b/>
          <w:szCs w:val="24"/>
        </w:rPr>
        <w:t>Machine</w:t>
      </w:r>
    </w:p>
    <w:p w14:paraId="6BEE90EE" w14:textId="77777777" w:rsidR="006F1885" w:rsidRPr="005047ED" w:rsidRDefault="00C06A0A" w:rsidP="001A13C4">
      <w:pPr>
        <w:jc w:val="both"/>
        <w:rPr>
          <w:rFonts w:eastAsia="AndroidClock"/>
          <w:szCs w:val="24"/>
        </w:rPr>
      </w:pPr>
      <w:r w:rsidRPr="005047ED">
        <w:rPr>
          <w:rFonts w:eastAsia="AndroidClock"/>
          <w:szCs w:val="24"/>
        </w:rPr>
        <w:t>There are six types of simple machines. They are;</w:t>
      </w:r>
    </w:p>
    <w:p w14:paraId="3A3AED8D" w14:textId="77777777" w:rsidR="006F1885" w:rsidRPr="005047ED" w:rsidRDefault="00C06A0A" w:rsidP="001A13C4">
      <w:pPr>
        <w:pStyle w:val="ListParagraph"/>
        <w:numPr>
          <w:ilvl w:val="0"/>
          <w:numId w:val="40"/>
        </w:numPr>
        <w:jc w:val="both"/>
        <w:rPr>
          <w:rFonts w:eastAsia="AndroidClock"/>
          <w:szCs w:val="24"/>
        </w:rPr>
      </w:pPr>
      <w:r w:rsidRPr="005047ED">
        <w:rPr>
          <w:rFonts w:eastAsia="AndroidClock"/>
          <w:szCs w:val="24"/>
        </w:rPr>
        <w:t>Lever</w:t>
      </w:r>
    </w:p>
    <w:p w14:paraId="01B81411" w14:textId="77777777" w:rsidR="006F1885" w:rsidRPr="005047ED" w:rsidRDefault="00C06A0A" w:rsidP="001A13C4">
      <w:pPr>
        <w:pStyle w:val="ListParagraph"/>
        <w:numPr>
          <w:ilvl w:val="0"/>
          <w:numId w:val="40"/>
        </w:numPr>
        <w:jc w:val="both"/>
        <w:rPr>
          <w:rFonts w:eastAsia="AndroidClock"/>
          <w:szCs w:val="24"/>
        </w:rPr>
      </w:pPr>
      <w:r w:rsidRPr="005047ED">
        <w:rPr>
          <w:rFonts w:eastAsia="AndroidClock"/>
          <w:szCs w:val="24"/>
        </w:rPr>
        <w:t>Wheel and axle</w:t>
      </w:r>
    </w:p>
    <w:p w14:paraId="0DE67B7D" w14:textId="77777777" w:rsidR="006F1885" w:rsidRPr="005047ED" w:rsidRDefault="00C06A0A" w:rsidP="001A13C4">
      <w:pPr>
        <w:pStyle w:val="ListParagraph"/>
        <w:numPr>
          <w:ilvl w:val="0"/>
          <w:numId w:val="40"/>
        </w:numPr>
        <w:jc w:val="both"/>
        <w:rPr>
          <w:rFonts w:eastAsia="AndroidClock"/>
          <w:szCs w:val="24"/>
        </w:rPr>
      </w:pPr>
      <w:r w:rsidRPr="005047ED">
        <w:rPr>
          <w:rFonts w:eastAsia="AndroidClock"/>
          <w:szCs w:val="24"/>
        </w:rPr>
        <w:t>Pulley</w:t>
      </w:r>
    </w:p>
    <w:p w14:paraId="5E1C1D70" w14:textId="77777777" w:rsidR="006F1885" w:rsidRPr="005047ED" w:rsidRDefault="00C06A0A" w:rsidP="001A13C4">
      <w:pPr>
        <w:pStyle w:val="ListParagraph"/>
        <w:numPr>
          <w:ilvl w:val="0"/>
          <w:numId w:val="40"/>
        </w:numPr>
        <w:jc w:val="both"/>
        <w:rPr>
          <w:rFonts w:eastAsia="AndroidClock"/>
          <w:szCs w:val="24"/>
        </w:rPr>
      </w:pPr>
      <w:r w:rsidRPr="005047ED">
        <w:rPr>
          <w:rFonts w:eastAsia="AndroidClock"/>
          <w:szCs w:val="24"/>
        </w:rPr>
        <w:t>Wedge</w:t>
      </w:r>
    </w:p>
    <w:p w14:paraId="77A236EA" w14:textId="77777777" w:rsidR="006F1885" w:rsidRPr="005047ED" w:rsidRDefault="00C06A0A" w:rsidP="001A13C4">
      <w:pPr>
        <w:pStyle w:val="ListParagraph"/>
        <w:numPr>
          <w:ilvl w:val="0"/>
          <w:numId w:val="40"/>
        </w:numPr>
        <w:jc w:val="both"/>
        <w:rPr>
          <w:rFonts w:eastAsia="AndroidClock"/>
          <w:szCs w:val="24"/>
        </w:rPr>
      </w:pPr>
      <w:r w:rsidRPr="005047ED">
        <w:rPr>
          <w:rFonts w:eastAsia="AndroidClock"/>
          <w:szCs w:val="24"/>
        </w:rPr>
        <w:t>Inclined plane</w:t>
      </w:r>
    </w:p>
    <w:p w14:paraId="2521980F" w14:textId="77777777" w:rsidR="006F1885" w:rsidRPr="005047ED" w:rsidRDefault="00C06A0A" w:rsidP="001A13C4">
      <w:pPr>
        <w:pStyle w:val="ListParagraph"/>
        <w:numPr>
          <w:ilvl w:val="0"/>
          <w:numId w:val="40"/>
        </w:numPr>
        <w:jc w:val="both"/>
        <w:rPr>
          <w:rFonts w:eastAsia="AndroidClock"/>
          <w:b/>
          <w:szCs w:val="24"/>
        </w:rPr>
      </w:pPr>
      <w:r w:rsidRPr="005047ED">
        <w:rPr>
          <w:rFonts w:eastAsia="AndroidClock"/>
          <w:szCs w:val="24"/>
        </w:rPr>
        <w:t>Screw</w:t>
      </w:r>
    </w:p>
    <w:p w14:paraId="14D34467" w14:textId="77777777" w:rsidR="002978F7" w:rsidRPr="005047ED" w:rsidRDefault="002978F7" w:rsidP="001A13C4">
      <w:pPr>
        <w:jc w:val="both"/>
        <w:rPr>
          <w:rFonts w:eastAsia="AndroidClock"/>
          <w:b/>
          <w:szCs w:val="24"/>
        </w:rPr>
      </w:pPr>
    </w:p>
    <w:p w14:paraId="07F3EBCD" w14:textId="77777777" w:rsidR="006F1885" w:rsidRPr="005047ED" w:rsidRDefault="00C06A0A" w:rsidP="001A13C4">
      <w:pPr>
        <w:jc w:val="both"/>
        <w:rPr>
          <w:rFonts w:eastAsia="AndroidClock"/>
          <w:b/>
          <w:szCs w:val="24"/>
        </w:rPr>
      </w:pPr>
      <w:r w:rsidRPr="005047ED">
        <w:rPr>
          <w:rFonts w:eastAsia="AndroidClock"/>
          <w:b/>
          <w:szCs w:val="24"/>
        </w:rPr>
        <w:t>Lever</w:t>
      </w:r>
    </w:p>
    <w:p w14:paraId="33A9DCC8" w14:textId="77777777" w:rsidR="006F1885" w:rsidRPr="005047ED" w:rsidRDefault="00C06A0A" w:rsidP="001A13C4">
      <w:pPr>
        <w:jc w:val="both"/>
        <w:rPr>
          <w:rFonts w:eastAsia="AndroidClock"/>
          <w:szCs w:val="24"/>
        </w:rPr>
      </w:pPr>
      <w:r w:rsidRPr="005047ED">
        <w:rPr>
          <w:rFonts w:eastAsia="AndroidClock"/>
          <w:szCs w:val="24"/>
        </w:rPr>
        <w:t xml:space="preserve">A lever is a simple machine built on the principle of a stiff bar resting on a pivot or fulcrum with a load placed at one end and effort applied on the other end. </w:t>
      </w:r>
    </w:p>
    <w:p w14:paraId="1687BF2C" w14:textId="77777777" w:rsidR="006F1885" w:rsidRPr="005047ED" w:rsidRDefault="00C06A0A" w:rsidP="001A13C4">
      <w:pPr>
        <w:jc w:val="both"/>
        <w:rPr>
          <w:rFonts w:eastAsia="AndroidClock"/>
          <w:szCs w:val="24"/>
        </w:rPr>
      </w:pPr>
      <w:r w:rsidRPr="005047ED">
        <w:rPr>
          <w:rFonts w:eastAsia="AndroidClock"/>
          <w:szCs w:val="24"/>
        </w:rPr>
        <w:t>There are three parts of the lever;</w:t>
      </w:r>
    </w:p>
    <w:p w14:paraId="70BDBEA4" w14:textId="77777777" w:rsidR="006F1885" w:rsidRPr="005047ED" w:rsidRDefault="00C06A0A" w:rsidP="00376176">
      <w:pPr>
        <w:pStyle w:val="ListParagraph"/>
        <w:numPr>
          <w:ilvl w:val="0"/>
          <w:numId w:val="82"/>
        </w:numPr>
        <w:jc w:val="both"/>
        <w:rPr>
          <w:rFonts w:eastAsia="AndroidClock"/>
          <w:szCs w:val="24"/>
        </w:rPr>
      </w:pPr>
      <w:r w:rsidRPr="005047ED">
        <w:rPr>
          <w:rFonts w:eastAsia="AndroidClock"/>
          <w:szCs w:val="24"/>
        </w:rPr>
        <w:t>Load: This is the point of the resisting force.</w:t>
      </w:r>
    </w:p>
    <w:p w14:paraId="3A479A9B" w14:textId="77777777" w:rsidR="006F1885" w:rsidRPr="005047ED" w:rsidRDefault="00C06A0A" w:rsidP="00376176">
      <w:pPr>
        <w:pStyle w:val="ListParagraph"/>
        <w:numPr>
          <w:ilvl w:val="0"/>
          <w:numId w:val="82"/>
        </w:numPr>
        <w:jc w:val="both"/>
        <w:rPr>
          <w:rFonts w:eastAsia="AndroidClock"/>
          <w:szCs w:val="24"/>
        </w:rPr>
      </w:pPr>
      <w:r w:rsidRPr="005047ED">
        <w:rPr>
          <w:rFonts w:eastAsia="AndroidClock"/>
          <w:szCs w:val="24"/>
        </w:rPr>
        <w:t>Effort: This is the point where force is applied</w:t>
      </w:r>
      <w:r w:rsidR="00B74288" w:rsidRPr="005047ED">
        <w:rPr>
          <w:rFonts w:eastAsia="AndroidClock"/>
          <w:szCs w:val="24"/>
        </w:rPr>
        <w:t>.</w:t>
      </w:r>
    </w:p>
    <w:p w14:paraId="6802FE0E" w14:textId="77777777" w:rsidR="006F1885" w:rsidRPr="005047ED" w:rsidRDefault="00C06A0A" w:rsidP="00376176">
      <w:pPr>
        <w:pStyle w:val="ListParagraph"/>
        <w:numPr>
          <w:ilvl w:val="0"/>
          <w:numId w:val="82"/>
        </w:numPr>
        <w:jc w:val="both"/>
        <w:rPr>
          <w:rFonts w:eastAsia="AndroidClock"/>
          <w:szCs w:val="24"/>
        </w:rPr>
      </w:pPr>
      <w:r w:rsidRPr="005047ED">
        <w:rPr>
          <w:rFonts w:eastAsia="AndroidClock"/>
          <w:szCs w:val="24"/>
        </w:rPr>
        <w:t>Fulcrum: This is the turning point of the lever</w:t>
      </w:r>
      <w:r w:rsidR="00B74288" w:rsidRPr="005047ED">
        <w:rPr>
          <w:rFonts w:eastAsia="AndroidClock"/>
          <w:szCs w:val="24"/>
        </w:rPr>
        <w:t>.</w:t>
      </w:r>
    </w:p>
    <w:p w14:paraId="55D93F71" w14:textId="77777777" w:rsidR="006F1885" w:rsidRPr="005047ED" w:rsidRDefault="006F1885" w:rsidP="001A13C4">
      <w:pPr>
        <w:jc w:val="both"/>
        <w:rPr>
          <w:rFonts w:eastAsia="AndroidClock"/>
          <w:szCs w:val="24"/>
        </w:rPr>
      </w:pPr>
    </w:p>
    <w:p w14:paraId="0A63C286" w14:textId="77777777" w:rsidR="006F1885" w:rsidRPr="005047ED" w:rsidRDefault="00C06A0A" w:rsidP="001A13C4">
      <w:pPr>
        <w:jc w:val="both"/>
        <w:rPr>
          <w:rFonts w:eastAsia="AndroidClock"/>
          <w:b/>
          <w:szCs w:val="24"/>
        </w:rPr>
      </w:pPr>
      <w:r w:rsidRPr="005047ED">
        <w:rPr>
          <w:rFonts w:eastAsia="AndroidClock"/>
          <w:b/>
          <w:szCs w:val="24"/>
        </w:rPr>
        <w:t>Types of Lever</w:t>
      </w:r>
    </w:p>
    <w:p w14:paraId="302A3472" w14:textId="77777777" w:rsidR="006F1885" w:rsidRPr="005047ED" w:rsidRDefault="00C06A0A" w:rsidP="001A13C4">
      <w:pPr>
        <w:jc w:val="both"/>
        <w:rPr>
          <w:rFonts w:eastAsia="AndroidClock"/>
          <w:szCs w:val="24"/>
        </w:rPr>
      </w:pPr>
      <w:r w:rsidRPr="005047ED">
        <w:rPr>
          <w:rFonts w:eastAsia="AndroidClock"/>
          <w:szCs w:val="24"/>
        </w:rPr>
        <w:t>There are three classes or order of lever. They are</w:t>
      </w:r>
      <w:r w:rsidR="00B74288" w:rsidRPr="005047ED">
        <w:rPr>
          <w:rFonts w:eastAsia="AndroidClock"/>
          <w:szCs w:val="24"/>
        </w:rPr>
        <w:t>;</w:t>
      </w:r>
    </w:p>
    <w:p w14:paraId="5E2AC1DE" w14:textId="77777777" w:rsidR="002767C4" w:rsidRPr="005047ED" w:rsidRDefault="00CC02CF" w:rsidP="002767C4">
      <w:pPr>
        <w:pStyle w:val="ListParagraph"/>
        <w:numPr>
          <w:ilvl w:val="3"/>
          <w:numId w:val="40"/>
        </w:numPr>
        <w:ind w:left="720"/>
        <w:jc w:val="both"/>
        <w:rPr>
          <w:rFonts w:eastAsia="AndroidClock"/>
          <w:szCs w:val="24"/>
        </w:rPr>
      </w:pPr>
      <w:r w:rsidRPr="005047ED">
        <w:rPr>
          <w:b/>
          <w:noProof/>
          <w:szCs w:val="24"/>
        </w:rPr>
        <w:drawing>
          <wp:anchor distT="0" distB="0" distL="0" distR="0" simplePos="0" relativeHeight="251644416" behindDoc="0" locked="0" layoutInCell="1" allowOverlap="1" wp14:anchorId="7CAD7BB8" wp14:editId="26702E1E">
            <wp:simplePos x="0" y="0"/>
            <wp:positionH relativeFrom="page">
              <wp:posOffset>1390650</wp:posOffset>
            </wp:positionH>
            <wp:positionV relativeFrom="page">
              <wp:posOffset>6448425</wp:posOffset>
            </wp:positionV>
            <wp:extent cx="3590290" cy="1347470"/>
            <wp:effectExtent l="0" t="0" r="0" b="5080"/>
            <wp:wrapTopAndBottom/>
            <wp:docPr id="1040"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1"/>
                    <pic:cNvPicPr/>
                  </pic:nvPicPr>
                  <pic:blipFill>
                    <a:blip r:embed="rId12" cstate="print"/>
                    <a:srcRect/>
                    <a:stretch/>
                  </pic:blipFill>
                  <pic:spPr>
                    <a:xfrm>
                      <a:off x="0" y="0"/>
                      <a:ext cx="3590290" cy="1347470"/>
                    </a:xfrm>
                    <a:prstGeom prst="rect">
                      <a:avLst/>
                    </a:prstGeom>
                    <a:ln>
                      <a:noFill/>
                    </a:ln>
                  </pic:spPr>
                </pic:pic>
              </a:graphicData>
            </a:graphic>
          </wp:anchor>
        </w:drawing>
      </w:r>
      <w:r w:rsidR="00C06A0A" w:rsidRPr="005047ED">
        <w:rPr>
          <w:rFonts w:eastAsia="AndroidClock"/>
          <w:szCs w:val="24"/>
        </w:rPr>
        <w:t>First Order Lever: In this lever, the fulcrum is between the load and effort (LFE). Examples include:  scissors, claw hammer</w:t>
      </w:r>
      <w:r w:rsidR="00921082" w:rsidRPr="005047ED">
        <w:rPr>
          <w:rFonts w:eastAsia="AndroidClock"/>
          <w:szCs w:val="24"/>
        </w:rPr>
        <w:t>.</w:t>
      </w:r>
    </w:p>
    <w:p w14:paraId="295C544A" w14:textId="77777777" w:rsidR="002767C4" w:rsidRPr="005047ED" w:rsidRDefault="00CC02CF" w:rsidP="002767C4">
      <w:pPr>
        <w:pStyle w:val="ListParagraph"/>
        <w:numPr>
          <w:ilvl w:val="3"/>
          <w:numId w:val="40"/>
        </w:numPr>
        <w:ind w:left="720"/>
        <w:jc w:val="both"/>
        <w:rPr>
          <w:rFonts w:eastAsia="AndroidClock"/>
          <w:szCs w:val="24"/>
        </w:rPr>
      </w:pPr>
      <w:r w:rsidRPr="005047ED">
        <w:rPr>
          <w:rFonts w:eastAsia="AndroidClock"/>
          <w:b/>
          <w:noProof/>
          <w:szCs w:val="24"/>
        </w:rPr>
        <w:drawing>
          <wp:anchor distT="0" distB="0" distL="0" distR="0" simplePos="0" relativeHeight="251650560" behindDoc="0" locked="0" layoutInCell="1" allowOverlap="1" wp14:anchorId="38A5FA82" wp14:editId="52881D40">
            <wp:simplePos x="0" y="0"/>
            <wp:positionH relativeFrom="page">
              <wp:posOffset>1543050</wp:posOffset>
            </wp:positionH>
            <wp:positionV relativeFrom="page">
              <wp:posOffset>8239125</wp:posOffset>
            </wp:positionV>
            <wp:extent cx="3012440" cy="1118870"/>
            <wp:effectExtent l="0" t="0" r="0" b="5080"/>
            <wp:wrapTopAndBottom/>
            <wp:docPr id="1037"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13" cstate="print"/>
                    <a:srcRect/>
                    <a:stretch/>
                  </pic:blipFill>
                  <pic:spPr>
                    <a:xfrm>
                      <a:off x="0" y="0"/>
                      <a:ext cx="3012440" cy="1118870"/>
                    </a:xfrm>
                    <a:prstGeom prst="rect">
                      <a:avLst/>
                    </a:prstGeom>
                    <a:ln>
                      <a:noFill/>
                    </a:ln>
                  </pic:spPr>
                </pic:pic>
              </a:graphicData>
            </a:graphic>
          </wp:anchor>
        </w:drawing>
      </w:r>
      <w:r w:rsidR="00C06A0A" w:rsidRPr="005047ED">
        <w:rPr>
          <w:rFonts w:eastAsia="AndroidClock"/>
          <w:szCs w:val="24"/>
        </w:rPr>
        <w:t>Second Order Lever: In this lever, the load (L) is between the effort (E) and the fulcrum (F) (FLE). Example of this including; wheelbarrow, nutcracker, bottle opener etc.</w:t>
      </w:r>
    </w:p>
    <w:p w14:paraId="561A7146" w14:textId="77777777" w:rsidR="00CC02CF" w:rsidRPr="005047ED" w:rsidRDefault="00CC02CF" w:rsidP="00CC02CF">
      <w:pPr>
        <w:pStyle w:val="ListParagraph"/>
        <w:jc w:val="both"/>
        <w:rPr>
          <w:rFonts w:eastAsia="AndroidClock"/>
          <w:szCs w:val="24"/>
        </w:rPr>
      </w:pPr>
    </w:p>
    <w:p w14:paraId="4F7874D4" w14:textId="77777777" w:rsidR="006F1885" w:rsidRPr="005047ED" w:rsidRDefault="001D57C0" w:rsidP="002767C4">
      <w:pPr>
        <w:pStyle w:val="ListParagraph"/>
        <w:numPr>
          <w:ilvl w:val="3"/>
          <w:numId w:val="40"/>
        </w:numPr>
        <w:ind w:left="720"/>
        <w:jc w:val="both"/>
        <w:rPr>
          <w:rFonts w:eastAsia="AndroidClock"/>
          <w:szCs w:val="24"/>
        </w:rPr>
      </w:pPr>
      <w:r w:rsidRPr="005047ED">
        <w:rPr>
          <w:rFonts w:eastAsia="AndroidClock"/>
          <w:noProof/>
          <w:szCs w:val="24"/>
        </w:rPr>
        <w:lastRenderedPageBreak/>
        <w:drawing>
          <wp:anchor distT="0" distB="0" distL="0" distR="0" simplePos="0" relativeHeight="251652608" behindDoc="0" locked="0" layoutInCell="1" allowOverlap="1" wp14:anchorId="4AD6F9CA" wp14:editId="3439968C">
            <wp:simplePos x="0" y="0"/>
            <wp:positionH relativeFrom="page">
              <wp:posOffset>1447800</wp:posOffset>
            </wp:positionH>
            <wp:positionV relativeFrom="page">
              <wp:posOffset>1057275</wp:posOffset>
            </wp:positionV>
            <wp:extent cx="2247900" cy="1143000"/>
            <wp:effectExtent l="0" t="0" r="0" b="0"/>
            <wp:wrapTopAndBottom/>
            <wp:docPr id="1038"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4" cstate="print"/>
                    <a:srcRect/>
                    <a:stretch/>
                  </pic:blipFill>
                  <pic:spPr>
                    <a:xfrm>
                      <a:off x="0" y="0"/>
                      <a:ext cx="2247900" cy="1143000"/>
                    </a:xfrm>
                    <a:prstGeom prst="rect">
                      <a:avLst/>
                    </a:prstGeom>
                    <a:ln>
                      <a:noFill/>
                    </a:ln>
                  </pic:spPr>
                </pic:pic>
              </a:graphicData>
            </a:graphic>
          </wp:anchor>
        </w:drawing>
      </w:r>
      <w:r w:rsidR="00C06A0A" w:rsidRPr="005047ED">
        <w:rPr>
          <w:rFonts w:eastAsia="AndroidClock"/>
          <w:szCs w:val="24"/>
        </w:rPr>
        <w:t>Third Order Lever: In this lever, the effort is between load and effort. (FEL). Example of this include; fore arm.</w:t>
      </w:r>
    </w:p>
    <w:p w14:paraId="5B26C028" w14:textId="77777777" w:rsidR="00CC02CF" w:rsidRPr="005047ED" w:rsidRDefault="00CC02CF" w:rsidP="001A13C4">
      <w:pPr>
        <w:jc w:val="both"/>
        <w:rPr>
          <w:rFonts w:eastAsia="AndroidClock"/>
          <w:b/>
          <w:szCs w:val="24"/>
        </w:rPr>
      </w:pPr>
    </w:p>
    <w:p w14:paraId="78A6A1E2" w14:textId="77777777" w:rsidR="006F1885" w:rsidRPr="005047ED" w:rsidRDefault="00C06A0A" w:rsidP="001A13C4">
      <w:pPr>
        <w:jc w:val="both"/>
        <w:rPr>
          <w:rFonts w:eastAsia="AndroidClock"/>
          <w:b/>
          <w:szCs w:val="24"/>
        </w:rPr>
      </w:pPr>
      <w:r w:rsidRPr="005047ED">
        <w:rPr>
          <w:rFonts w:eastAsia="AndroidClock"/>
          <w:b/>
          <w:szCs w:val="24"/>
        </w:rPr>
        <w:t>Wheel and Axle</w:t>
      </w:r>
    </w:p>
    <w:p w14:paraId="2B9D55C3" w14:textId="77777777" w:rsidR="006F1885" w:rsidRPr="005047ED" w:rsidRDefault="001D57C0" w:rsidP="001A13C4">
      <w:pPr>
        <w:jc w:val="both"/>
        <w:rPr>
          <w:rFonts w:eastAsia="AndroidClock"/>
          <w:szCs w:val="24"/>
        </w:rPr>
      </w:pPr>
      <w:r w:rsidRPr="005047ED">
        <w:rPr>
          <w:b/>
          <w:noProof/>
          <w:szCs w:val="24"/>
        </w:rPr>
        <w:drawing>
          <wp:anchor distT="0" distB="0" distL="0" distR="0" simplePos="0" relativeHeight="251643392" behindDoc="0" locked="0" layoutInCell="1" allowOverlap="1" wp14:anchorId="20513C5F" wp14:editId="6785D53C">
            <wp:simplePos x="0" y="0"/>
            <wp:positionH relativeFrom="page">
              <wp:posOffset>1283970</wp:posOffset>
            </wp:positionH>
            <wp:positionV relativeFrom="page">
              <wp:posOffset>2954020</wp:posOffset>
            </wp:positionV>
            <wp:extent cx="2495550" cy="1371600"/>
            <wp:effectExtent l="0" t="0" r="0" b="0"/>
            <wp:wrapTopAndBottom/>
            <wp:docPr id="1039"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
                    <pic:cNvPicPr/>
                  </pic:nvPicPr>
                  <pic:blipFill>
                    <a:blip r:embed="rId15" cstate="print"/>
                    <a:srcRect/>
                    <a:stretch/>
                  </pic:blipFill>
                  <pic:spPr>
                    <a:xfrm>
                      <a:off x="0" y="0"/>
                      <a:ext cx="2495550" cy="1371600"/>
                    </a:xfrm>
                    <a:prstGeom prst="rect">
                      <a:avLst/>
                    </a:prstGeom>
                    <a:ln>
                      <a:noFill/>
                    </a:ln>
                  </pic:spPr>
                </pic:pic>
              </a:graphicData>
            </a:graphic>
          </wp:anchor>
        </w:drawing>
      </w:r>
      <w:r w:rsidR="00C06A0A" w:rsidRPr="005047ED">
        <w:rPr>
          <w:rFonts w:eastAsia="AndroidClock"/>
          <w:szCs w:val="24"/>
        </w:rPr>
        <w:t>This simple machine is used to lift heavy load from depth. It consists of a Large wheel on a small axle that turns in the same axis. Examples of wheel and axle include: bicycles, fan, wagon etc.</w:t>
      </w:r>
    </w:p>
    <w:p w14:paraId="4DEFDAA7" w14:textId="77777777" w:rsidR="006F1885" w:rsidRPr="005047ED" w:rsidRDefault="00C06A0A" w:rsidP="001A13C4">
      <w:pPr>
        <w:jc w:val="both"/>
        <w:rPr>
          <w:b/>
          <w:szCs w:val="24"/>
        </w:rPr>
      </w:pPr>
      <w:r w:rsidRPr="005047ED">
        <w:rPr>
          <w:b/>
          <w:szCs w:val="24"/>
        </w:rPr>
        <w:t>Use</w:t>
      </w:r>
    </w:p>
    <w:p w14:paraId="05A41715" w14:textId="77777777" w:rsidR="006F1885" w:rsidRPr="005047ED" w:rsidRDefault="00C06A0A" w:rsidP="00376176">
      <w:pPr>
        <w:pStyle w:val="ListParagraph"/>
        <w:numPr>
          <w:ilvl w:val="0"/>
          <w:numId w:val="78"/>
        </w:numPr>
        <w:jc w:val="both"/>
        <w:rPr>
          <w:szCs w:val="24"/>
        </w:rPr>
      </w:pPr>
      <w:r w:rsidRPr="005047ED">
        <w:rPr>
          <w:szCs w:val="24"/>
        </w:rPr>
        <w:t>It is used to draw out heavy load from depths</w:t>
      </w:r>
    </w:p>
    <w:p w14:paraId="03162F03" w14:textId="77777777" w:rsidR="006F1885" w:rsidRPr="005047ED" w:rsidRDefault="00C06A0A" w:rsidP="00376176">
      <w:pPr>
        <w:pStyle w:val="ListParagraph"/>
        <w:numPr>
          <w:ilvl w:val="0"/>
          <w:numId w:val="78"/>
        </w:numPr>
        <w:jc w:val="both"/>
        <w:rPr>
          <w:szCs w:val="24"/>
        </w:rPr>
      </w:pPr>
      <w:r w:rsidRPr="005047ED">
        <w:rPr>
          <w:szCs w:val="24"/>
        </w:rPr>
        <w:t>It is used to create the turning effects in bicycle</w:t>
      </w:r>
    </w:p>
    <w:p w14:paraId="05164A47" w14:textId="77777777" w:rsidR="006F1885" w:rsidRPr="005047ED" w:rsidRDefault="006F1885" w:rsidP="001A13C4">
      <w:pPr>
        <w:jc w:val="both"/>
        <w:rPr>
          <w:rFonts w:eastAsia="AndroidClock"/>
          <w:b/>
          <w:szCs w:val="24"/>
        </w:rPr>
      </w:pPr>
    </w:p>
    <w:p w14:paraId="432C4483" w14:textId="77777777" w:rsidR="00790DD8" w:rsidRPr="005047ED" w:rsidRDefault="00790DD8" w:rsidP="001A13C4">
      <w:pPr>
        <w:jc w:val="both"/>
        <w:rPr>
          <w:rFonts w:eastAsia="AndroidClock"/>
          <w:b/>
          <w:szCs w:val="24"/>
        </w:rPr>
      </w:pPr>
      <w:r w:rsidRPr="005047ED">
        <w:rPr>
          <w:rFonts w:eastAsia="AndroidClock"/>
          <w:b/>
          <w:szCs w:val="24"/>
        </w:rPr>
        <w:t>EVALUATION</w:t>
      </w:r>
    </w:p>
    <w:p w14:paraId="144D2156" w14:textId="77777777" w:rsidR="00790DD8" w:rsidRPr="005047ED" w:rsidRDefault="00790DD8" w:rsidP="00376176">
      <w:pPr>
        <w:pStyle w:val="ListParagraph"/>
        <w:numPr>
          <w:ilvl w:val="3"/>
          <w:numId w:val="79"/>
        </w:numPr>
        <w:ind w:left="720"/>
        <w:jc w:val="both"/>
        <w:rPr>
          <w:rFonts w:eastAsia="AndroidClock"/>
          <w:szCs w:val="24"/>
        </w:rPr>
      </w:pPr>
      <w:r w:rsidRPr="005047ED">
        <w:rPr>
          <w:rFonts w:eastAsia="AndroidClock"/>
          <w:szCs w:val="24"/>
        </w:rPr>
        <w:t>Define simple machine.</w:t>
      </w:r>
    </w:p>
    <w:p w14:paraId="6E049CEE" w14:textId="77777777" w:rsidR="00790DD8" w:rsidRPr="005047ED" w:rsidRDefault="00DC66AF" w:rsidP="00376176">
      <w:pPr>
        <w:pStyle w:val="ListParagraph"/>
        <w:numPr>
          <w:ilvl w:val="0"/>
          <w:numId w:val="79"/>
        </w:numPr>
        <w:jc w:val="both"/>
        <w:rPr>
          <w:rFonts w:eastAsia="AndroidClock"/>
          <w:szCs w:val="24"/>
        </w:rPr>
      </w:pPr>
      <w:r w:rsidRPr="005047ED">
        <w:rPr>
          <w:rFonts w:eastAsia="AndroidClock"/>
          <w:szCs w:val="24"/>
        </w:rPr>
        <w:t>List</w:t>
      </w:r>
      <w:r w:rsidR="00790DD8" w:rsidRPr="005047ED">
        <w:rPr>
          <w:rFonts w:eastAsia="AndroidClock"/>
          <w:szCs w:val="24"/>
        </w:rPr>
        <w:t xml:space="preserve"> two uses of (a) </w:t>
      </w:r>
      <w:proofErr w:type="gramStart"/>
      <w:r w:rsidR="00790DD8" w:rsidRPr="005047ED">
        <w:rPr>
          <w:rFonts w:eastAsia="AndroidClock"/>
          <w:szCs w:val="24"/>
        </w:rPr>
        <w:t>Lever  (</w:t>
      </w:r>
      <w:proofErr w:type="gramEnd"/>
      <w:r w:rsidR="00790DD8" w:rsidRPr="005047ED">
        <w:rPr>
          <w:rFonts w:eastAsia="AndroidClock"/>
          <w:szCs w:val="24"/>
        </w:rPr>
        <w:t>b)Wheel and Axle.</w:t>
      </w:r>
    </w:p>
    <w:p w14:paraId="42055B9C" w14:textId="77777777" w:rsidR="00790DD8" w:rsidRPr="005047ED" w:rsidRDefault="00790DD8" w:rsidP="001A13C4">
      <w:pPr>
        <w:jc w:val="both"/>
        <w:rPr>
          <w:rFonts w:eastAsia="AndroidClock"/>
          <w:b/>
          <w:szCs w:val="24"/>
        </w:rPr>
      </w:pPr>
    </w:p>
    <w:p w14:paraId="629840F8" w14:textId="77777777" w:rsidR="006F1885" w:rsidRPr="005047ED" w:rsidRDefault="00C06A0A" w:rsidP="001A13C4">
      <w:pPr>
        <w:jc w:val="both"/>
        <w:rPr>
          <w:rFonts w:eastAsia="AndroidClock"/>
          <w:b/>
          <w:szCs w:val="24"/>
        </w:rPr>
      </w:pPr>
      <w:r w:rsidRPr="005047ED">
        <w:rPr>
          <w:rFonts w:eastAsia="AndroidClock"/>
          <w:b/>
          <w:szCs w:val="24"/>
        </w:rPr>
        <w:t>Pulley</w:t>
      </w:r>
    </w:p>
    <w:p w14:paraId="06014702" w14:textId="77777777" w:rsidR="006F1885" w:rsidRPr="005047ED" w:rsidRDefault="00C06A0A" w:rsidP="001A13C4">
      <w:pPr>
        <w:jc w:val="both"/>
        <w:rPr>
          <w:rFonts w:eastAsia="AndroidClock"/>
          <w:szCs w:val="24"/>
        </w:rPr>
      </w:pPr>
      <w:r w:rsidRPr="005047ED">
        <w:rPr>
          <w:rFonts w:eastAsia="AndroidClock"/>
          <w:szCs w:val="24"/>
        </w:rPr>
        <w:t>A machine consisting of a wheel over which a pulled rope or chain runs to change the direction of the pull used for lifting a load. Combinations of two or more pulleys working together reduce the force needed to lift a load.</w:t>
      </w:r>
    </w:p>
    <w:p w14:paraId="7A0DD431" w14:textId="77777777" w:rsidR="001D57C0" w:rsidRPr="005047ED" w:rsidRDefault="001D57C0" w:rsidP="001A13C4">
      <w:pPr>
        <w:jc w:val="both"/>
        <w:rPr>
          <w:b/>
          <w:szCs w:val="24"/>
        </w:rPr>
      </w:pPr>
    </w:p>
    <w:p w14:paraId="7F924C0A" w14:textId="77777777" w:rsidR="006F1885" w:rsidRPr="005047ED" w:rsidRDefault="00C06A0A" w:rsidP="001A13C4">
      <w:pPr>
        <w:jc w:val="both"/>
        <w:rPr>
          <w:b/>
          <w:szCs w:val="24"/>
        </w:rPr>
      </w:pPr>
      <w:r w:rsidRPr="005047ED">
        <w:rPr>
          <w:b/>
          <w:szCs w:val="24"/>
        </w:rPr>
        <w:t>Uses</w:t>
      </w:r>
    </w:p>
    <w:p w14:paraId="2A7C1FBC" w14:textId="77777777" w:rsidR="006F1885" w:rsidRPr="005047ED" w:rsidRDefault="00C06A0A" w:rsidP="00376176">
      <w:pPr>
        <w:pStyle w:val="ListParagraph"/>
        <w:numPr>
          <w:ilvl w:val="0"/>
          <w:numId w:val="81"/>
        </w:numPr>
        <w:jc w:val="both"/>
        <w:rPr>
          <w:szCs w:val="24"/>
        </w:rPr>
      </w:pPr>
      <w:r w:rsidRPr="005047ED">
        <w:rPr>
          <w:szCs w:val="24"/>
        </w:rPr>
        <w:t>It is used lift and move load in cranes</w:t>
      </w:r>
    </w:p>
    <w:p w14:paraId="76DA2BC3" w14:textId="77777777" w:rsidR="006F1885" w:rsidRPr="005047ED" w:rsidRDefault="00C06A0A" w:rsidP="00376176">
      <w:pPr>
        <w:pStyle w:val="ListParagraph"/>
        <w:numPr>
          <w:ilvl w:val="0"/>
          <w:numId w:val="81"/>
        </w:numPr>
        <w:jc w:val="both"/>
        <w:rPr>
          <w:szCs w:val="24"/>
        </w:rPr>
      </w:pPr>
      <w:r w:rsidRPr="005047ED">
        <w:rPr>
          <w:szCs w:val="24"/>
        </w:rPr>
        <w:t>It is also used in lifts (elevators)</w:t>
      </w:r>
    </w:p>
    <w:p w14:paraId="2ACDC816" w14:textId="77777777" w:rsidR="006F1885" w:rsidRPr="005047ED" w:rsidRDefault="006F1885" w:rsidP="001A13C4">
      <w:pPr>
        <w:jc w:val="both"/>
        <w:rPr>
          <w:rFonts w:eastAsia="AndroidClock"/>
          <w:szCs w:val="24"/>
        </w:rPr>
      </w:pPr>
    </w:p>
    <w:p w14:paraId="3381AB5E" w14:textId="77777777" w:rsidR="006F1885" w:rsidRPr="005047ED" w:rsidRDefault="00C06A0A" w:rsidP="001A13C4">
      <w:pPr>
        <w:jc w:val="both"/>
        <w:rPr>
          <w:rFonts w:eastAsia="AndroidClock"/>
          <w:b/>
          <w:szCs w:val="24"/>
        </w:rPr>
      </w:pPr>
      <w:r w:rsidRPr="005047ED">
        <w:rPr>
          <w:rFonts w:eastAsia="AndroidClock"/>
          <w:b/>
          <w:szCs w:val="24"/>
        </w:rPr>
        <w:t>Wedge</w:t>
      </w:r>
    </w:p>
    <w:p w14:paraId="1097F18B" w14:textId="77777777" w:rsidR="006F1885" w:rsidRPr="005047ED" w:rsidRDefault="00C06A0A" w:rsidP="001A13C4">
      <w:pPr>
        <w:jc w:val="both"/>
        <w:rPr>
          <w:rFonts w:eastAsia="AndroidClock"/>
          <w:szCs w:val="24"/>
        </w:rPr>
      </w:pPr>
      <w:r w:rsidRPr="005047ED">
        <w:rPr>
          <w:rFonts w:eastAsia="AndroidClock"/>
          <w:szCs w:val="24"/>
        </w:rPr>
        <w:t>A wedge is a triangular shaped tool, and is a portable inclined plane. It can be used to separate two objects or portions of an object, lift up an object, or hold an object in place.</w:t>
      </w:r>
    </w:p>
    <w:p w14:paraId="301A2469" w14:textId="77777777" w:rsidR="001D57C0" w:rsidRPr="005047ED" w:rsidRDefault="001D57C0" w:rsidP="001A13C4">
      <w:pPr>
        <w:jc w:val="both"/>
        <w:rPr>
          <w:rFonts w:eastAsia="AndroidClock"/>
          <w:b/>
          <w:szCs w:val="24"/>
        </w:rPr>
      </w:pPr>
      <w:r w:rsidRPr="005047ED">
        <w:rPr>
          <w:rFonts w:eastAsia="AndroidClock"/>
          <w:b/>
          <w:noProof/>
          <w:szCs w:val="24"/>
        </w:rPr>
        <w:drawing>
          <wp:anchor distT="0" distB="0" distL="0" distR="0" simplePos="0" relativeHeight="251645440" behindDoc="0" locked="0" layoutInCell="1" allowOverlap="1" wp14:anchorId="14525F01" wp14:editId="371354AC">
            <wp:simplePos x="0" y="0"/>
            <wp:positionH relativeFrom="page">
              <wp:posOffset>919480</wp:posOffset>
            </wp:positionH>
            <wp:positionV relativeFrom="page">
              <wp:posOffset>7990840</wp:posOffset>
            </wp:positionV>
            <wp:extent cx="2616200" cy="1409065"/>
            <wp:effectExtent l="0" t="0" r="0" b="635"/>
            <wp:wrapTopAndBottom/>
            <wp:docPr id="1041"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1"/>
                    <pic:cNvPicPr/>
                  </pic:nvPicPr>
                  <pic:blipFill>
                    <a:blip r:embed="rId16" cstate="print"/>
                    <a:srcRect/>
                    <a:stretch/>
                  </pic:blipFill>
                  <pic:spPr>
                    <a:xfrm>
                      <a:off x="0" y="0"/>
                      <a:ext cx="2616200" cy="1409065"/>
                    </a:xfrm>
                    <a:prstGeom prst="rect">
                      <a:avLst/>
                    </a:prstGeom>
                    <a:ln>
                      <a:noFill/>
                    </a:ln>
                  </pic:spPr>
                </pic:pic>
              </a:graphicData>
            </a:graphic>
          </wp:anchor>
        </w:drawing>
      </w:r>
    </w:p>
    <w:p w14:paraId="75F38B7C" w14:textId="77777777" w:rsidR="006F1885" w:rsidRPr="005047ED" w:rsidRDefault="00DC66AF" w:rsidP="001A13C4">
      <w:pPr>
        <w:jc w:val="both"/>
        <w:rPr>
          <w:rFonts w:eastAsia="AndroidClock"/>
          <w:b/>
          <w:szCs w:val="24"/>
        </w:rPr>
      </w:pPr>
      <w:r w:rsidRPr="005047ED">
        <w:rPr>
          <w:rFonts w:eastAsia="AndroidClock"/>
          <w:b/>
          <w:szCs w:val="24"/>
        </w:rPr>
        <w:lastRenderedPageBreak/>
        <w:t>Use</w:t>
      </w:r>
    </w:p>
    <w:p w14:paraId="1B3B0EDB" w14:textId="77777777" w:rsidR="006F1885" w:rsidRPr="005047ED" w:rsidRDefault="00C06A0A" w:rsidP="001D57C0">
      <w:pPr>
        <w:jc w:val="both"/>
        <w:rPr>
          <w:rFonts w:eastAsia="AndroidClock"/>
          <w:szCs w:val="24"/>
        </w:rPr>
      </w:pPr>
      <w:r w:rsidRPr="005047ED">
        <w:rPr>
          <w:rFonts w:eastAsia="AndroidClock"/>
          <w:szCs w:val="24"/>
        </w:rPr>
        <w:t>It is used to split objects open especially wood.</w:t>
      </w:r>
    </w:p>
    <w:p w14:paraId="43B5B64F" w14:textId="77777777" w:rsidR="001D57C0" w:rsidRPr="005047ED" w:rsidRDefault="001D57C0" w:rsidP="001A13C4">
      <w:pPr>
        <w:jc w:val="both"/>
        <w:rPr>
          <w:b/>
          <w:noProof/>
          <w:szCs w:val="24"/>
        </w:rPr>
      </w:pPr>
    </w:p>
    <w:p w14:paraId="2D1FCADE" w14:textId="77777777" w:rsidR="006F1885" w:rsidRPr="005047ED" w:rsidRDefault="00C06A0A" w:rsidP="001A13C4">
      <w:pPr>
        <w:jc w:val="both"/>
        <w:rPr>
          <w:b/>
          <w:szCs w:val="24"/>
        </w:rPr>
      </w:pPr>
      <w:r w:rsidRPr="005047ED">
        <w:rPr>
          <w:b/>
          <w:szCs w:val="24"/>
        </w:rPr>
        <w:t>Screw</w:t>
      </w:r>
    </w:p>
    <w:p w14:paraId="37B67C24" w14:textId="77777777" w:rsidR="006F1885" w:rsidRPr="005047ED" w:rsidRDefault="001D57C0" w:rsidP="001A13C4">
      <w:pPr>
        <w:jc w:val="both"/>
        <w:rPr>
          <w:szCs w:val="24"/>
        </w:rPr>
      </w:pPr>
      <w:r w:rsidRPr="005047ED">
        <w:rPr>
          <w:b/>
          <w:noProof/>
          <w:szCs w:val="24"/>
        </w:rPr>
        <w:drawing>
          <wp:anchor distT="0" distB="0" distL="0" distR="0" simplePos="0" relativeHeight="251651584" behindDoc="0" locked="0" layoutInCell="1" allowOverlap="1" wp14:anchorId="7BA423DF" wp14:editId="63011699">
            <wp:simplePos x="0" y="0"/>
            <wp:positionH relativeFrom="page">
              <wp:posOffset>1222375</wp:posOffset>
            </wp:positionH>
            <wp:positionV relativeFrom="page">
              <wp:posOffset>1771650</wp:posOffset>
            </wp:positionV>
            <wp:extent cx="2078355" cy="1021715"/>
            <wp:effectExtent l="0" t="0" r="0" b="6985"/>
            <wp:wrapTopAndBottom/>
            <wp:docPr id="1042"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1"/>
                    <pic:cNvPicPr/>
                  </pic:nvPicPr>
                  <pic:blipFill>
                    <a:blip r:embed="rId17" cstate="print"/>
                    <a:srcRect/>
                    <a:stretch/>
                  </pic:blipFill>
                  <pic:spPr>
                    <a:xfrm rot="10800000" flipV="1">
                      <a:off x="0" y="0"/>
                      <a:ext cx="2078355" cy="1021715"/>
                    </a:xfrm>
                    <a:prstGeom prst="rect">
                      <a:avLst/>
                    </a:prstGeom>
                    <a:ln>
                      <a:noFill/>
                    </a:ln>
                  </pic:spPr>
                </pic:pic>
              </a:graphicData>
            </a:graphic>
          </wp:anchor>
        </w:drawing>
      </w:r>
      <w:r w:rsidR="00C06A0A" w:rsidRPr="005047ED">
        <w:rPr>
          <w:szCs w:val="24"/>
        </w:rPr>
        <w:t>A screw is a type of fastener characterized by a helical ridge known as thread. Most screw rotate in clockwise manner but few rotate in anticlockwise manner.</w:t>
      </w:r>
    </w:p>
    <w:p w14:paraId="6EC55495" w14:textId="77777777" w:rsidR="006F1885" w:rsidRPr="005047ED" w:rsidRDefault="00DC66AF" w:rsidP="001A13C4">
      <w:pPr>
        <w:jc w:val="both"/>
        <w:rPr>
          <w:b/>
          <w:szCs w:val="24"/>
        </w:rPr>
      </w:pPr>
      <w:r w:rsidRPr="005047ED">
        <w:rPr>
          <w:b/>
          <w:szCs w:val="24"/>
        </w:rPr>
        <w:t>Use</w:t>
      </w:r>
    </w:p>
    <w:p w14:paraId="234ABA5D" w14:textId="77777777" w:rsidR="006F1885" w:rsidRPr="005047ED" w:rsidRDefault="001D57C0" w:rsidP="001A13C4">
      <w:pPr>
        <w:jc w:val="both"/>
        <w:rPr>
          <w:szCs w:val="24"/>
        </w:rPr>
      </w:pPr>
      <w:r w:rsidRPr="005047ED">
        <w:rPr>
          <w:szCs w:val="24"/>
        </w:rPr>
        <w:t xml:space="preserve">It </w:t>
      </w:r>
      <w:r w:rsidR="00C06A0A" w:rsidRPr="005047ED">
        <w:rPr>
          <w:szCs w:val="24"/>
        </w:rPr>
        <w:t>allows drilling into hard surfaces</w:t>
      </w:r>
    </w:p>
    <w:p w14:paraId="04DC3A5C" w14:textId="77777777" w:rsidR="00DC66AF" w:rsidRPr="005047ED" w:rsidRDefault="00DC66AF" w:rsidP="001A13C4">
      <w:pPr>
        <w:jc w:val="both"/>
        <w:rPr>
          <w:b/>
          <w:szCs w:val="24"/>
        </w:rPr>
      </w:pPr>
    </w:p>
    <w:p w14:paraId="0FB79439" w14:textId="77777777" w:rsidR="006F1885" w:rsidRPr="005047ED" w:rsidRDefault="00C06A0A" w:rsidP="001A13C4">
      <w:pPr>
        <w:jc w:val="both"/>
        <w:rPr>
          <w:b/>
          <w:szCs w:val="24"/>
        </w:rPr>
      </w:pPr>
      <w:r w:rsidRPr="005047ED">
        <w:rPr>
          <w:b/>
          <w:szCs w:val="24"/>
        </w:rPr>
        <w:t>Inclined plane</w:t>
      </w:r>
    </w:p>
    <w:p w14:paraId="10BDF60C" w14:textId="77777777" w:rsidR="006F1885" w:rsidRPr="005047ED" w:rsidRDefault="00C06A0A" w:rsidP="001A13C4">
      <w:pPr>
        <w:jc w:val="both"/>
        <w:rPr>
          <w:szCs w:val="24"/>
        </w:rPr>
      </w:pPr>
      <w:r w:rsidRPr="005047ED">
        <w:rPr>
          <w:szCs w:val="24"/>
        </w:rPr>
        <w:t>An inclined plane is a flat supporting surface tilted at an angle, with one end higher than the other, used as an aid for raising or lowering a load. The inclined plane is often used to lift a load over a vertical obstacle.</w:t>
      </w:r>
    </w:p>
    <w:p w14:paraId="6294EBB2" w14:textId="77777777" w:rsidR="006F1885" w:rsidRPr="005047ED" w:rsidRDefault="001B2C81" w:rsidP="001A13C4">
      <w:pPr>
        <w:jc w:val="both"/>
        <w:rPr>
          <w:szCs w:val="24"/>
        </w:rPr>
      </w:pPr>
      <w:r w:rsidRPr="005047ED">
        <w:rPr>
          <w:noProof/>
          <w:szCs w:val="24"/>
        </w:rPr>
        <w:drawing>
          <wp:inline distT="0" distB="0" distL="0" distR="0" wp14:anchorId="3BCCDDB3" wp14:editId="3D61E801">
            <wp:extent cx="3703955" cy="1596390"/>
            <wp:effectExtent l="0" t="0" r="0" b="0"/>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1"/>
                    <pic:cNvPicPr/>
                  </pic:nvPicPr>
                  <pic:blipFill>
                    <a:blip r:embed="rId18" cstate="print"/>
                    <a:srcRect/>
                    <a:stretch/>
                  </pic:blipFill>
                  <pic:spPr>
                    <a:xfrm>
                      <a:off x="0" y="0"/>
                      <a:ext cx="3703955" cy="1596390"/>
                    </a:xfrm>
                    <a:prstGeom prst="rect">
                      <a:avLst/>
                    </a:prstGeom>
                  </pic:spPr>
                </pic:pic>
              </a:graphicData>
            </a:graphic>
          </wp:inline>
        </w:drawing>
      </w:r>
    </w:p>
    <w:p w14:paraId="0622F47E" w14:textId="77777777" w:rsidR="006F1885" w:rsidRPr="005047ED" w:rsidRDefault="00C06A0A" w:rsidP="001A13C4">
      <w:pPr>
        <w:jc w:val="both"/>
        <w:rPr>
          <w:rFonts w:eastAsia="AndroidClock"/>
          <w:b/>
          <w:szCs w:val="24"/>
        </w:rPr>
      </w:pPr>
      <w:r w:rsidRPr="005047ED">
        <w:rPr>
          <w:rFonts w:eastAsia="AndroidClock"/>
          <w:b/>
          <w:szCs w:val="24"/>
        </w:rPr>
        <w:t>Importance of Simple Machine</w:t>
      </w:r>
    </w:p>
    <w:p w14:paraId="060A3DAC" w14:textId="77777777" w:rsidR="006F1885" w:rsidRPr="005047ED" w:rsidRDefault="00C06A0A" w:rsidP="001A13C4">
      <w:pPr>
        <w:pStyle w:val="ListParagraph"/>
        <w:numPr>
          <w:ilvl w:val="0"/>
          <w:numId w:val="19"/>
        </w:numPr>
        <w:jc w:val="both"/>
        <w:rPr>
          <w:rFonts w:eastAsia="AndroidClock"/>
          <w:b/>
          <w:szCs w:val="24"/>
        </w:rPr>
      </w:pPr>
      <w:r w:rsidRPr="005047ED">
        <w:rPr>
          <w:rFonts w:eastAsia="AndroidClock"/>
          <w:szCs w:val="24"/>
        </w:rPr>
        <w:t>Simple helps man to overcome friction in doing work.</w:t>
      </w:r>
    </w:p>
    <w:p w14:paraId="51ECB64A" w14:textId="77777777" w:rsidR="006F1885" w:rsidRPr="005047ED" w:rsidRDefault="00C06A0A" w:rsidP="001A13C4">
      <w:pPr>
        <w:pStyle w:val="ListParagraph"/>
        <w:numPr>
          <w:ilvl w:val="0"/>
          <w:numId w:val="19"/>
        </w:numPr>
        <w:jc w:val="both"/>
        <w:rPr>
          <w:rFonts w:eastAsia="AndroidClock"/>
          <w:b/>
          <w:szCs w:val="24"/>
        </w:rPr>
      </w:pPr>
      <w:r w:rsidRPr="005047ED">
        <w:rPr>
          <w:rFonts w:eastAsia="AndroidClock"/>
          <w:szCs w:val="24"/>
        </w:rPr>
        <w:t>It helps to move load over a long distance.</w:t>
      </w:r>
    </w:p>
    <w:p w14:paraId="011A27AD" w14:textId="77777777" w:rsidR="006F1885" w:rsidRPr="005047ED" w:rsidRDefault="00C06A0A" w:rsidP="001A13C4">
      <w:pPr>
        <w:pStyle w:val="ListParagraph"/>
        <w:numPr>
          <w:ilvl w:val="0"/>
          <w:numId w:val="19"/>
        </w:numPr>
        <w:jc w:val="both"/>
        <w:rPr>
          <w:rFonts w:eastAsia="AndroidClock"/>
          <w:b/>
          <w:szCs w:val="24"/>
        </w:rPr>
      </w:pPr>
      <w:r w:rsidRPr="005047ED">
        <w:rPr>
          <w:rFonts w:eastAsia="AndroidClock"/>
          <w:szCs w:val="24"/>
        </w:rPr>
        <w:t>It helps to save time and effort</w:t>
      </w:r>
    </w:p>
    <w:p w14:paraId="6370D5D0" w14:textId="77777777" w:rsidR="006F1885" w:rsidRPr="005047ED" w:rsidRDefault="00C06A0A" w:rsidP="001A13C4">
      <w:pPr>
        <w:pStyle w:val="ListParagraph"/>
        <w:numPr>
          <w:ilvl w:val="0"/>
          <w:numId w:val="19"/>
        </w:numPr>
        <w:jc w:val="both"/>
        <w:rPr>
          <w:rFonts w:eastAsia="AndroidClock"/>
          <w:b/>
          <w:szCs w:val="24"/>
        </w:rPr>
      </w:pPr>
      <w:r w:rsidRPr="005047ED">
        <w:rPr>
          <w:rFonts w:eastAsia="AndroidClock"/>
          <w:szCs w:val="24"/>
        </w:rPr>
        <w:t>It is more efficient</w:t>
      </w:r>
      <w:r w:rsidR="00B74288" w:rsidRPr="005047ED">
        <w:rPr>
          <w:rFonts w:eastAsia="AndroidClock"/>
          <w:szCs w:val="24"/>
        </w:rPr>
        <w:t>.</w:t>
      </w:r>
    </w:p>
    <w:p w14:paraId="7AC76EB7" w14:textId="77777777" w:rsidR="006F1885" w:rsidRPr="005047ED" w:rsidRDefault="00C06A0A" w:rsidP="001A13C4">
      <w:pPr>
        <w:pStyle w:val="ListParagraph"/>
        <w:numPr>
          <w:ilvl w:val="0"/>
          <w:numId w:val="19"/>
        </w:numPr>
        <w:jc w:val="both"/>
        <w:rPr>
          <w:rFonts w:eastAsia="AndroidClock"/>
          <w:szCs w:val="24"/>
        </w:rPr>
      </w:pPr>
      <w:r w:rsidRPr="005047ED">
        <w:rPr>
          <w:rFonts w:eastAsia="AndroidClock"/>
          <w:szCs w:val="24"/>
        </w:rPr>
        <w:t>Simple machines are basic and simple to operate.</w:t>
      </w:r>
    </w:p>
    <w:p w14:paraId="4FEF6C33" w14:textId="77777777" w:rsidR="00DC66AF" w:rsidRPr="005047ED" w:rsidRDefault="00DC66AF" w:rsidP="001A13C4">
      <w:pPr>
        <w:jc w:val="both"/>
        <w:rPr>
          <w:rFonts w:eastAsia="AndroidClock"/>
          <w:b/>
          <w:szCs w:val="24"/>
        </w:rPr>
      </w:pPr>
    </w:p>
    <w:p w14:paraId="2F16B4F9" w14:textId="77777777" w:rsidR="005E6573" w:rsidRPr="005047ED" w:rsidRDefault="005E6573" w:rsidP="001A13C4">
      <w:pPr>
        <w:jc w:val="both"/>
        <w:rPr>
          <w:rFonts w:eastAsia="AndroidClock"/>
          <w:b/>
          <w:szCs w:val="24"/>
        </w:rPr>
      </w:pPr>
      <w:r w:rsidRPr="005047ED">
        <w:rPr>
          <w:rFonts w:eastAsia="AndroidClock"/>
          <w:b/>
          <w:szCs w:val="24"/>
        </w:rPr>
        <w:t>GENERAL EVALUATION\REVISIONAL QUESTIONS</w:t>
      </w:r>
    </w:p>
    <w:p w14:paraId="15298322" w14:textId="77777777" w:rsidR="005E6573" w:rsidRPr="005047ED" w:rsidRDefault="005E6573" w:rsidP="001A13C4">
      <w:pPr>
        <w:pStyle w:val="ListParagraph"/>
        <w:numPr>
          <w:ilvl w:val="0"/>
          <w:numId w:val="24"/>
        </w:numPr>
        <w:jc w:val="both"/>
        <w:rPr>
          <w:rFonts w:eastAsia="AndroidClock"/>
          <w:szCs w:val="24"/>
        </w:rPr>
      </w:pPr>
      <w:r w:rsidRPr="005047ED">
        <w:rPr>
          <w:rFonts w:eastAsia="AndroidClock"/>
          <w:szCs w:val="24"/>
        </w:rPr>
        <w:t>What is a machine?</w:t>
      </w:r>
    </w:p>
    <w:p w14:paraId="74987E8C" w14:textId="77777777" w:rsidR="005E6573" w:rsidRPr="005047ED" w:rsidRDefault="005E6573" w:rsidP="001A13C4">
      <w:pPr>
        <w:pStyle w:val="ListParagraph"/>
        <w:numPr>
          <w:ilvl w:val="0"/>
          <w:numId w:val="24"/>
        </w:numPr>
        <w:jc w:val="both"/>
        <w:rPr>
          <w:rFonts w:eastAsia="AndroidClock"/>
          <w:szCs w:val="24"/>
        </w:rPr>
      </w:pPr>
      <w:r w:rsidRPr="005047ED">
        <w:rPr>
          <w:rFonts w:eastAsia="AndroidClock"/>
          <w:szCs w:val="24"/>
        </w:rPr>
        <w:t>Categorize the following to the class of lever they belong to: fore arm, plier, nutcracker, fishing rod.</w:t>
      </w:r>
    </w:p>
    <w:p w14:paraId="193BC0D7" w14:textId="77777777" w:rsidR="005E6573" w:rsidRPr="005047ED" w:rsidRDefault="005E6573" w:rsidP="001A13C4">
      <w:pPr>
        <w:pStyle w:val="ListParagraph"/>
        <w:numPr>
          <w:ilvl w:val="0"/>
          <w:numId w:val="24"/>
        </w:numPr>
        <w:jc w:val="both"/>
        <w:rPr>
          <w:rFonts w:eastAsia="AndroidClock"/>
          <w:szCs w:val="24"/>
        </w:rPr>
      </w:pPr>
      <w:r w:rsidRPr="005047ED">
        <w:rPr>
          <w:rFonts w:eastAsia="AndroidClock"/>
          <w:szCs w:val="24"/>
        </w:rPr>
        <w:t>State five effect of radiation.</w:t>
      </w:r>
    </w:p>
    <w:p w14:paraId="2461B4E0" w14:textId="77777777" w:rsidR="005E6573" w:rsidRPr="005047ED" w:rsidRDefault="005E6573" w:rsidP="001A13C4">
      <w:pPr>
        <w:pStyle w:val="ListParagraph"/>
        <w:numPr>
          <w:ilvl w:val="0"/>
          <w:numId w:val="24"/>
        </w:numPr>
        <w:jc w:val="both"/>
        <w:rPr>
          <w:rFonts w:eastAsia="AndroidClock"/>
          <w:szCs w:val="24"/>
        </w:rPr>
      </w:pPr>
      <w:r w:rsidRPr="005047ED">
        <w:rPr>
          <w:rFonts w:eastAsia="AndroidClock"/>
          <w:szCs w:val="24"/>
        </w:rPr>
        <w:t>State four reasons for abortion.</w:t>
      </w:r>
    </w:p>
    <w:p w14:paraId="5364B4C3" w14:textId="77777777" w:rsidR="005E6573" w:rsidRPr="005047ED" w:rsidRDefault="005E6573" w:rsidP="001A13C4">
      <w:pPr>
        <w:pStyle w:val="ListParagraph"/>
        <w:numPr>
          <w:ilvl w:val="0"/>
          <w:numId w:val="24"/>
        </w:numPr>
        <w:jc w:val="both"/>
        <w:rPr>
          <w:rFonts w:eastAsia="AndroidClock"/>
          <w:szCs w:val="24"/>
        </w:rPr>
      </w:pPr>
      <w:r w:rsidRPr="005047ED">
        <w:rPr>
          <w:rFonts w:eastAsia="AndroidClock"/>
          <w:szCs w:val="24"/>
        </w:rPr>
        <w:t>What is nuclear transmutation?</w:t>
      </w:r>
    </w:p>
    <w:p w14:paraId="5977904E" w14:textId="77777777" w:rsidR="001D57C0" w:rsidRPr="005047ED" w:rsidRDefault="001D57C0" w:rsidP="001A13C4">
      <w:pPr>
        <w:pStyle w:val="BodyText"/>
        <w:tabs>
          <w:tab w:val="left" w:pos="840"/>
        </w:tabs>
        <w:jc w:val="both"/>
        <w:rPr>
          <w:rFonts w:ascii="Times New Roman" w:hAnsi="Times New Roman" w:cs="Times New Roman"/>
          <w:b/>
          <w:sz w:val="24"/>
          <w:szCs w:val="24"/>
        </w:rPr>
      </w:pPr>
    </w:p>
    <w:p w14:paraId="4B97A258" w14:textId="77777777" w:rsidR="001B2C81" w:rsidRPr="005047ED" w:rsidRDefault="001B2C81" w:rsidP="001A13C4">
      <w:pPr>
        <w:rPr>
          <w:b/>
          <w:szCs w:val="24"/>
        </w:rPr>
      </w:pPr>
    </w:p>
    <w:p w14:paraId="133BECF4" w14:textId="77777777" w:rsidR="006F1885" w:rsidRPr="005047ED" w:rsidRDefault="00A5060B" w:rsidP="001A13C4">
      <w:pPr>
        <w:rPr>
          <w:b/>
          <w:szCs w:val="24"/>
        </w:rPr>
      </w:pPr>
      <w:r w:rsidRPr="005047ED">
        <w:rPr>
          <w:b/>
          <w:szCs w:val="24"/>
        </w:rPr>
        <w:t>WEEKEND ASSIGNMENT</w:t>
      </w:r>
    </w:p>
    <w:p w14:paraId="7CFDFE17" w14:textId="77777777" w:rsidR="006F1885" w:rsidRPr="005047ED" w:rsidRDefault="00C06A0A" w:rsidP="001A13C4">
      <w:pPr>
        <w:numPr>
          <w:ilvl w:val="0"/>
          <w:numId w:val="45"/>
        </w:numPr>
        <w:rPr>
          <w:szCs w:val="24"/>
        </w:rPr>
      </w:pPr>
      <w:r w:rsidRPr="005047ED">
        <w:rPr>
          <w:szCs w:val="24"/>
        </w:rPr>
        <w:t>An example of a first order lever is</w:t>
      </w:r>
      <w:proofErr w:type="gramStart"/>
      <w:r w:rsidRPr="005047ED">
        <w:rPr>
          <w:szCs w:val="24"/>
        </w:rPr>
        <w:t xml:space="preserve">   (</w:t>
      </w:r>
      <w:proofErr w:type="gramEnd"/>
      <w:r w:rsidRPr="005047ED">
        <w:rPr>
          <w:szCs w:val="24"/>
        </w:rPr>
        <w:t>a) fore arm  (b) nutcracker  (c) seesaw  (d) pulley</w:t>
      </w:r>
    </w:p>
    <w:p w14:paraId="3709B410" w14:textId="77777777" w:rsidR="006F1885" w:rsidRPr="005047ED" w:rsidRDefault="00C06A0A" w:rsidP="001A13C4">
      <w:pPr>
        <w:numPr>
          <w:ilvl w:val="0"/>
          <w:numId w:val="45"/>
        </w:numPr>
        <w:rPr>
          <w:szCs w:val="24"/>
        </w:rPr>
      </w:pPr>
      <w:r w:rsidRPr="005047ED">
        <w:rPr>
          <w:szCs w:val="24"/>
        </w:rPr>
        <w:t xml:space="preserve">The principle of inclined plane is used in the construction of which of the </w:t>
      </w:r>
      <w:proofErr w:type="gramStart"/>
      <w:r w:rsidRPr="005047ED">
        <w:rPr>
          <w:szCs w:val="24"/>
        </w:rPr>
        <w:t>following  (</w:t>
      </w:r>
      <w:proofErr w:type="gramEnd"/>
      <w:r w:rsidRPr="005047ED">
        <w:rPr>
          <w:szCs w:val="24"/>
        </w:rPr>
        <w:t>a) pulley  (b) staircase  (c) lift  (d) crane</w:t>
      </w:r>
    </w:p>
    <w:p w14:paraId="0A4D9F76" w14:textId="77777777" w:rsidR="006F1885" w:rsidRPr="005047ED" w:rsidRDefault="00C06A0A" w:rsidP="001A13C4">
      <w:pPr>
        <w:numPr>
          <w:ilvl w:val="0"/>
          <w:numId w:val="45"/>
        </w:numPr>
        <w:rPr>
          <w:szCs w:val="24"/>
        </w:rPr>
      </w:pPr>
      <w:r w:rsidRPr="005047ED">
        <w:rPr>
          <w:szCs w:val="24"/>
        </w:rPr>
        <w:t xml:space="preserve">___ has the load between the fulcrum and </w:t>
      </w:r>
      <w:proofErr w:type="gramStart"/>
      <w:r w:rsidRPr="005047ED">
        <w:rPr>
          <w:szCs w:val="24"/>
        </w:rPr>
        <w:t>effort  (</w:t>
      </w:r>
      <w:proofErr w:type="gramEnd"/>
      <w:r w:rsidRPr="005047ED">
        <w:rPr>
          <w:szCs w:val="24"/>
        </w:rPr>
        <w:t>a) First Order lever  (b) Second Order Lever  (c) Third Order Lever  (d) Wedge</w:t>
      </w:r>
    </w:p>
    <w:p w14:paraId="5EEB1695" w14:textId="77777777" w:rsidR="006F1885" w:rsidRPr="005047ED" w:rsidRDefault="00C06A0A" w:rsidP="001A13C4">
      <w:pPr>
        <w:numPr>
          <w:ilvl w:val="0"/>
          <w:numId w:val="45"/>
        </w:numPr>
        <w:rPr>
          <w:szCs w:val="24"/>
        </w:rPr>
      </w:pPr>
      <w:r w:rsidRPr="005047ED">
        <w:rPr>
          <w:szCs w:val="24"/>
        </w:rPr>
        <w:lastRenderedPageBreak/>
        <w:t xml:space="preserve">Which of the following radiation has the lowest penetrating </w:t>
      </w:r>
      <w:proofErr w:type="gramStart"/>
      <w:r w:rsidRPr="005047ED">
        <w:rPr>
          <w:szCs w:val="24"/>
        </w:rPr>
        <w:t>power</w:t>
      </w:r>
      <w:r w:rsidR="00DC66AF" w:rsidRPr="005047ED">
        <w:rPr>
          <w:szCs w:val="24"/>
        </w:rPr>
        <w:t>?</w:t>
      </w:r>
      <w:r w:rsidRPr="005047ED">
        <w:rPr>
          <w:szCs w:val="24"/>
        </w:rPr>
        <w:t>(</w:t>
      </w:r>
      <w:proofErr w:type="gramEnd"/>
      <w:r w:rsidRPr="005047ED">
        <w:rPr>
          <w:szCs w:val="24"/>
        </w:rPr>
        <w:t>a) alpha rays  (b) beta rays  (c) gamma rays  (d) X-ray</w:t>
      </w:r>
    </w:p>
    <w:p w14:paraId="7BCE2C1D" w14:textId="77777777" w:rsidR="006F1885" w:rsidRPr="005047ED" w:rsidRDefault="00C06A0A" w:rsidP="001A13C4">
      <w:pPr>
        <w:numPr>
          <w:ilvl w:val="0"/>
          <w:numId w:val="45"/>
        </w:numPr>
        <w:rPr>
          <w:szCs w:val="24"/>
        </w:rPr>
      </w:pPr>
      <w:r w:rsidRPr="005047ED">
        <w:rPr>
          <w:szCs w:val="24"/>
        </w:rPr>
        <w:t xml:space="preserve">The clear outer layer of the eye </w:t>
      </w:r>
      <w:proofErr w:type="gramStart"/>
      <w:r w:rsidRPr="005047ED">
        <w:rPr>
          <w:szCs w:val="24"/>
        </w:rPr>
        <w:t>is  (</w:t>
      </w:r>
      <w:proofErr w:type="gramEnd"/>
      <w:r w:rsidRPr="005047ED">
        <w:rPr>
          <w:szCs w:val="24"/>
        </w:rPr>
        <w:t>a) iris  (b) cornea (c) retina  (d) lens</w:t>
      </w:r>
    </w:p>
    <w:p w14:paraId="2F7F5A82" w14:textId="77777777" w:rsidR="008624D3" w:rsidRPr="005047ED" w:rsidRDefault="008624D3" w:rsidP="001A13C4">
      <w:pPr>
        <w:rPr>
          <w:b/>
          <w:szCs w:val="24"/>
        </w:rPr>
      </w:pPr>
    </w:p>
    <w:p w14:paraId="43BFFE60" w14:textId="77777777" w:rsidR="006F1885" w:rsidRPr="005047ED" w:rsidRDefault="00A5060B" w:rsidP="001A13C4">
      <w:pPr>
        <w:rPr>
          <w:b/>
          <w:szCs w:val="24"/>
        </w:rPr>
      </w:pPr>
      <w:r w:rsidRPr="005047ED">
        <w:rPr>
          <w:b/>
          <w:szCs w:val="24"/>
        </w:rPr>
        <w:t>THEORY</w:t>
      </w:r>
    </w:p>
    <w:p w14:paraId="378E77DA" w14:textId="77777777" w:rsidR="006F1885" w:rsidRPr="005047ED" w:rsidRDefault="00C06A0A" w:rsidP="001A13C4">
      <w:pPr>
        <w:pStyle w:val="ListParagraph"/>
        <w:numPr>
          <w:ilvl w:val="0"/>
          <w:numId w:val="25"/>
        </w:numPr>
        <w:rPr>
          <w:szCs w:val="24"/>
        </w:rPr>
      </w:pPr>
      <w:r w:rsidRPr="005047ED">
        <w:rPr>
          <w:szCs w:val="24"/>
        </w:rPr>
        <w:t>Explain the three types of lever giving an example for each</w:t>
      </w:r>
      <w:r w:rsidR="00DC66AF" w:rsidRPr="005047ED">
        <w:rPr>
          <w:szCs w:val="24"/>
        </w:rPr>
        <w:t>.</w:t>
      </w:r>
    </w:p>
    <w:p w14:paraId="6F98AAE7" w14:textId="77777777" w:rsidR="006F1885" w:rsidRPr="005047ED" w:rsidRDefault="00C06A0A" w:rsidP="001A13C4">
      <w:pPr>
        <w:pStyle w:val="ListParagraph"/>
        <w:numPr>
          <w:ilvl w:val="0"/>
          <w:numId w:val="25"/>
        </w:numPr>
        <w:rPr>
          <w:szCs w:val="24"/>
        </w:rPr>
      </w:pPr>
      <w:r w:rsidRPr="005047ED">
        <w:rPr>
          <w:szCs w:val="24"/>
        </w:rPr>
        <w:t>State the importance of machine</w:t>
      </w:r>
      <w:r w:rsidR="00DC66AF" w:rsidRPr="005047ED">
        <w:rPr>
          <w:szCs w:val="24"/>
        </w:rPr>
        <w:t>.</w:t>
      </w:r>
    </w:p>
    <w:p w14:paraId="4EE14F69" w14:textId="77777777" w:rsidR="001B2C81" w:rsidRPr="005047ED" w:rsidRDefault="001B2C81" w:rsidP="001A13C4">
      <w:pPr>
        <w:spacing w:after="60"/>
        <w:ind w:left="2880"/>
        <w:jc w:val="both"/>
        <w:rPr>
          <w:b/>
          <w:szCs w:val="24"/>
        </w:rPr>
      </w:pPr>
    </w:p>
    <w:p w14:paraId="34B053C6" w14:textId="77777777" w:rsidR="001D57C0" w:rsidRPr="005047ED" w:rsidRDefault="001D57C0" w:rsidP="001A13C4">
      <w:pPr>
        <w:spacing w:after="60"/>
        <w:ind w:left="2880"/>
        <w:jc w:val="both"/>
        <w:rPr>
          <w:b/>
          <w:szCs w:val="24"/>
        </w:rPr>
      </w:pPr>
    </w:p>
    <w:p w14:paraId="6B8AAA98" w14:textId="77777777" w:rsidR="006F1885" w:rsidRPr="005047ED" w:rsidRDefault="00C06A0A" w:rsidP="001A13C4">
      <w:pPr>
        <w:spacing w:after="60"/>
        <w:jc w:val="both"/>
        <w:rPr>
          <w:szCs w:val="24"/>
        </w:rPr>
      </w:pPr>
      <w:r w:rsidRPr="005047ED">
        <w:rPr>
          <w:b/>
          <w:szCs w:val="24"/>
        </w:rPr>
        <w:t>WEEK</w:t>
      </w:r>
      <w:r w:rsidR="0004054A" w:rsidRPr="005047ED">
        <w:rPr>
          <w:b/>
          <w:szCs w:val="24"/>
        </w:rPr>
        <w:t xml:space="preserve"> NINE</w:t>
      </w:r>
      <w:r w:rsidRPr="005047ED">
        <w:rPr>
          <w:szCs w:val="24"/>
        </w:rPr>
        <w:tab/>
      </w:r>
      <w:r w:rsidR="001D57C0" w:rsidRPr="005047ED">
        <w:rPr>
          <w:szCs w:val="24"/>
        </w:rPr>
        <w:tab/>
      </w:r>
      <w:r w:rsidR="001D57C0" w:rsidRPr="005047ED">
        <w:rPr>
          <w:szCs w:val="24"/>
        </w:rPr>
        <w:tab/>
      </w:r>
      <w:r w:rsidR="001D57C0" w:rsidRPr="005047ED">
        <w:rPr>
          <w:szCs w:val="24"/>
        </w:rPr>
        <w:tab/>
      </w:r>
      <w:r w:rsidRPr="005047ED">
        <w:rPr>
          <w:szCs w:val="24"/>
        </w:rPr>
        <w:tab/>
      </w:r>
      <w:proofErr w:type="gramStart"/>
      <w:r w:rsidRPr="005047ED">
        <w:rPr>
          <w:b/>
          <w:szCs w:val="24"/>
        </w:rPr>
        <w:t>Date:…</w:t>
      </w:r>
      <w:proofErr w:type="gramEnd"/>
      <w:r w:rsidRPr="005047ED">
        <w:rPr>
          <w:b/>
          <w:szCs w:val="24"/>
        </w:rPr>
        <w:t>…………………………..</w:t>
      </w:r>
    </w:p>
    <w:p w14:paraId="1C4FC063" w14:textId="77777777" w:rsidR="00342340" w:rsidRPr="00342340" w:rsidRDefault="00342340" w:rsidP="00342340">
      <w:pPr>
        <w:rPr>
          <w:b/>
          <w:szCs w:val="24"/>
        </w:rPr>
      </w:pPr>
      <w:r w:rsidRPr="00342340">
        <w:rPr>
          <w:b/>
          <w:szCs w:val="24"/>
        </w:rPr>
        <w:t>TOPIC: DIGESTIVE SYSTEM</w:t>
      </w:r>
    </w:p>
    <w:p w14:paraId="3A945BCC" w14:textId="77777777" w:rsidR="00342340" w:rsidRPr="00342340" w:rsidRDefault="00342340" w:rsidP="00342340">
      <w:pPr>
        <w:rPr>
          <w:szCs w:val="24"/>
        </w:rPr>
      </w:pPr>
    </w:p>
    <w:p w14:paraId="582CFACF" w14:textId="6EB5FCE8" w:rsidR="00342340" w:rsidRPr="00F46079" w:rsidRDefault="00342340" w:rsidP="00342340">
      <w:pPr>
        <w:rPr>
          <w:b/>
          <w:szCs w:val="24"/>
        </w:rPr>
      </w:pPr>
      <w:r w:rsidRPr="00F46079">
        <w:rPr>
          <w:b/>
          <w:szCs w:val="24"/>
        </w:rPr>
        <w:t>CONTENT</w:t>
      </w:r>
    </w:p>
    <w:p w14:paraId="509EB47C" w14:textId="77777777" w:rsidR="00342340" w:rsidRPr="00342340" w:rsidRDefault="00342340" w:rsidP="00342340">
      <w:pPr>
        <w:rPr>
          <w:szCs w:val="24"/>
        </w:rPr>
      </w:pPr>
      <w:r w:rsidRPr="00342340">
        <w:rPr>
          <w:szCs w:val="24"/>
        </w:rPr>
        <w:t>- Parts of the Digestive System</w:t>
      </w:r>
    </w:p>
    <w:p w14:paraId="737ED85A" w14:textId="77777777" w:rsidR="00342340" w:rsidRPr="00342340" w:rsidRDefault="00342340" w:rsidP="00342340">
      <w:pPr>
        <w:rPr>
          <w:szCs w:val="24"/>
        </w:rPr>
      </w:pPr>
      <w:r w:rsidRPr="00342340">
        <w:rPr>
          <w:szCs w:val="24"/>
        </w:rPr>
        <w:t>- Digestion at Various Parts</w:t>
      </w:r>
    </w:p>
    <w:p w14:paraId="643EF6B2" w14:textId="77777777" w:rsidR="00342340" w:rsidRPr="00342340" w:rsidRDefault="00342340" w:rsidP="00342340">
      <w:pPr>
        <w:rPr>
          <w:szCs w:val="24"/>
        </w:rPr>
      </w:pPr>
      <w:r w:rsidRPr="00342340">
        <w:rPr>
          <w:szCs w:val="24"/>
        </w:rPr>
        <w:t>- Functions of the Enzymes</w:t>
      </w:r>
    </w:p>
    <w:p w14:paraId="5E8AEA32" w14:textId="77777777" w:rsidR="00342340" w:rsidRPr="00342340" w:rsidRDefault="00342340" w:rsidP="00342340">
      <w:pPr>
        <w:rPr>
          <w:szCs w:val="24"/>
        </w:rPr>
      </w:pPr>
      <w:r w:rsidRPr="00342340">
        <w:rPr>
          <w:szCs w:val="24"/>
        </w:rPr>
        <w:t>- Simple Food Tests</w:t>
      </w:r>
    </w:p>
    <w:p w14:paraId="124770B6" w14:textId="77777777" w:rsidR="00342340" w:rsidRPr="00342340" w:rsidRDefault="00342340" w:rsidP="00342340">
      <w:pPr>
        <w:rPr>
          <w:szCs w:val="24"/>
        </w:rPr>
      </w:pPr>
    </w:p>
    <w:p w14:paraId="0E634989" w14:textId="15D38585" w:rsidR="00342340" w:rsidRPr="00F46079" w:rsidRDefault="00342340" w:rsidP="00342340">
      <w:pPr>
        <w:rPr>
          <w:b/>
          <w:szCs w:val="24"/>
        </w:rPr>
      </w:pPr>
      <w:r w:rsidRPr="00F46079">
        <w:rPr>
          <w:b/>
          <w:szCs w:val="24"/>
        </w:rPr>
        <w:t>PARTS OF THE DIGESTIVE SYSTEM</w:t>
      </w:r>
    </w:p>
    <w:p w14:paraId="1208B310" w14:textId="77777777" w:rsidR="00342340" w:rsidRPr="00342340" w:rsidRDefault="00342340" w:rsidP="00342340">
      <w:pPr>
        <w:rPr>
          <w:szCs w:val="24"/>
        </w:rPr>
      </w:pPr>
      <w:r w:rsidRPr="00342340">
        <w:rPr>
          <w:szCs w:val="24"/>
        </w:rPr>
        <w:t>The digestive system comprises the alimentary canal, a lengthy tube that extends from the mouth, connecting various organs and terminating at the anus.</w:t>
      </w:r>
    </w:p>
    <w:p w14:paraId="72CA1951" w14:textId="77777777" w:rsidR="00342340" w:rsidRPr="00342340" w:rsidRDefault="00342340" w:rsidP="00342340">
      <w:pPr>
        <w:rPr>
          <w:szCs w:val="24"/>
        </w:rPr>
      </w:pPr>
      <w:r w:rsidRPr="00342340">
        <w:rPr>
          <w:szCs w:val="24"/>
        </w:rPr>
        <w:t>The alimentary canal serves as the passage through which food substances travel, undergoing digestion (breakdown), partial absorption, and eventual elimination of waste.</w:t>
      </w:r>
    </w:p>
    <w:p w14:paraId="4E3A3495" w14:textId="77777777" w:rsidR="00342340" w:rsidRPr="00342340" w:rsidRDefault="00342340" w:rsidP="00342340">
      <w:pPr>
        <w:rPr>
          <w:szCs w:val="24"/>
        </w:rPr>
      </w:pPr>
    </w:p>
    <w:p w14:paraId="2A001138" w14:textId="77777777" w:rsidR="00342340" w:rsidRPr="00F46079" w:rsidRDefault="00342340" w:rsidP="00342340">
      <w:pPr>
        <w:rPr>
          <w:b/>
          <w:szCs w:val="24"/>
        </w:rPr>
      </w:pPr>
      <w:r w:rsidRPr="00F46079">
        <w:rPr>
          <w:b/>
          <w:szCs w:val="24"/>
        </w:rPr>
        <w:t>The alimentary canal consists of five main parts:</w:t>
      </w:r>
    </w:p>
    <w:p w14:paraId="5FA16A0F" w14:textId="77777777" w:rsidR="00342340" w:rsidRPr="00342340" w:rsidRDefault="00342340" w:rsidP="00342340">
      <w:pPr>
        <w:rPr>
          <w:szCs w:val="24"/>
        </w:rPr>
      </w:pPr>
      <w:r w:rsidRPr="00342340">
        <w:rPr>
          <w:szCs w:val="24"/>
        </w:rPr>
        <w:t>(</w:t>
      </w:r>
      <w:proofErr w:type="spellStart"/>
      <w:r w:rsidRPr="00342340">
        <w:rPr>
          <w:szCs w:val="24"/>
        </w:rPr>
        <w:t>i</w:t>
      </w:r>
      <w:proofErr w:type="spellEnd"/>
      <w:r w:rsidRPr="00342340">
        <w:rPr>
          <w:szCs w:val="24"/>
        </w:rPr>
        <w:t>) The mouth</w:t>
      </w:r>
    </w:p>
    <w:p w14:paraId="4E6E9DAF" w14:textId="77777777" w:rsidR="00342340" w:rsidRPr="00342340" w:rsidRDefault="00342340" w:rsidP="00342340">
      <w:pPr>
        <w:rPr>
          <w:szCs w:val="24"/>
        </w:rPr>
      </w:pPr>
      <w:r w:rsidRPr="00342340">
        <w:rPr>
          <w:szCs w:val="24"/>
        </w:rPr>
        <w:t>(ii) The gullet (or Esophagus)</w:t>
      </w:r>
    </w:p>
    <w:p w14:paraId="04A4336C" w14:textId="77777777" w:rsidR="00342340" w:rsidRPr="00342340" w:rsidRDefault="00342340" w:rsidP="00342340">
      <w:pPr>
        <w:rPr>
          <w:szCs w:val="24"/>
        </w:rPr>
      </w:pPr>
      <w:r w:rsidRPr="00342340">
        <w:rPr>
          <w:szCs w:val="24"/>
        </w:rPr>
        <w:t>(iii) The stomach</w:t>
      </w:r>
    </w:p>
    <w:p w14:paraId="2A55587A" w14:textId="77777777" w:rsidR="00342340" w:rsidRPr="00342340" w:rsidRDefault="00342340" w:rsidP="00342340">
      <w:pPr>
        <w:rPr>
          <w:szCs w:val="24"/>
        </w:rPr>
      </w:pPr>
      <w:r w:rsidRPr="00342340">
        <w:rPr>
          <w:szCs w:val="24"/>
        </w:rPr>
        <w:t>(iv) The small intestine</w:t>
      </w:r>
    </w:p>
    <w:p w14:paraId="12881B3C" w14:textId="27301A89" w:rsidR="001D57C0" w:rsidRPr="00342340" w:rsidRDefault="00342340" w:rsidP="00342340">
      <w:pPr>
        <w:rPr>
          <w:szCs w:val="24"/>
        </w:rPr>
      </w:pPr>
      <w:r w:rsidRPr="00342340">
        <w:rPr>
          <w:szCs w:val="24"/>
        </w:rPr>
        <w:t>(v) The large intestine.</w:t>
      </w:r>
    </w:p>
    <w:p w14:paraId="0A899ACD" w14:textId="77777777" w:rsidR="00C83817" w:rsidRPr="005047ED" w:rsidRDefault="0019589C" w:rsidP="001A13C4">
      <w:pPr>
        <w:rPr>
          <w:b/>
          <w:szCs w:val="24"/>
        </w:rPr>
      </w:pPr>
      <w:r>
        <w:rPr>
          <w:b/>
          <w:noProof/>
          <w:szCs w:val="24"/>
        </w:rPr>
        <w:pict w14:anchorId="700E4F3E">
          <v:rect id="Rectangle 19" o:spid="_x0000_s1030" style="position:absolute;margin-left:333pt;margin-top:9pt;width:9pt;height:306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" stroked="f"/>
        </w:pict>
      </w:r>
      <w:r w:rsidR="00C83817" w:rsidRPr="005047ED">
        <w:rPr>
          <w:b/>
          <w:szCs w:val="24"/>
        </w:rPr>
        <w:t>THE HUMAN ALIMENTARY CANAL</w:t>
      </w:r>
    </w:p>
    <w:p w14:paraId="5C046152" w14:textId="77777777" w:rsidR="00C83817" w:rsidRPr="005047ED" w:rsidRDefault="0019589C" w:rsidP="001A13C4">
      <w:pPr>
        <w:jc w:val="both"/>
        <w:rPr>
          <w:szCs w:val="24"/>
        </w:rPr>
      </w:pPr>
      <w:r>
        <w:rPr>
          <w:noProof/>
          <w:szCs w:val="24"/>
        </w:rPr>
        <w:pict w14:anchorId="7002F867">
          <v:rect id="Rectangle 18" o:spid="_x0000_s1027" style="position:absolute;left:0;text-align:left;margin-left:117pt;margin-top:5.35pt;width:333.95pt;height:326.5pt;z-index:251662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" stroked="f">
            <v:textbox style="mso-fit-shape-to-text:t">
              <w:txbxContent>
                <w:p w14:paraId="2CDBA418" w14:textId="77777777" w:rsidR="003E7172" w:rsidRPr="00E5223D" w:rsidRDefault="003E7172" w:rsidP="00C83817">
                  <w:r>
                    <w:rPr>
                      <w:noProof/>
                    </w:rPr>
                    <w:drawing>
                      <wp:inline distT="0" distB="0" distL="0" distR="0" wp14:anchorId="1CB899F7" wp14:editId="70F749FE">
                        <wp:extent cx="3462709" cy="3476625"/>
                        <wp:effectExtent l="0" t="0" r="4445" b="0"/>
                        <wp:docPr id="1" name="Picture 1" descr="Picture 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097"/>
                                <pic:cNvPicPr>
                                  <a:picLocks noChangeAspect="1" noChangeArrowheads="1"/>
                                </pic:cNvPicPr>
                              </pic:nvPicPr>
                              <pic:blipFill>
                                <a:blip r:embed="rId19">
                                  <a:lum bright="6000"/>
                                </a:blip>
                                <a:srcRect/>
                                <a:stretch>
                                  <a:fillRect/>
                                </a:stretch>
                              </pic:blipFill>
                              <pic:spPr bwMode="auto">
                                <a:xfrm>
                                  <a:off x="0" y="0"/>
                                  <a:ext cx="3464827" cy="3478751"/>
                                </a:xfrm>
                                <a:prstGeom prst="rect">
                                  <a:avLst/>
                                </a:prstGeom>
                                <a:noFill/>
                                <a:ln w="9525">
                                  <a:noFill/>
                                  <a:miter lim="800000"/>
                                  <a:headEnd/>
                                  <a:tailEnd/>
                                </a:ln>
                              </pic:spPr>
                            </pic:pic>
                          </a:graphicData>
                        </a:graphic>
                      </wp:inline>
                    </w:drawing>
                  </w:r>
                </w:p>
              </w:txbxContent>
            </v:textbox>
          </v:rect>
        </w:pict>
      </w:r>
    </w:p>
    <w:p w14:paraId="2F165F22" w14:textId="77777777" w:rsidR="00C83817" w:rsidRPr="005047ED" w:rsidRDefault="00C83817" w:rsidP="001A13C4">
      <w:pPr>
        <w:jc w:val="both"/>
        <w:rPr>
          <w:szCs w:val="24"/>
        </w:rPr>
      </w:pPr>
      <w:r w:rsidRPr="005047ED">
        <w:rPr>
          <w:szCs w:val="24"/>
        </w:rPr>
        <w:t> </w:t>
      </w:r>
    </w:p>
    <w:p w14:paraId="084C54C0" w14:textId="77777777" w:rsidR="00C83817" w:rsidRPr="005047ED" w:rsidRDefault="00C83817" w:rsidP="001A13C4">
      <w:pPr>
        <w:jc w:val="both"/>
        <w:rPr>
          <w:szCs w:val="24"/>
        </w:rPr>
      </w:pPr>
      <w:r w:rsidRPr="005047ED">
        <w:rPr>
          <w:szCs w:val="24"/>
        </w:rPr>
        <w:t> </w:t>
      </w:r>
    </w:p>
    <w:p w14:paraId="735C0278" w14:textId="77777777" w:rsidR="00C83817" w:rsidRPr="005047ED" w:rsidRDefault="00C83817" w:rsidP="001A13C4">
      <w:pPr>
        <w:jc w:val="both"/>
        <w:rPr>
          <w:szCs w:val="24"/>
        </w:rPr>
      </w:pPr>
      <w:r w:rsidRPr="005047ED">
        <w:rPr>
          <w:szCs w:val="24"/>
        </w:rPr>
        <w:t> </w:t>
      </w:r>
    </w:p>
    <w:p w14:paraId="2BD7A2B1" w14:textId="77777777" w:rsidR="00C83817" w:rsidRPr="005047ED" w:rsidRDefault="00C83817" w:rsidP="001A13C4">
      <w:pPr>
        <w:jc w:val="both"/>
        <w:rPr>
          <w:szCs w:val="24"/>
        </w:rPr>
      </w:pPr>
      <w:r w:rsidRPr="005047ED">
        <w:rPr>
          <w:szCs w:val="24"/>
        </w:rPr>
        <w:t> </w:t>
      </w:r>
    </w:p>
    <w:p w14:paraId="0A8925C3" w14:textId="77777777" w:rsidR="00C83817" w:rsidRPr="005047ED" w:rsidRDefault="00C83817" w:rsidP="001A13C4">
      <w:pPr>
        <w:jc w:val="both"/>
        <w:rPr>
          <w:szCs w:val="24"/>
        </w:rPr>
      </w:pPr>
      <w:r w:rsidRPr="005047ED">
        <w:rPr>
          <w:szCs w:val="24"/>
        </w:rPr>
        <w:t> </w:t>
      </w:r>
    </w:p>
    <w:p w14:paraId="4A7A6BED" w14:textId="77777777" w:rsidR="00C83817" w:rsidRPr="005047ED" w:rsidRDefault="00C83817" w:rsidP="001A13C4">
      <w:pPr>
        <w:jc w:val="both"/>
        <w:rPr>
          <w:szCs w:val="24"/>
        </w:rPr>
      </w:pPr>
      <w:r w:rsidRPr="005047ED">
        <w:rPr>
          <w:szCs w:val="24"/>
        </w:rPr>
        <w:t> </w:t>
      </w:r>
    </w:p>
    <w:p w14:paraId="558B44E1" w14:textId="77777777" w:rsidR="00C83817" w:rsidRPr="005047ED" w:rsidRDefault="00C83817" w:rsidP="001A13C4">
      <w:pPr>
        <w:jc w:val="both"/>
        <w:rPr>
          <w:szCs w:val="24"/>
        </w:rPr>
      </w:pPr>
      <w:r w:rsidRPr="005047ED">
        <w:rPr>
          <w:szCs w:val="24"/>
        </w:rPr>
        <w:t> </w:t>
      </w:r>
    </w:p>
    <w:p w14:paraId="5ADE4726" w14:textId="77777777" w:rsidR="00C83817" w:rsidRPr="005047ED" w:rsidRDefault="00C83817" w:rsidP="001A13C4">
      <w:pPr>
        <w:jc w:val="both"/>
        <w:rPr>
          <w:szCs w:val="24"/>
        </w:rPr>
      </w:pPr>
      <w:r w:rsidRPr="005047ED">
        <w:rPr>
          <w:szCs w:val="24"/>
        </w:rPr>
        <w:t> </w:t>
      </w:r>
    </w:p>
    <w:p w14:paraId="1C5C6DB9" w14:textId="77777777" w:rsidR="00C83817" w:rsidRPr="005047ED" w:rsidRDefault="00C83817" w:rsidP="001A13C4">
      <w:pPr>
        <w:jc w:val="both"/>
        <w:rPr>
          <w:szCs w:val="24"/>
        </w:rPr>
      </w:pPr>
      <w:r w:rsidRPr="005047ED">
        <w:rPr>
          <w:szCs w:val="24"/>
        </w:rPr>
        <w:t> </w:t>
      </w:r>
    </w:p>
    <w:p w14:paraId="20EA21C8" w14:textId="77777777" w:rsidR="00C83817" w:rsidRPr="005047ED" w:rsidRDefault="00C83817" w:rsidP="001A13C4">
      <w:pPr>
        <w:jc w:val="both"/>
        <w:rPr>
          <w:szCs w:val="24"/>
        </w:rPr>
      </w:pPr>
      <w:r w:rsidRPr="005047ED">
        <w:rPr>
          <w:szCs w:val="24"/>
        </w:rPr>
        <w:t> </w:t>
      </w:r>
    </w:p>
    <w:p w14:paraId="511ECBC0" w14:textId="77777777" w:rsidR="00C83817" w:rsidRPr="005047ED" w:rsidRDefault="00C83817" w:rsidP="001A13C4">
      <w:pPr>
        <w:jc w:val="both"/>
        <w:rPr>
          <w:szCs w:val="24"/>
        </w:rPr>
      </w:pPr>
      <w:r w:rsidRPr="005047ED">
        <w:rPr>
          <w:szCs w:val="24"/>
        </w:rPr>
        <w:t> </w:t>
      </w:r>
    </w:p>
    <w:p w14:paraId="257B5347" w14:textId="77777777" w:rsidR="00C83817" w:rsidRPr="005047ED" w:rsidRDefault="00C83817" w:rsidP="001A13C4">
      <w:pPr>
        <w:jc w:val="both"/>
        <w:rPr>
          <w:szCs w:val="24"/>
        </w:rPr>
      </w:pPr>
      <w:r w:rsidRPr="005047ED">
        <w:rPr>
          <w:szCs w:val="24"/>
        </w:rPr>
        <w:t> </w:t>
      </w:r>
    </w:p>
    <w:p w14:paraId="07368C0F" w14:textId="77777777" w:rsidR="00C83817" w:rsidRPr="005047ED" w:rsidRDefault="00C83817" w:rsidP="001A13C4">
      <w:pPr>
        <w:jc w:val="both"/>
        <w:rPr>
          <w:szCs w:val="24"/>
        </w:rPr>
      </w:pPr>
    </w:p>
    <w:p w14:paraId="70EF9DAA" w14:textId="77777777" w:rsidR="001B2C81" w:rsidRPr="005047ED" w:rsidRDefault="001B2C81" w:rsidP="001A13C4">
      <w:pPr>
        <w:jc w:val="both"/>
        <w:rPr>
          <w:szCs w:val="24"/>
        </w:rPr>
      </w:pPr>
    </w:p>
    <w:p w14:paraId="33808968" w14:textId="77777777" w:rsidR="001B2C81" w:rsidRPr="005047ED" w:rsidRDefault="001B2C81" w:rsidP="001A13C4">
      <w:pPr>
        <w:jc w:val="both"/>
        <w:rPr>
          <w:szCs w:val="24"/>
        </w:rPr>
      </w:pPr>
    </w:p>
    <w:p w14:paraId="104A7771" w14:textId="005D4959" w:rsidR="00342340" w:rsidRPr="00342340" w:rsidRDefault="00342340" w:rsidP="00342340">
      <w:pPr>
        <w:jc w:val="both"/>
        <w:rPr>
          <w:szCs w:val="24"/>
        </w:rPr>
      </w:pPr>
      <w:r w:rsidRPr="00F46079">
        <w:rPr>
          <w:b/>
          <w:szCs w:val="24"/>
        </w:rPr>
        <w:t>THE MOUTH</w:t>
      </w:r>
      <w:r w:rsidR="00F46079" w:rsidRPr="00F46079">
        <w:rPr>
          <w:b/>
          <w:szCs w:val="24"/>
        </w:rPr>
        <w:t>:</w:t>
      </w:r>
      <w:r w:rsidR="00F46079">
        <w:rPr>
          <w:szCs w:val="24"/>
        </w:rPr>
        <w:t xml:space="preserve"> </w:t>
      </w:r>
      <w:r w:rsidRPr="00342340">
        <w:rPr>
          <w:szCs w:val="24"/>
        </w:rPr>
        <w:t>The mouth consists of three significant structures for digestion: the teeth, salivary glands, and the tongue.</w:t>
      </w:r>
    </w:p>
    <w:p w14:paraId="13D4DF07" w14:textId="77777777" w:rsidR="00342340" w:rsidRPr="00342340" w:rsidRDefault="00342340" w:rsidP="00342340">
      <w:pPr>
        <w:jc w:val="both"/>
        <w:rPr>
          <w:szCs w:val="24"/>
        </w:rPr>
      </w:pPr>
    </w:p>
    <w:p w14:paraId="687CD320" w14:textId="77777777" w:rsidR="00342340" w:rsidRPr="00342340" w:rsidRDefault="00342340" w:rsidP="00342340">
      <w:pPr>
        <w:jc w:val="both"/>
        <w:rPr>
          <w:szCs w:val="24"/>
        </w:rPr>
      </w:pPr>
      <w:r w:rsidRPr="00F46079">
        <w:rPr>
          <w:b/>
          <w:szCs w:val="24"/>
        </w:rPr>
        <w:lastRenderedPageBreak/>
        <w:t>TEETH:</w:t>
      </w:r>
      <w:r w:rsidRPr="00342340">
        <w:rPr>
          <w:szCs w:val="24"/>
        </w:rPr>
        <w:t xml:space="preserve"> These structures are essential for food mastication.</w:t>
      </w:r>
    </w:p>
    <w:p w14:paraId="17BC6CB0" w14:textId="77777777" w:rsidR="00342340" w:rsidRPr="00342340" w:rsidRDefault="00342340" w:rsidP="00342340">
      <w:pPr>
        <w:jc w:val="both"/>
        <w:rPr>
          <w:szCs w:val="24"/>
        </w:rPr>
      </w:pPr>
    </w:p>
    <w:p w14:paraId="32A24B4B" w14:textId="77777777" w:rsidR="00342340" w:rsidRPr="00342340" w:rsidRDefault="00342340" w:rsidP="00342340">
      <w:pPr>
        <w:jc w:val="both"/>
        <w:rPr>
          <w:szCs w:val="24"/>
        </w:rPr>
      </w:pPr>
      <w:r w:rsidRPr="00F46079">
        <w:rPr>
          <w:b/>
          <w:szCs w:val="24"/>
        </w:rPr>
        <w:t>SALIVARY GLANDS:</w:t>
      </w:r>
      <w:r w:rsidRPr="00342340">
        <w:rPr>
          <w:szCs w:val="24"/>
        </w:rPr>
        <w:t xml:space="preserve"> They secrete SALIVA, a digestive juice.</w:t>
      </w:r>
    </w:p>
    <w:p w14:paraId="172F4E4C" w14:textId="77777777" w:rsidR="00342340" w:rsidRPr="00342340" w:rsidRDefault="00342340" w:rsidP="00342340">
      <w:pPr>
        <w:jc w:val="both"/>
        <w:rPr>
          <w:szCs w:val="24"/>
        </w:rPr>
      </w:pPr>
    </w:p>
    <w:p w14:paraId="0CDB691E" w14:textId="77777777" w:rsidR="00342340" w:rsidRPr="00342340" w:rsidRDefault="00342340" w:rsidP="00342340">
      <w:pPr>
        <w:jc w:val="both"/>
        <w:rPr>
          <w:szCs w:val="24"/>
        </w:rPr>
      </w:pPr>
      <w:r w:rsidRPr="00F46079">
        <w:rPr>
          <w:b/>
          <w:szCs w:val="24"/>
        </w:rPr>
        <w:t>TONGUE:</w:t>
      </w:r>
      <w:r w:rsidRPr="00342340">
        <w:rPr>
          <w:szCs w:val="24"/>
        </w:rPr>
        <w:t xml:space="preserve"> It serves as the organ of taste.</w:t>
      </w:r>
    </w:p>
    <w:p w14:paraId="585C5D84" w14:textId="77777777" w:rsidR="00342340" w:rsidRPr="00342340" w:rsidRDefault="00342340" w:rsidP="00342340">
      <w:pPr>
        <w:jc w:val="both"/>
        <w:rPr>
          <w:szCs w:val="24"/>
        </w:rPr>
      </w:pPr>
    </w:p>
    <w:p w14:paraId="4604F248" w14:textId="1EC286B3" w:rsidR="00342340" w:rsidRPr="00F46079" w:rsidRDefault="00342340" w:rsidP="00342340">
      <w:pPr>
        <w:jc w:val="both"/>
        <w:rPr>
          <w:b/>
          <w:szCs w:val="24"/>
        </w:rPr>
      </w:pPr>
      <w:r w:rsidRPr="00F46079">
        <w:rPr>
          <w:b/>
          <w:szCs w:val="24"/>
        </w:rPr>
        <w:t>THE GULLET</w:t>
      </w:r>
    </w:p>
    <w:p w14:paraId="46CFA11A" w14:textId="77777777" w:rsidR="00342340" w:rsidRPr="00342340" w:rsidRDefault="00342340" w:rsidP="00342340">
      <w:pPr>
        <w:jc w:val="both"/>
        <w:rPr>
          <w:szCs w:val="24"/>
        </w:rPr>
      </w:pPr>
      <w:r w:rsidRPr="00342340">
        <w:rPr>
          <w:szCs w:val="24"/>
        </w:rPr>
        <w:t xml:space="preserve">Also known as the </w:t>
      </w:r>
      <w:proofErr w:type="spellStart"/>
      <w:r w:rsidRPr="00342340">
        <w:rPr>
          <w:szCs w:val="24"/>
        </w:rPr>
        <w:t>Oesophagus</w:t>
      </w:r>
      <w:proofErr w:type="spellEnd"/>
      <w:r w:rsidRPr="00342340">
        <w:rPr>
          <w:szCs w:val="24"/>
        </w:rPr>
        <w:t>, the gullet is lined with smooth involuntary muscles that regulate the contraction of food from the mouth into the stomach through PERISTALSIS. Peristalsis is the motion that propels food along the gullet and the rest of the digestive tract.</w:t>
      </w:r>
    </w:p>
    <w:p w14:paraId="26644055" w14:textId="77777777" w:rsidR="00342340" w:rsidRPr="00342340" w:rsidRDefault="00342340" w:rsidP="00342340">
      <w:pPr>
        <w:jc w:val="both"/>
        <w:rPr>
          <w:szCs w:val="24"/>
        </w:rPr>
      </w:pPr>
    </w:p>
    <w:p w14:paraId="255B1D4A" w14:textId="3F64F2C7" w:rsidR="00342340" w:rsidRPr="00F46079" w:rsidRDefault="00342340" w:rsidP="00342340">
      <w:pPr>
        <w:jc w:val="both"/>
        <w:rPr>
          <w:b/>
          <w:szCs w:val="24"/>
        </w:rPr>
      </w:pPr>
      <w:r w:rsidRPr="00F46079">
        <w:rPr>
          <w:b/>
          <w:szCs w:val="24"/>
        </w:rPr>
        <w:t>THE STOMACH</w:t>
      </w:r>
    </w:p>
    <w:p w14:paraId="337F5C0D" w14:textId="77777777" w:rsidR="00342340" w:rsidRPr="00342340" w:rsidRDefault="00342340" w:rsidP="00342340">
      <w:pPr>
        <w:jc w:val="both"/>
        <w:rPr>
          <w:szCs w:val="24"/>
        </w:rPr>
      </w:pPr>
      <w:r w:rsidRPr="00342340">
        <w:rPr>
          <w:szCs w:val="24"/>
        </w:rPr>
        <w:t>The stomach, a muscular organ, plays a crucial role in food digestion and also acts as a temporary food store. It secretes a digestive juice called GASTRIC JUICE through both PEPTIC and OXYNTIC CELLS.</w:t>
      </w:r>
    </w:p>
    <w:p w14:paraId="37FB3318" w14:textId="77777777" w:rsidR="00342340" w:rsidRPr="00342340" w:rsidRDefault="00342340" w:rsidP="00342340">
      <w:pPr>
        <w:jc w:val="both"/>
        <w:rPr>
          <w:szCs w:val="24"/>
        </w:rPr>
      </w:pPr>
    </w:p>
    <w:p w14:paraId="543213EB" w14:textId="3DE2C323" w:rsidR="00342340" w:rsidRPr="00F46079" w:rsidRDefault="00342340" w:rsidP="00342340">
      <w:pPr>
        <w:jc w:val="both"/>
        <w:rPr>
          <w:b/>
          <w:szCs w:val="24"/>
        </w:rPr>
      </w:pPr>
      <w:r w:rsidRPr="00F46079">
        <w:rPr>
          <w:b/>
          <w:szCs w:val="24"/>
        </w:rPr>
        <w:t>THE SMALL INTESTINE</w:t>
      </w:r>
    </w:p>
    <w:p w14:paraId="2032F79D" w14:textId="77777777" w:rsidR="00342340" w:rsidRPr="00342340" w:rsidRDefault="00342340" w:rsidP="00342340">
      <w:pPr>
        <w:jc w:val="both"/>
        <w:rPr>
          <w:szCs w:val="24"/>
        </w:rPr>
      </w:pPr>
      <w:r w:rsidRPr="00342340">
        <w:rPr>
          <w:szCs w:val="24"/>
        </w:rPr>
        <w:t>This is the longest part of the digestive tract, approximately 9m in length when fully stretched out. It begins with the C-shaped DUODENUM, to which the LIVER and PANCREAS are attached. Both organs discharge their secretions – BILE and PANCREATIC JUICE respectively – into the duodenum.</w:t>
      </w:r>
    </w:p>
    <w:p w14:paraId="5E520252" w14:textId="77777777" w:rsidR="00342340" w:rsidRPr="00342340" w:rsidRDefault="00342340" w:rsidP="00342340">
      <w:pPr>
        <w:jc w:val="both"/>
        <w:rPr>
          <w:szCs w:val="24"/>
        </w:rPr>
      </w:pPr>
    </w:p>
    <w:p w14:paraId="4B35C308" w14:textId="11D1EFA2" w:rsidR="00342340" w:rsidRPr="00F46079" w:rsidRDefault="00342340" w:rsidP="00342340">
      <w:pPr>
        <w:jc w:val="both"/>
        <w:rPr>
          <w:b/>
          <w:szCs w:val="24"/>
        </w:rPr>
      </w:pPr>
      <w:r w:rsidRPr="00F46079">
        <w:rPr>
          <w:b/>
          <w:szCs w:val="24"/>
        </w:rPr>
        <w:t>THE LARGE INTESTINE</w:t>
      </w:r>
    </w:p>
    <w:p w14:paraId="6887F1D4" w14:textId="77777777" w:rsidR="00342340" w:rsidRPr="00342340" w:rsidRDefault="00342340" w:rsidP="00342340">
      <w:pPr>
        <w:jc w:val="both"/>
        <w:rPr>
          <w:szCs w:val="24"/>
        </w:rPr>
      </w:pPr>
      <w:r w:rsidRPr="00342340">
        <w:rPr>
          <w:szCs w:val="24"/>
        </w:rPr>
        <w:t>Also referred to as the COLON, it processes undigested food portions into FAECES for elimination from the body through the ANUS. The large intestine does not participate in digestion. It primarily functions to remove excess water from the feces.</w:t>
      </w:r>
    </w:p>
    <w:p w14:paraId="42554FBF" w14:textId="77777777" w:rsidR="00342340" w:rsidRPr="00342340" w:rsidRDefault="00342340" w:rsidP="00342340">
      <w:pPr>
        <w:jc w:val="both"/>
        <w:rPr>
          <w:szCs w:val="24"/>
        </w:rPr>
      </w:pPr>
    </w:p>
    <w:p w14:paraId="2139CC74" w14:textId="7736F13F" w:rsidR="00342340" w:rsidRPr="00F46079" w:rsidRDefault="00342340" w:rsidP="00342340">
      <w:pPr>
        <w:jc w:val="both"/>
        <w:rPr>
          <w:b/>
          <w:szCs w:val="24"/>
        </w:rPr>
      </w:pPr>
      <w:r w:rsidRPr="00F46079">
        <w:rPr>
          <w:b/>
          <w:szCs w:val="24"/>
        </w:rPr>
        <w:t>EVALUATION</w:t>
      </w:r>
    </w:p>
    <w:p w14:paraId="41654001" w14:textId="77777777" w:rsidR="00342340" w:rsidRPr="00342340" w:rsidRDefault="00342340" w:rsidP="00342340">
      <w:pPr>
        <w:jc w:val="both"/>
        <w:rPr>
          <w:szCs w:val="24"/>
        </w:rPr>
      </w:pPr>
      <w:r w:rsidRPr="00342340">
        <w:rPr>
          <w:szCs w:val="24"/>
        </w:rPr>
        <w:t>1. Name the five main parts of the human digestive system.</w:t>
      </w:r>
    </w:p>
    <w:p w14:paraId="6455333D" w14:textId="77777777" w:rsidR="00342340" w:rsidRPr="00342340" w:rsidRDefault="00342340" w:rsidP="00342340">
      <w:pPr>
        <w:jc w:val="both"/>
        <w:rPr>
          <w:szCs w:val="24"/>
        </w:rPr>
      </w:pPr>
      <w:r w:rsidRPr="00342340">
        <w:rPr>
          <w:szCs w:val="24"/>
        </w:rPr>
        <w:t>2. What are the digestive juices present along the digestive tract?</w:t>
      </w:r>
    </w:p>
    <w:p w14:paraId="339B92F0" w14:textId="77777777" w:rsidR="00342340" w:rsidRPr="00342340" w:rsidRDefault="00342340" w:rsidP="00342340">
      <w:pPr>
        <w:jc w:val="both"/>
        <w:rPr>
          <w:szCs w:val="24"/>
        </w:rPr>
      </w:pPr>
    </w:p>
    <w:p w14:paraId="0649E98B" w14:textId="1F03FE13" w:rsidR="00342340" w:rsidRPr="00F46079" w:rsidRDefault="00342340" w:rsidP="00342340">
      <w:pPr>
        <w:jc w:val="both"/>
        <w:rPr>
          <w:b/>
          <w:szCs w:val="24"/>
        </w:rPr>
      </w:pPr>
      <w:r w:rsidRPr="00F46079">
        <w:rPr>
          <w:b/>
          <w:szCs w:val="24"/>
        </w:rPr>
        <w:t>DIGESTION AT VARIOUS PARTS</w:t>
      </w:r>
    </w:p>
    <w:p w14:paraId="5C911A63" w14:textId="77777777" w:rsidR="00342340" w:rsidRPr="00342340" w:rsidRDefault="00342340" w:rsidP="00342340">
      <w:pPr>
        <w:jc w:val="both"/>
        <w:rPr>
          <w:szCs w:val="24"/>
        </w:rPr>
      </w:pPr>
      <w:r w:rsidRPr="00342340">
        <w:rPr>
          <w:szCs w:val="24"/>
        </w:rPr>
        <w:t>A balanced diet comprises carbohydrates, fats &amp; oils, proteins, mineral salts, vitamins, and water. Carbohydrates, proteins, and fats are large complex molecules that need to be broken down into smaller, simpler molecules for the body to utilize them.</w:t>
      </w:r>
    </w:p>
    <w:p w14:paraId="45AE3E34" w14:textId="77777777" w:rsidR="00342340" w:rsidRPr="00342340" w:rsidRDefault="00342340" w:rsidP="00342340">
      <w:pPr>
        <w:jc w:val="both"/>
        <w:rPr>
          <w:szCs w:val="24"/>
        </w:rPr>
      </w:pPr>
    </w:p>
    <w:p w14:paraId="48951C7E" w14:textId="77777777" w:rsidR="00342340" w:rsidRPr="00342340" w:rsidRDefault="00342340" w:rsidP="00342340">
      <w:pPr>
        <w:jc w:val="both"/>
        <w:rPr>
          <w:szCs w:val="24"/>
        </w:rPr>
      </w:pPr>
      <w:r w:rsidRPr="00342340">
        <w:rPr>
          <w:szCs w:val="24"/>
        </w:rPr>
        <w:t>Digestion, the process of converting large complex molecules into small, absorbable molecules, occurs in the mouth, stomach, and small intestine. There are four digestive juices along the digestive tract:</w:t>
      </w:r>
    </w:p>
    <w:p w14:paraId="1B72F22E" w14:textId="77777777" w:rsidR="00342340" w:rsidRPr="00342340" w:rsidRDefault="00342340" w:rsidP="00342340">
      <w:pPr>
        <w:jc w:val="both"/>
        <w:rPr>
          <w:szCs w:val="24"/>
        </w:rPr>
      </w:pPr>
    </w:p>
    <w:p w14:paraId="23C19179" w14:textId="77777777" w:rsidR="00342340" w:rsidRPr="00342340" w:rsidRDefault="00342340" w:rsidP="00342340">
      <w:pPr>
        <w:jc w:val="both"/>
        <w:rPr>
          <w:szCs w:val="24"/>
        </w:rPr>
      </w:pPr>
      <w:r w:rsidRPr="00342340">
        <w:rPr>
          <w:szCs w:val="24"/>
        </w:rPr>
        <w:t>(</w:t>
      </w:r>
      <w:proofErr w:type="spellStart"/>
      <w:r w:rsidRPr="00342340">
        <w:rPr>
          <w:szCs w:val="24"/>
        </w:rPr>
        <w:t>i</w:t>
      </w:r>
      <w:proofErr w:type="spellEnd"/>
      <w:r w:rsidRPr="00342340">
        <w:rPr>
          <w:szCs w:val="24"/>
        </w:rPr>
        <w:t>) SALIVA</w:t>
      </w:r>
    </w:p>
    <w:p w14:paraId="53F6A2BA" w14:textId="77777777" w:rsidR="00342340" w:rsidRPr="00342340" w:rsidRDefault="00342340" w:rsidP="00342340">
      <w:pPr>
        <w:jc w:val="both"/>
        <w:rPr>
          <w:szCs w:val="24"/>
        </w:rPr>
      </w:pPr>
      <w:r w:rsidRPr="00342340">
        <w:rPr>
          <w:szCs w:val="24"/>
        </w:rPr>
        <w:t>(ii) GASTRIC JUICE</w:t>
      </w:r>
    </w:p>
    <w:p w14:paraId="37CD9642" w14:textId="77777777" w:rsidR="00342340" w:rsidRPr="00342340" w:rsidRDefault="00342340" w:rsidP="00342340">
      <w:pPr>
        <w:jc w:val="both"/>
        <w:rPr>
          <w:szCs w:val="24"/>
        </w:rPr>
      </w:pPr>
      <w:r w:rsidRPr="00342340">
        <w:rPr>
          <w:szCs w:val="24"/>
        </w:rPr>
        <w:t>(iii) PANCREATIC JUICE</w:t>
      </w:r>
    </w:p>
    <w:p w14:paraId="650A2FE6" w14:textId="77777777" w:rsidR="00342340" w:rsidRPr="00342340" w:rsidRDefault="00342340" w:rsidP="00342340">
      <w:pPr>
        <w:jc w:val="both"/>
        <w:rPr>
          <w:szCs w:val="24"/>
        </w:rPr>
      </w:pPr>
      <w:r w:rsidRPr="00342340">
        <w:rPr>
          <w:szCs w:val="24"/>
        </w:rPr>
        <w:t>(iv) INTESTINAL JUICE</w:t>
      </w:r>
    </w:p>
    <w:p w14:paraId="52DC8729" w14:textId="77777777" w:rsidR="00342340" w:rsidRPr="00342340" w:rsidRDefault="00342340" w:rsidP="00342340">
      <w:pPr>
        <w:jc w:val="both"/>
        <w:rPr>
          <w:szCs w:val="24"/>
        </w:rPr>
      </w:pPr>
    </w:p>
    <w:p w14:paraId="268A5284" w14:textId="713A0C5A" w:rsidR="001D57C0" w:rsidRPr="00342340" w:rsidRDefault="00342340" w:rsidP="00342340">
      <w:pPr>
        <w:jc w:val="both"/>
        <w:rPr>
          <w:szCs w:val="24"/>
        </w:rPr>
      </w:pPr>
      <w:r w:rsidRPr="00342340">
        <w:rPr>
          <w:szCs w:val="24"/>
        </w:rPr>
        <w:t>Each of these juices contains one or more digestive enzymes that convert specific complex food substances into simpler forms.</w:t>
      </w:r>
    </w:p>
    <w:p w14:paraId="238C6A12" w14:textId="77777777" w:rsidR="00C83817" w:rsidRPr="005047ED" w:rsidRDefault="00C83817" w:rsidP="001A13C4">
      <w:pPr>
        <w:jc w:val="both"/>
        <w:rPr>
          <w:szCs w:val="24"/>
        </w:rPr>
      </w:pPr>
      <w:r w:rsidRPr="005047ED">
        <w:rPr>
          <w:szCs w:val="24"/>
        </w:rPr>
        <w:t>The following are the components of each digestive juice.</w:t>
      </w:r>
    </w:p>
    <w:tbl>
      <w:tblPr>
        <w:tblW w:w="88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22"/>
        <w:gridCol w:w="1710"/>
        <w:gridCol w:w="4500"/>
      </w:tblGrid>
      <w:tr w:rsidR="00C83817" w:rsidRPr="005047ED" w14:paraId="73C3A2F0" w14:textId="77777777" w:rsidTr="001D57C0">
        <w:trPr>
          <w:trHeight w:val="223"/>
        </w:trPr>
        <w:tc>
          <w:tcPr>
            <w:tcW w:w="2622" w:type="dxa"/>
            <w:tcBorders>
              <w:top w:val="single" w:sz="4" w:space="0" w:color="auto"/>
              <w:left w:val="single" w:sz="4" w:space="0" w:color="auto"/>
              <w:bottom w:val="single" w:sz="4" w:space="0" w:color="auto"/>
              <w:right w:val="single" w:sz="4" w:space="0" w:color="auto"/>
            </w:tcBorders>
          </w:tcPr>
          <w:p w14:paraId="5CCDFF64" w14:textId="77777777" w:rsidR="00C83817" w:rsidRPr="005047ED" w:rsidRDefault="00C83817" w:rsidP="001A13C4">
            <w:pPr>
              <w:jc w:val="both"/>
              <w:rPr>
                <w:b/>
                <w:szCs w:val="24"/>
              </w:rPr>
            </w:pPr>
            <w:r w:rsidRPr="005047ED">
              <w:rPr>
                <w:b/>
                <w:szCs w:val="24"/>
              </w:rPr>
              <w:t>Parts of Alimentary Canal</w:t>
            </w:r>
          </w:p>
        </w:tc>
        <w:tc>
          <w:tcPr>
            <w:tcW w:w="1710" w:type="dxa"/>
            <w:tcBorders>
              <w:top w:val="single" w:sz="4" w:space="0" w:color="auto"/>
              <w:left w:val="single" w:sz="4" w:space="0" w:color="auto"/>
              <w:bottom w:val="single" w:sz="4" w:space="0" w:color="auto"/>
              <w:right w:val="single" w:sz="4" w:space="0" w:color="auto"/>
            </w:tcBorders>
          </w:tcPr>
          <w:p w14:paraId="65CB8AC6" w14:textId="77777777" w:rsidR="00C83817" w:rsidRPr="005047ED" w:rsidRDefault="00C83817" w:rsidP="001A13C4">
            <w:pPr>
              <w:jc w:val="both"/>
              <w:rPr>
                <w:b/>
                <w:szCs w:val="24"/>
              </w:rPr>
            </w:pPr>
            <w:r w:rsidRPr="005047ED">
              <w:rPr>
                <w:b/>
                <w:szCs w:val="24"/>
              </w:rPr>
              <w:t>Digestive Juice</w:t>
            </w:r>
          </w:p>
        </w:tc>
        <w:tc>
          <w:tcPr>
            <w:tcW w:w="4500" w:type="dxa"/>
            <w:tcBorders>
              <w:top w:val="single" w:sz="4" w:space="0" w:color="auto"/>
              <w:left w:val="single" w:sz="4" w:space="0" w:color="auto"/>
              <w:bottom w:val="single" w:sz="4" w:space="0" w:color="auto"/>
              <w:right w:val="single" w:sz="4" w:space="0" w:color="auto"/>
            </w:tcBorders>
          </w:tcPr>
          <w:p w14:paraId="4C97B9E7" w14:textId="77777777" w:rsidR="00C83817" w:rsidRPr="005047ED" w:rsidRDefault="00C83817" w:rsidP="001A13C4">
            <w:pPr>
              <w:jc w:val="both"/>
              <w:rPr>
                <w:b/>
                <w:szCs w:val="24"/>
              </w:rPr>
            </w:pPr>
            <w:r w:rsidRPr="005047ED">
              <w:rPr>
                <w:b/>
                <w:szCs w:val="24"/>
              </w:rPr>
              <w:t>Components</w:t>
            </w:r>
          </w:p>
        </w:tc>
      </w:tr>
      <w:tr w:rsidR="00C83817" w:rsidRPr="005047ED" w14:paraId="10CE9BC9" w14:textId="77777777" w:rsidTr="001D57C0">
        <w:trPr>
          <w:trHeight w:val="234"/>
        </w:trPr>
        <w:tc>
          <w:tcPr>
            <w:tcW w:w="2622" w:type="dxa"/>
            <w:tcBorders>
              <w:top w:val="single" w:sz="4" w:space="0" w:color="auto"/>
              <w:left w:val="single" w:sz="4" w:space="0" w:color="auto"/>
              <w:bottom w:val="single" w:sz="4" w:space="0" w:color="auto"/>
              <w:right w:val="single" w:sz="4" w:space="0" w:color="auto"/>
            </w:tcBorders>
          </w:tcPr>
          <w:p w14:paraId="334ED117" w14:textId="77777777" w:rsidR="00C83817" w:rsidRPr="005047ED" w:rsidRDefault="00C83817" w:rsidP="001A13C4">
            <w:pPr>
              <w:jc w:val="both"/>
              <w:rPr>
                <w:szCs w:val="24"/>
              </w:rPr>
            </w:pPr>
            <w:r w:rsidRPr="005047ED">
              <w:rPr>
                <w:szCs w:val="24"/>
              </w:rPr>
              <w:t>Mouth</w:t>
            </w:r>
          </w:p>
        </w:tc>
        <w:tc>
          <w:tcPr>
            <w:tcW w:w="1710" w:type="dxa"/>
            <w:tcBorders>
              <w:top w:val="single" w:sz="4" w:space="0" w:color="auto"/>
              <w:left w:val="single" w:sz="4" w:space="0" w:color="auto"/>
              <w:bottom w:val="single" w:sz="4" w:space="0" w:color="auto"/>
              <w:right w:val="single" w:sz="4" w:space="0" w:color="auto"/>
            </w:tcBorders>
          </w:tcPr>
          <w:p w14:paraId="71B83B97" w14:textId="77777777" w:rsidR="00C83817" w:rsidRPr="005047ED" w:rsidRDefault="00C83817" w:rsidP="001A13C4">
            <w:pPr>
              <w:jc w:val="both"/>
              <w:rPr>
                <w:szCs w:val="24"/>
              </w:rPr>
            </w:pPr>
            <w:r w:rsidRPr="005047ED">
              <w:rPr>
                <w:szCs w:val="24"/>
              </w:rPr>
              <w:t>Saliva</w:t>
            </w:r>
          </w:p>
        </w:tc>
        <w:tc>
          <w:tcPr>
            <w:tcW w:w="4500" w:type="dxa"/>
            <w:tcBorders>
              <w:top w:val="single" w:sz="4" w:space="0" w:color="auto"/>
              <w:left w:val="single" w:sz="4" w:space="0" w:color="auto"/>
              <w:bottom w:val="single" w:sz="4" w:space="0" w:color="auto"/>
              <w:right w:val="single" w:sz="4" w:space="0" w:color="auto"/>
            </w:tcBorders>
          </w:tcPr>
          <w:p w14:paraId="43D300B3" w14:textId="77777777" w:rsidR="00C83817" w:rsidRPr="005047ED" w:rsidRDefault="00C83817" w:rsidP="001A13C4">
            <w:pPr>
              <w:jc w:val="both"/>
              <w:rPr>
                <w:szCs w:val="24"/>
              </w:rPr>
            </w:pPr>
            <w:r w:rsidRPr="005047ED">
              <w:rPr>
                <w:szCs w:val="24"/>
              </w:rPr>
              <w:t xml:space="preserve">Ptyalin + Water </w:t>
            </w:r>
          </w:p>
        </w:tc>
      </w:tr>
      <w:tr w:rsidR="00C83817" w:rsidRPr="005047ED" w14:paraId="741CF1CE" w14:textId="77777777" w:rsidTr="001D57C0">
        <w:trPr>
          <w:trHeight w:val="234"/>
        </w:trPr>
        <w:tc>
          <w:tcPr>
            <w:tcW w:w="2622" w:type="dxa"/>
            <w:tcBorders>
              <w:top w:val="single" w:sz="4" w:space="0" w:color="auto"/>
              <w:left w:val="single" w:sz="4" w:space="0" w:color="auto"/>
              <w:bottom w:val="single" w:sz="4" w:space="0" w:color="auto"/>
              <w:right w:val="single" w:sz="4" w:space="0" w:color="auto"/>
            </w:tcBorders>
          </w:tcPr>
          <w:p w14:paraId="613B2FCE" w14:textId="77777777" w:rsidR="00C83817" w:rsidRPr="005047ED" w:rsidRDefault="00C83817" w:rsidP="001A13C4">
            <w:pPr>
              <w:jc w:val="both"/>
              <w:rPr>
                <w:szCs w:val="24"/>
              </w:rPr>
            </w:pPr>
            <w:r w:rsidRPr="005047ED">
              <w:rPr>
                <w:szCs w:val="24"/>
              </w:rPr>
              <w:lastRenderedPageBreak/>
              <w:t>Stomach</w:t>
            </w:r>
          </w:p>
        </w:tc>
        <w:tc>
          <w:tcPr>
            <w:tcW w:w="1710" w:type="dxa"/>
            <w:tcBorders>
              <w:top w:val="single" w:sz="4" w:space="0" w:color="auto"/>
              <w:left w:val="single" w:sz="4" w:space="0" w:color="auto"/>
              <w:bottom w:val="single" w:sz="4" w:space="0" w:color="auto"/>
              <w:right w:val="single" w:sz="4" w:space="0" w:color="auto"/>
            </w:tcBorders>
          </w:tcPr>
          <w:p w14:paraId="36A5DE1C" w14:textId="77777777" w:rsidR="00C83817" w:rsidRPr="005047ED" w:rsidRDefault="00C83817" w:rsidP="001A13C4">
            <w:pPr>
              <w:jc w:val="both"/>
              <w:rPr>
                <w:szCs w:val="24"/>
              </w:rPr>
            </w:pPr>
            <w:r w:rsidRPr="005047ED">
              <w:rPr>
                <w:szCs w:val="24"/>
              </w:rPr>
              <w:t>Gastric juice</w:t>
            </w:r>
          </w:p>
        </w:tc>
        <w:tc>
          <w:tcPr>
            <w:tcW w:w="4500" w:type="dxa"/>
            <w:tcBorders>
              <w:top w:val="single" w:sz="4" w:space="0" w:color="auto"/>
              <w:left w:val="single" w:sz="4" w:space="0" w:color="auto"/>
              <w:bottom w:val="single" w:sz="4" w:space="0" w:color="auto"/>
              <w:right w:val="single" w:sz="4" w:space="0" w:color="auto"/>
            </w:tcBorders>
          </w:tcPr>
          <w:p w14:paraId="14469DB5" w14:textId="77777777" w:rsidR="00C83817" w:rsidRPr="005047ED" w:rsidRDefault="00C83817" w:rsidP="001A13C4">
            <w:pPr>
              <w:jc w:val="both"/>
              <w:rPr>
                <w:szCs w:val="24"/>
              </w:rPr>
            </w:pPr>
            <w:r w:rsidRPr="005047ED">
              <w:rPr>
                <w:szCs w:val="24"/>
              </w:rPr>
              <w:t xml:space="preserve">Pepsin + Rennin </w:t>
            </w:r>
          </w:p>
        </w:tc>
      </w:tr>
      <w:tr w:rsidR="00C83817" w:rsidRPr="005047ED" w14:paraId="06DEF5EC" w14:textId="77777777" w:rsidTr="001D57C0">
        <w:trPr>
          <w:trHeight w:val="234"/>
        </w:trPr>
        <w:tc>
          <w:tcPr>
            <w:tcW w:w="2622" w:type="dxa"/>
            <w:tcBorders>
              <w:top w:val="single" w:sz="4" w:space="0" w:color="auto"/>
              <w:left w:val="single" w:sz="4" w:space="0" w:color="auto"/>
              <w:bottom w:val="single" w:sz="4" w:space="0" w:color="auto"/>
              <w:right w:val="single" w:sz="4" w:space="0" w:color="auto"/>
            </w:tcBorders>
          </w:tcPr>
          <w:p w14:paraId="15756FDD" w14:textId="77777777" w:rsidR="00C83817" w:rsidRPr="005047ED" w:rsidRDefault="00C83817" w:rsidP="001A13C4">
            <w:pPr>
              <w:jc w:val="both"/>
              <w:rPr>
                <w:szCs w:val="24"/>
              </w:rPr>
            </w:pPr>
            <w:r w:rsidRPr="005047ED">
              <w:rPr>
                <w:szCs w:val="24"/>
              </w:rPr>
              <w:t>S.I (Duodenum)</w:t>
            </w:r>
          </w:p>
        </w:tc>
        <w:tc>
          <w:tcPr>
            <w:tcW w:w="1710" w:type="dxa"/>
            <w:tcBorders>
              <w:top w:val="single" w:sz="4" w:space="0" w:color="auto"/>
              <w:left w:val="single" w:sz="4" w:space="0" w:color="auto"/>
              <w:bottom w:val="single" w:sz="4" w:space="0" w:color="auto"/>
              <w:right w:val="single" w:sz="4" w:space="0" w:color="auto"/>
            </w:tcBorders>
          </w:tcPr>
          <w:p w14:paraId="555126DC" w14:textId="77777777" w:rsidR="00C83817" w:rsidRPr="005047ED" w:rsidRDefault="00C83817" w:rsidP="001A13C4">
            <w:pPr>
              <w:jc w:val="both"/>
              <w:rPr>
                <w:szCs w:val="24"/>
              </w:rPr>
            </w:pPr>
            <w:r w:rsidRPr="005047ED">
              <w:rPr>
                <w:szCs w:val="24"/>
              </w:rPr>
              <w:t>Pancreatic Juice</w:t>
            </w:r>
          </w:p>
        </w:tc>
        <w:tc>
          <w:tcPr>
            <w:tcW w:w="4500" w:type="dxa"/>
            <w:tcBorders>
              <w:top w:val="single" w:sz="4" w:space="0" w:color="auto"/>
              <w:left w:val="single" w:sz="4" w:space="0" w:color="auto"/>
              <w:bottom w:val="single" w:sz="4" w:space="0" w:color="auto"/>
              <w:right w:val="single" w:sz="4" w:space="0" w:color="auto"/>
            </w:tcBorders>
          </w:tcPr>
          <w:p w14:paraId="254C9AE4" w14:textId="77777777" w:rsidR="00C83817" w:rsidRPr="005047ED" w:rsidRDefault="00C83817" w:rsidP="001A13C4">
            <w:pPr>
              <w:jc w:val="both"/>
              <w:rPr>
                <w:szCs w:val="24"/>
              </w:rPr>
            </w:pPr>
            <w:r w:rsidRPr="005047ED">
              <w:rPr>
                <w:szCs w:val="24"/>
              </w:rPr>
              <w:t>Amylase + Lactase + Sucrase + Trypsin</w:t>
            </w:r>
          </w:p>
        </w:tc>
      </w:tr>
      <w:tr w:rsidR="00C83817" w:rsidRPr="005047ED" w14:paraId="6232139D" w14:textId="77777777" w:rsidTr="001D57C0">
        <w:trPr>
          <w:trHeight w:val="234"/>
        </w:trPr>
        <w:tc>
          <w:tcPr>
            <w:tcW w:w="2622" w:type="dxa"/>
            <w:tcBorders>
              <w:top w:val="single" w:sz="4" w:space="0" w:color="auto"/>
              <w:left w:val="single" w:sz="4" w:space="0" w:color="auto"/>
              <w:bottom w:val="single" w:sz="4" w:space="0" w:color="auto"/>
              <w:right w:val="single" w:sz="4" w:space="0" w:color="auto"/>
            </w:tcBorders>
          </w:tcPr>
          <w:p w14:paraId="328D1116" w14:textId="77777777" w:rsidR="00C83817" w:rsidRPr="005047ED" w:rsidRDefault="00C83817" w:rsidP="001A13C4">
            <w:pPr>
              <w:jc w:val="both"/>
              <w:rPr>
                <w:szCs w:val="24"/>
              </w:rPr>
            </w:pPr>
            <w:r w:rsidRPr="005047ED">
              <w:rPr>
                <w:szCs w:val="24"/>
              </w:rPr>
              <w:t>S.I (Ileum)</w:t>
            </w:r>
          </w:p>
        </w:tc>
        <w:tc>
          <w:tcPr>
            <w:tcW w:w="1710" w:type="dxa"/>
            <w:tcBorders>
              <w:top w:val="single" w:sz="4" w:space="0" w:color="auto"/>
              <w:left w:val="single" w:sz="4" w:space="0" w:color="auto"/>
              <w:bottom w:val="single" w:sz="4" w:space="0" w:color="auto"/>
              <w:right w:val="single" w:sz="4" w:space="0" w:color="auto"/>
            </w:tcBorders>
          </w:tcPr>
          <w:p w14:paraId="68D5553A" w14:textId="77777777" w:rsidR="00C83817" w:rsidRPr="005047ED" w:rsidRDefault="00C83817" w:rsidP="001A13C4">
            <w:pPr>
              <w:jc w:val="both"/>
              <w:rPr>
                <w:szCs w:val="24"/>
              </w:rPr>
            </w:pPr>
            <w:r w:rsidRPr="005047ED">
              <w:rPr>
                <w:szCs w:val="24"/>
              </w:rPr>
              <w:t>Intestinal Juice</w:t>
            </w:r>
          </w:p>
        </w:tc>
        <w:tc>
          <w:tcPr>
            <w:tcW w:w="4500" w:type="dxa"/>
            <w:tcBorders>
              <w:top w:val="single" w:sz="4" w:space="0" w:color="auto"/>
              <w:left w:val="single" w:sz="4" w:space="0" w:color="auto"/>
              <w:bottom w:val="single" w:sz="4" w:space="0" w:color="auto"/>
              <w:right w:val="single" w:sz="4" w:space="0" w:color="auto"/>
            </w:tcBorders>
          </w:tcPr>
          <w:p w14:paraId="5B3382E9" w14:textId="77777777" w:rsidR="00C83817" w:rsidRPr="005047ED" w:rsidRDefault="00C83817" w:rsidP="001A13C4">
            <w:pPr>
              <w:jc w:val="both"/>
              <w:rPr>
                <w:szCs w:val="24"/>
              </w:rPr>
            </w:pPr>
            <w:r w:rsidRPr="005047ED">
              <w:rPr>
                <w:szCs w:val="24"/>
              </w:rPr>
              <w:t xml:space="preserve">Maltase + Lactase + Sucrase + </w:t>
            </w:r>
            <w:proofErr w:type="spellStart"/>
            <w:r w:rsidRPr="005047ED">
              <w:rPr>
                <w:szCs w:val="24"/>
              </w:rPr>
              <w:t>Erepsin</w:t>
            </w:r>
            <w:proofErr w:type="spellEnd"/>
            <w:r w:rsidRPr="005047ED">
              <w:rPr>
                <w:szCs w:val="24"/>
              </w:rPr>
              <w:t xml:space="preserve"> + Lipase</w:t>
            </w:r>
          </w:p>
        </w:tc>
      </w:tr>
    </w:tbl>
    <w:p w14:paraId="36274840" w14:textId="77777777" w:rsidR="00E5110A" w:rsidRPr="005047ED" w:rsidRDefault="00E5110A" w:rsidP="001A13C4">
      <w:pPr>
        <w:jc w:val="both"/>
        <w:rPr>
          <w:b/>
          <w:szCs w:val="24"/>
        </w:rPr>
      </w:pPr>
    </w:p>
    <w:p w14:paraId="07027006" w14:textId="77777777" w:rsidR="009077F3" w:rsidRPr="009077F3" w:rsidRDefault="009077F3" w:rsidP="009077F3">
      <w:pPr>
        <w:jc w:val="both"/>
        <w:rPr>
          <w:b/>
          <w:szCs w:val="24"/>
        </w:rPr>
      </w:pPr>
      <w:r w:rsidRPr="009077F3">
        <w:rPr>
          <w:b/>
          <w:szCs w:val="24"/>
        </w:rPr>
        <w:t>FUNCTIONS OF THE ENZYMES</w:t>
      </w:r>
    </w:p>
    <w:p w14:paraId="039052F3" w14:textId="77777777" w:rsidR="009077F3" w:rsidRPr="00F46079" w:rsidRDefault="009077F3" w:rsidP="009077F3">
      <w:pPr>
        <w:jc w:val="both"/>
        <w:rPr>
          <w:b/>
          <w:szCs w:val="24"/>
        </w:rPr>
      </w:pPr>
    </w:p>
    <w:p w14:paraId="52CAF3AA" w14:textId="77777777" w:rsidR="009077F3" w:rsidRPr="00F46079" w:rsidRDefault="009077F3" w:rsidP="009077F3">
      <w:pPr>
        <w:jc w:val="both"/>
        <w:rPr>
          <w:b/>
          <w:szCs w:val="24"/>
        </w:rPr>
      </w:pPr>
      <w:r w:rsidRPr="00F46079">
        <w:rPr>
          <w:b/>
          <w:szCs w:val="24"/>
        </w:rPr>
        <w:t>Ptyalin</w:t>
      </w:r>
      <w:r w:rsidRPr="009077F3">
        <w:rPr>
          <w:szCs w:val="24"/>
        </w:rPr>
        <w:t xml:space="preserve"> converts cooked starch into maltose, facilitating starch digestion.</w:t>
      </w:r>
    </w:p>
    <w:p w14:paraId="4EF2B439" w14:textId="77777777" w:rsidR="009077F3" w:rsidRPr="009077F3" w:rsidRDefault="009077F3" w:rsidP="009077F3">
      <w:pPr>
        <w:jc w:val="both"/>
        <w:rPr>
          <w:szCs w:val="24"/>
        </w:rPr>
      </w:pPr>
      <w:r w:rsidRPr="00F46079">
        <w:rPr>
          <w:b/>
          <w:szCs w:val="24"/>
        </w:rPr>
        <w:t>Pepsin</w:t>
      </w:r>
      <w:r w:rsidRPr="009077F3">
        <w:rPr>
          <w:szCs w:val="24"/>
        </w:rPr>
        <w:t xml:space="preserve"> breaks down proteins into peptones and polypeptides.</w:t>
      </w:r>
    </w:p>
    <w:p w14:paraId="4FF8C506" w14:textId="77777777" w:rsidR="009077F3" w:rsidRPr="009077F3" w:rsidRDefault="009077F3" w:rsidP="009077F3">
      <w:pPr>
        <w:jc w:val="both"/>
        <w:rPr>
          <w:szCs w:val="24"/>
        </w:rPr>
      </w:pPr>
      <w:r w:rsidRPr="00F46079">
        <w:rPr>
          <w:b/>
          <w:szCs w:val="24"/>
        </w:rPr>
        <w:t>Rennin</w:t>
      </w:r>
      <w:r w:rsidRPr="009077F3">
        <w:rPr>
          <w:szCs w:val="24"/>
        </w:rPr>
        <w:t xml:space="preserve"> coagulates liquid proteins (milk) into a thick, digestible form.</w:t>
      </w:r>
    </w:p>
    <w:p w14:paraId="15AB5A9D" w14:textId="77777777" w:rsidR="009077F3" w:rsidRPr="009077F3" w:rsidRDefault="009077F3" w:rsidP="009077F3">
      <w:pPr>
        <w:jc w:val="both"/>
        <w:rPr>
          <w:szCs w:val="24"/>
        </w:rPr>
      </w:pPr>
      <w:r w:rsidRPr="00F46079">
        <w:rPr>
          <w:b/>
          <w:szCs w:val="24"/>
        </w:rPr>
        <w:t>Trypsin</w:t>
      </w:r>
      <w:r w:rsidRPr="009077F3">
        <w:rPr>
          <w:szCs w:val="24"/>
        </w:rPr>
        <w:t xml:space="preserve"> further breaks down proteins into peptones and polypeptides.</w:t>
      </w:r>
    </w:p>
    <w:p w14:paraId="69BFEDEF" w14:textId="77777777" w:rsidR="009077F3" w:rsidRPr="009077F3" w:rsidRDefault="009077F3" w:rsidP="009077F3">
      <w:pPr>
        <w:jc w:val="both"/>
        <w:rPr>
          <w:szCs w:val="24"/>
        </w:rPr>
      </w:pPr>
      <w:r w:rsidRPr="00F46079">
        <w:rPr>
          <w:b/>
          <w:szCs w:val="24"/>
        </w:rPr>
        <w:t>Amylase</w:t>
      </w:r>
      <w:r w:rsidRPr="009077F3">
        <w:rPr>
          <w:szCs w:val="24"/>
        </w:rPr>
        <w:t xml:space="preserve"> assists in breaking down starch into maltose.</w:t>
      </w:r>
    </w:p>
    <w:p w14:paraId="0317CCCF" w14:textId="2F02F1D3" w:rsidR="009077F3" w:rsidRPr="009077F3" w:rsidRDefault="009077F3" w:rsidP="009077F3">
      <w:pPr>
        <w:jc w:val="both"/>
        <w:rPr>
          <w:szCs w:val="24"/>
        </w:rPr>
      </w:pPr>
      <w:r w:rsidRPr="00F46079">
        <w:rPr>
          <w:b/>
          <w:szCs w:val="24"/>
        </w:rPr>
        <w:t>Lipase</w:t>
      </w:r>
      <w:r w:rsidRPr="009077F3">
        <w:rPr>
          <w:szCs w:val="24"/>
        </w:rPr>
        <w:t xml:space="preserve"> breaks down fats into fatty acids and glycerol</w:t>
      </w:r>
      <w:r w:rsidR="00F46079">
        <w:rPr>
          <w:szCs w:val="24"/>
        </w:rPr>
        <w:t>.</w:t>
      </w:r>
    </w:p>
    <w:p w14:paraId="4318D2A7" w14:textId="77777777" w:rsidR="009077F3" w:rsidRPr="009077F3" w:rsidRDefault="009077F3" w:rsidP="009077F3">
      <w:pPr>
        <w:jc w:val="both"/>
        <w:rPr>
          <w:szCs w:val="24"/>
        </w:rPr>
      </w:pPr>
      <w:r w:rsidRPr="00F46079">
        <w:rPr>
          <w:b/>
          <w:szCs w:val="24"/>
        </w:rPr>
        <w:t>Maltase</w:t>
      </w:r>
      <w:r w:rsidRPr="009077F3">
        <w:rPr>
          <w:szCs w:val="24"/>
        </w:rPr>
        <w:t xml:space="preserve"> breaks maltose down into glucose.</w:t>
      </w:r>
    </w:p>
    <w:p w14:paraId="2A562604" w14:textId="77777777" w:rsidR="009077F3" w:rsidRPr="009077F3" w:rsidRDefault="009077F3" w:rsidP="009077F3">
      <w:pPr>
        <w:jc w:val="both"/>
        <w:rPr>
          <w:szCs w:val="24"/>
        </w:rPr>
      </w:pPr>
      <w:r w:rsidRPr="00F46079">
        <w:rPr>
          <w:b/>
          <w:szCs w:val="24"/>
        </w:rPr>
        <w:t>Lactase</w:t>
      </w:r>
      <w:r w:rsidRPr="009077F3">
        <w:rPr>
          <w:szCs w:val="24"/>
        </w:rPr>
        <w:t xml:space="preserve"> breaks lactose down into glucose and fructose.</w:t>
      </w:r>
    </w:p>
    <w:p w14:paraId="45FD2DA9" w14:textId="77777777" w:rsidR="009077F3" w:rsidRPr="009077F3" w:rsidRDefault="009077F3" w:rsidP="009077F3">
      <w:pPr>
        <w:jc w:val="both"/>
        <w:rPr>
          <w:szCs w:val="24"/>
        </w:rPr>
      </w:pPr>
      <w:r w:rsidRPr="00F46079">
        <w:rPr>
          <w:b/>
          <w:szCs w:val="24"/>
        </w:rPr>
        <w:t>Sucrase</w:t>
      </w:r>
      <w:r w:rsidRPr="009077F3">
        <w:rPr>
          <w:szCs w:val="24"/>
        </w:rPr>
        <w:t xml:space="preserve"> breaks sucrose down into glucose and galactose.</w:t>
      </w:r>
    </w:p>
    <w:p w14:paraId="1CCD8DCE" w14:textId="77777777" w:rsidR="009077F3" w:rsidRPr="009077F3" w:rsidRDefault="009077F3" w:rsidP="009077F3">
      <w:pPr>
        <w:jc w:val="both"/>
        <w:rPr>
          <w:szCs w:val="24"/>
        </w:rPr>
      </w:pPr>
      <w:proofErr w:type="spellStart"/>
      <w:r w:rsidRPr="00F46079">
        <w:rPr>
          <w:b/>
          <w:szCs w:val="24"/>
        </w:rPr>
        <w:t>Erepsin</w:t>
      </w:r>
      <w:proofErr w:type="spellEnd"/>
      <w:r w:rsidRPr="009077F3">
        <w:rPr>
          <w:szCs w:val="24"/>
        </w:rPr>
        <w:t xml:space="preserve"> breaks down polypeptides into amino acids.</w:t>
      </w:r>
    </w:p>
    <w:p w14:paraId="14C5D069" w14:textId="77777777" w:rsidR="009077F3" w:rsidRPr="009077F3" w:rsidRDefault="009077F3" w:rsidP="009077F3">
      <w:pPr>
        <w:jc w:val="both"/>
        <w:rPr>
          <w:szCs w:val="24"/>
        </w:rPr>
      </w:pPr>
    </w:p>
    <w:p w14:paraId="379F5F41" w14:textId="6772ACB7" w:rsidR="009077F3" w:rsidRPr="00F46079" w:rsidRDefault="009077F3" w:rsidP="009077F3">
      <w:pPr>
        <w:jc w:val="both"/>
        <w:rPr>
          <w:b/>
          <w:szCs w:val="24"/>
        </w:rPr>
      </w:pPr>
      <w:r w:rsidRPr="00F46079">
        <w:rPr>
          <w:b/>
          <w:szCs w:val="24"/>
        </w:rPr>
        <w:t>MOUTH:</w:t>
      </w:r>
    </w:p>
    <w:p w14:paraId="781601F3" w14:textId="77777777" w:rsidR="009077F3" w:rsidRPr="009077F3" w:rsidRDefault="009077F3" w:rsidP="009077F3">
      <w:pPr>
        <w:jc w:val="both"/>
        <w:rPr>
          <w:szCs w:val="24"/>
        </w:rPr>
      </w:pPr>
      <w:r w:rsidRPr="009077F3">
        <w:rPr>
          <w:szCs w:val="24"/>
        </w:rPr>
        <w:t>The digestion of starch commences in the mouth, where Ptyalin converts starch into maltose sugar.</w:t>
      </w:r>
    </w:p>
    <w:p w14:paraId="7F55B019" w14:textId="77777777" w:rsidR="009077F3" w:rsidRPr="009077F3" w:rsidRDefault="009077F3" w:rsidP="009077F3">
      <w:pPr>
        <w:jc w:val="both"/>
        <w:rPr>
          <w:szCs w:val="24"/>
        </w:rPr>
      </w:pPr>
    </w:p>
    <w:p w14:paraId="7A6ACD81" w14:textId="4AE8FE5A" w:rsidR="009077F3" w:rsidRPr="00F46079" w:rsidRDefault="009077F3" w:rsidP="009077F3">
      <w:pPr>
        <w:jc w:val="both"/>
        <w:rPr>
          <w:b/>
          <w:szCs w:val="24"/>
        </w:rPr>
      </w:pPr>
      <w:r w:rsidRPr="00F46079">
        <w:rPr>
          <w:b/>
          <w:szCs w:val="24"/>
        </w:rPr>
        <w:t>STOMACH:</w:t>
      </w:r>
    </w:p>
    <w:p w14:paraId="6E5AC380" w14:textId="77777777" w:rsidR="009077F3" w:rsidRPr="009077F3" w:rsidRDefault="009077F3" w:rsidP="009077F3">
      <w:pPr>
        <w:jc w:val="both"/>
        <w:rPr>
          <w:szCs w:val="24"/>
        </w:rPr>
      </w:pPr>
      <w:r w:rsidRPr="009077F3">
        <w:rPr>
          <w:szCs w:val="24"/>
        </w:rPr>
        <w:t>In the stomach, only proteins undergo digestion. Pepsin transforms solid proteins into peptones and polypeptides, and Rennin curdles milk proteins.</w:t>
      </w:r>
    </w:p>
    <w:p w14:paraId="2B0AE63C" w14:textId="77777777" w:rsidR="009077F3" w:rsidRPr="009077F3" w:rsidRDefault="009077F3" w:rsidP="009077F3">
      <w:pPr>
        <w:jc w:val="both"/>
        <w:rPr>
          <w:szCs w:val="24"/>
        </w:rPr>
      </w:pPr>
    </w:p>
    <w:p w14:paraId="1E7B10FF" w14:textId="0D95E7C4" w:rsidR="009077F3" w:rsidRPr="00F46079" w:rsidRDefault="009077F3" w:rsidP="009077F3">
      <w:pPr>
        <w:jc w:val="both"/>
        <w:rPr>
          <w:b/>
          <w:szCs w:val="24"/>
        </w:rPr>
      </w:pPr>
      <w:r w:rsidRPr="00F46079">
        <w:rPr>
          <w:b/>
          <w:szCs w:val="24"/>
        </w:rPr>
        <w:t>SMALL INTESTINE (DUODENUM):</w:t>
      </w:r>
    </w:p>
    <w:p w14:paraId="7247CCD7" w14:textId="77777777" w:rsidR="009077F3" w:rsidRPr="009077F3" w:rsidRDefault="009077F3" w:rsidP="009077F3">
      <w:pPr>
        <w:jc w:val="both"/>
        <w:rPr>
          <w:szCs w:val="24"/>
        </w:rPr>
      </w:pPr>
      <w:r w:rsidRPr="009077F3">
        <w:rPr>
          <w:szCs w:val="24"/>
        </w:rPr>
        <w:t>The three major classes of foods – proteins, starch, and fats/oils – undergo digestion here.</w:t>
      </w:r>
    </w:p>
    <w:p w14:paraId="478A5BE0" w14:textId="77777777" w:rsidR="009077F3" w:rsidRPr="009077F3" w:rsidRDefault="009077F3" w:rsidP="009077F3">
      <w:pPr>
        <w:jc w:val="both"/>
        <w:rPr>
          <w:szCs w:val="24"/>
        </w:rPr>
      </w:pPr>
      <w:r w:rsidRPr="009077F3">
        <w:rPr>
          <w:szCs w:val="24"/>
        </w:rPr>
        <w:t>Trypsin converts proteins into peptones and polypeptides.</w:t>
      </w:r>
    </w:p>
    <w:p w14:paraId="21F37F50" w14:textId="77777777" w:rsidR="009077F3" w:rsidRPr="009077F3" w:rsidRDefault="009077F3" w:rsidP="009077F3">
      <w:pPr>
        <w:jc w:val="both"/>
        <w:rPr>
          <w:szCs w:val="24"/>
        </w:rPr>
      </w:pPr>
      <w:r w:rsidRPr="009077F3">
        <w:rPr>
          <w:szCs w:val="24"/>
        </w:rPr>
        <w:t>Amylopsin converts starch into maltose.</w:t>
      </w:r>
    </w:p>
    <w:p w14:paraId="1567D8DC" w14:textId="77777777" w:rsidR="009077F3" w:rsidRPr="009077F3" w:rsidRDefault="009077F3" w:rsidP="009077F3">
      <w:pPr>
        <w:jc w:val="both"/>
        <w:rPr>
          <w:szCs w:val="24"/>
        </w:rPr>
      </w:pPr>
      <w:r w:rsidRPr="009077F3">
        <w:rPr>
          <w:szCs w:val="24"/>
        </w:rPr>
        <w:t>Lipase converts fats and oils into fatty acids and glycerol.</w:t>
      </w:r>
    </w:p>
    <w:p w14:paraId="4BF73D9F" w14:textId="77777777" w:rsidR="009077F3" w:rsidRPr="009077F3" w:rsidRDefault="009077F3" w:rsidP="009077F3">
      <w:pPr>
        <w:jc w:val="both"/>
        <w:rPr>
          <w:szCs w:val="24"/>
        </w:rPr>
      </w:pPr>
    </w:p>
    <w:p w14:paraId="6703E476" w14:textId="77777777" w:rsidR="009077F3" w:rsidRPr="00F46079" w:rsidRDefault="009077F3" w:rsidP="009077F3">
      <w:pPr>
        <w:jc w:val="both"/>
        <w:rPr>
          <w:b/>
          <w:szCs w:val="24"/>
        </w:rPr>
      </w:pPr>
      <w:r w:rsidRPr="00F46079">
        <w:rPr>
          <w:b/>
          <w:szCs w:val="24"/>
        </w:rPr>
        <w:t>SMALL INTESTINE (ILEUM):</w:t>
      </w:r>
    </w:p>
    <w:p w14:paraId="1B606BB2" w14:textId="77777777" w:rsidR="009077F3" w:rsidRPr="009077F3" w:rsidRDefault="009077F3" w:rsidP="009077F3">
      <w:pPr>
        <w:jc w:val="both"/>
        <w:rPr>
          <w:szCs w:val="24"/>
        </w:rPr>
      </w:pPr>
    </w:p>
    <w:p w14:paraId="5D10438F" w14:textId="77777777" w:rsidR="009077F3" w:rsidRPr="009077F3" w:rsidRDefault="009077F3" w:rsidP="009077F3">
      <w:pPr>
        <w:jc w:val="both"/>
        <w:rPr>
          <w:szCs w:val="24"/>
        </w:rPr>
      </w:pPr>
      <w:r w:rsidRPr="009077F3">
        <w:rPr>
          <w:szCs w:val="24"/>
        </w:rPr>
        <w:t>This part completes digestion, turning all partially digested food substances into simple molecules.</w:t>
      </w:r>
    </w:p>
    <w:p w14:paraId="53FCB21E" w14:textId="77777777" w:rsidR="009077F3" w:rsidRPr="009077F3" w:rsidRDefault="009077F3" w:rsidP="009077F3">
      <w:pPr>
        <w:jc w:val="both"/>
        <w:rPr>
          <w:szCs w:val="24"/>
        </w:rPr>
      </w:pPr>
      <w:r w:rsidRPr="009077F3">
        <w:rPr>
          <w:szCs w:val="24"/>
        </w:rPr>
        <w:t>Maltase breaks down maltose into glucose.</w:t>
      </w:r>
    </w:p>
    <w:p w14:paraId="204A1BB1" w14:textId="77777777" w:rsidR="009077F3" w:rsidRPr="009077F3" w:rsidRDefault="009077F3" w:rsidP="009077F3">
      <w:pPr>
        <w:jc w:val="both"/>
        <w:rPr>
          <w:szCs w:val="24"/>
        </w:rPr>
      </w:pPr>
      <w:proofErr w:type="spellStart"/>
      <w:r w:rsidRPr="009077F3">
        <w:rPr>
          <w:szCs w:val="24"/>
        </w:rPr>
        <w:t>Erepsin</w:t>
      </w:r>
      <w:proofErr w:type="spellEnd"/>
      <w:r w:rsidRPr="009077F3">
        <w:rPr>
          <w:szCs w:val="24"/>
        </w:rPr>
        <w:t xml:space="preserve"> breaks down polypeptides into amino acids.</w:t>
      </w:r>
    </w:p>
    <w:p w14:paraId="56151344" w14:textId="77777777" w:rsidR="009077F3" w:rsidRPr="009077F3" w:rsidRDefault="009077F3" w:rsidP="009077F3">
      <w:pPr>
        <w:jc w:val="both"/>
        <w:rPr>
          <w:szCs w:val="24"/>
        </w:rPr>
      </w:pPr>
      <w:r w:rsidRPr="009077F3">
        <w:rPr>
          <w:szCs w:val="24"/>
        </w:rPr>
        <w:t>Lipase further breaks down fats and oils into fatty acids and glycerol.</w:t>
      </w:r>
    </w:p>
    <w:p w14:paraId="0190F9DD" w14:textId="77777777" w:rsidR="009077F3" w:rsidRPr="009077F3" w:rsidRDefault="009077F3" w:rsidP="009077F3">
      <w:pPr>
        <w:jc w:val="both"/>
        <w:rPr>
          <w:szCs w:val="24"/>
        </w:rPr>
      </w:pPr>
    </w:p>
    <w:p w14:paraId="31CE44D0" w14:textId="77777777" w:rsidR="009077F3" w:rsidRPr="009077F3" w:rsidRDefault="009077F3" w:rsidP="009077F3">
      <w:pPr>
        <w:jc w:val="both"/>
        <w:rPr>
          <w:szCs w:val="24"/>
        </w:rPr>
      </w:pPr>
      <w:r w:rsidRPr="009077F3">
        <w:rPr>
          <w:szCs w:val="24"/>
        </w:rPr>
        <w:t>These simplified molecules are then absorbed into the bloodstream through the finger-like projections called VILLI in the small intestine, ensuring efficient nutrient absorption. The indigestible part of the food is directed to the large intestine, where it's dehydrated and processed into semisolid feces for elimination from the body.</w:t>
      </w:r>
    </w:p>
    <w:p w14:paraId="5132BBE0" w14:textId="77777777" w:rsidR="009077F3" w:rsidRPr="009077F3" w:rsidRDefault="009077F3" w:rsidP="009077F3">
      <w:pPr>
        <w:jc w:val="both"/>
        <w:rPr>
          <w:szCs w:val="24"/>
        </w:rPr>
      </w:pPr>
    </w:p>
    <w:p w14:paraId="192F0C53" w14:textId="63F01D03" w:rsidR="009077F3" w:rsidRPr="00F46079" w:rsidRDefault="009077F3" w:rsidP="009077F3">
      <w:pPr>
        <w:jc w:val="both"/>
        <w:rPr>
          <w:b/>
          <w:szCs w:val="24"/>
        </w:rPr>
      </w:pPr>
      <w:r w:rsidRPr="00F46079">
        <w:rPr>
          <w:b/>
          <w:szCs w:val="24"/>
        </w:rPr>
        <w:t>EVALUATION:</w:t>
      </w:r>
    </w:p>
    <w:p w14:paraId="3CF89775" w14:textId="77777777" w:rsidR="009077F3" w:rsidRPr="009077F3" w:rsidRDefault="009077F3" w:rsidP="009077F3">
      <w:pPr>
        <w:jc w:val="both"/>
        <w:rPr>
          <w:szCs w:val="24"/>
        </w:rPr>
      </w:pPr>
      <w:r w:rsidRPr="009077F3">
        <w:rPr>
          <w:szCs w:val="24"/>
        </w:rPr>
        <w:t>1. a. Components of a balanced diet include carbohydrates, fats &amp; oils, proteins, mineral salts, vitamins, and water.</w:t>
      </w:r>
    </w:p>
    <w:p w14:paraId="27D72C09" w14:textId="77777777" w:rsidR="009077F3" w:rsidRPr="009077F3" w:rsidRDefault="009077F3" w:rsidP="009077F3">
      <w:pPr>
        <w:jc w:val="both"/>
        <w:rPr>
          <w:szCs w:val="24"/>
        </w:rPr>
      </w:pPr>
      <w:r w:rsidRPr="009077F3">
        <w:rPr>
          <w:szCs w:val="24"/>
        </w:rPr>
        <w:t xml:space="preserve">   b. Carbohydrates, proteins, and fats are large complex molecules requiring digestion.</w:t>
      </w:r>
    </w:p>
    <w:p w14:paraId="04C12885" w14:textId="77777777" w:rsidR="009077F3" w:rsidRPr="009077F3" w:rsidRDefault="009077F3" w:rsidP="009077F3">
      <w:pPr>
        <w:jc w:val="both"/>
        <w:rPr>
          <w:szCs w:val="24"/>
        </w:rPr>
      </w:pPr>
      <w:r w:rsidRPr="009077F3">
        <w:rPr>
          <w:szCs w:val="24"/>
        </w:rPr>
        <w:t>2. a. The four digestive juices are Saliva, Gastric Juice, Pancreatic Juice, and Intestinal Juice.</w:t>
      </w:r>
    </w:p>
    <w:p w14:paraId="013C223B" w14:textId="77777777" w:rsidR="009077F3" w:rsidRPr="009077F3" w:rsidRDefault="009077F3" w:rsidP="009077F3">
      <w:pPr>
        <w:jc w:val="both"/>
        <w:rPr>
          <w:szCs w:val="24"/>
        </w:rPr>
      </w:pPr>
      <w:r w:rsidRPr="009077F3">
        <w:rPr>
          <w:szCs w:val="24"/>
        </w:rPr>
        <w:lastRenderedPageBreak/>
        <w:t xml:space="preserve">   b. Enzymes present in these juices include Ptyalin, Pepsin, Trypsin, Amylopsin, Lipase, Maltase, Lactase, Sucrase, and </w:t>
      </w:r>
      <w:proofErr w:type="spellStart"/>
      <w:r w:rsidRPr="009077F3">
        <w:rPr>
          <w:szCs w:val="24"/>
        </w:rPr>
        <w:t>Erepsin</w:t>
      </w:r>
      <w:proofErr w:type="spellEnd"/>
      <w:r w:rsidRPr="009077F3">
        <w:rPr>
          <w:szCs w:val="24"/>
        </w:rPr>
        <w:t>.</w:t>
      </w:r>
    </w:p>
    <w:p w14:paraId="7AF9CF7A" w14:textId="77777777" w:rsidR="009077F3" w:rsidRPr="009077F3" w:rsidRDefault="009077F3" w:rsidP="009077F3">
      <w:pPr>
        <w:jc w:val="both"/>
        <w:rPr>
          <w:szCs w:val="24"/>
        </w:rPr>
      </w:pPr>
      <w:r w:rsidRPr="009077F3">
        <w:rPr>
          <w:szCs w:val="24"/>
        </w:rPr>
        <w:t>3. a. Absorption of food is the process where digested nutrients are taken up by the bloodstream for distribution.</w:t>
      </w:r>
    </w:p>
    <w:p w14:paraId="5C99754E" w14:textId="77777777" w:rsidR="009077F3" w:rsidRPr="009077F3" w:rsidRDefault="009077F3" w:rsidP="009077F3">
      <w:pPr>
        <w:jc w:val="both"/>
        <w:rPr>
          <w:szCs w:val="24"/>
        </w:rPr>
      </w:pPr>
      <w:r w:rsidRPr="009077F3">
        <w:rPr>
          <w:szCs w:val="24"/>
        </w:rPr>
        <w:t xml:space="preserve">   b. Egestion is the elimination of undigested or unabsorbed waste materials from the body.</w:t>
      </w:r>
    </w:p>
    <w:p w14:paraId="06360BA1" w14:textId="77777777" w:rsidR="009077F3" w:rsidRPr="009077F3" w:rsidRDefault="009077F3" w:rsidP="009077F3">
      <w:pPr>
        <w:jc w:val="both"/>
        <w:rPr>
          <w:szCs w:val="24"/>
        </w:rPr>
      </w:pPr>
    </w:p>
    <w:p w14:paraId="69BD078C" w14:textId="6A01D909" w:rsidR="009077F3" w:rsidRPr="00F46079" w:rsidRDefault="009077F3" w:rsidP="009077F3">
      <w:pPr>
        <w:jc w:val="both"/>
        <w:rPr>
          <w:b/>
          <w:szCs w:val="24"/>
        </w:rPr>
      </w:pPr>
      <w:r w:rsidRPr="00F46079">
        <w:rPr>
          <w:b/>
          <w:szCs w:val="24"/>
        </w:rPr>
        <w:t>SIMPLE FOOD TESTS:</w:t>
      </w:r>
    </w:p>
    <w:p w14:paraId="13D77CB3" w14:textId="77777777" w:rsidR="009077F3" w:rsidRPr="009077F3" w:rsidRDefault="009077F3" w:rsidP="009077F3">
      <w:pPr>
        <w:jc w:val="both"/>
        <w:rPr>
          <w:szCs w:val="24"/>
        </w:rPr>
      </w:pPr>
      <w:r w:rsidRPr="009077F3">
        <w:rPr>
          <w:szCs w:val="24"/>
        </w:rPr>
        <w:t xml:space="preserve">1. </w:t>
      </w:r>
      <w:r w:rsidRPr="00F46079">
        <w:rPr>
          <w:b/>
          <w:szCs w:val="24"/>
        </w:rPr>
        <w:t>Starch Test:</w:t>
      </w:r>
    </w:p>
    <w:p w14:paraId="4CD795A6" w14:textId="77777777" w:rsidR="009077F3" w:rsidRPr="009077F3" w:rsidRDefault="009077F3" w:rsidP="009077F3">
      <w:pPr>
        <w:jc w:val="both"/>
        <w:rPr>
          <w:szCs w:val="24"/>
        </w:rPr>
      </w:pPr>
      <w:r w:rsidRPr="009077F3">
        <w:rPr>
          <w:szCs w:val="24"/>
        </w:rPr>
        <w:t xml:space="preserve">   Starch + Iodine Solution</w:t>
      </w:r>
    </w:p>
    <w:p w14:paraId="0594EB1B" w14:textId="77777777" w:rsidR="009077F3" w:rsidRPr="009077F3" w:rsidRDefault="009077F3" w:rsidP="009077F3">
      <w:pPr>
        <w:jc w:val="both"/>
        <w:rPr>
          <w:szCs w:val="24"/>
        </w:rPr>
      </w:pPr>
      <w:r w:rsidRPr="009077F3">
        <w:rPr>
          <w:szCs w:val="24"/>
        </w:rPr>
        <w:t xml:space="preserve">   Result: Blue-black color confirms the presence of starch.</w:t>
      </w:r>
    </w:p>
    <w:p w14:paraId="3D0C3091" w14:textId="77777777" w:rsidR="009077F3" w:rsidRPr="009077F3" w:rsidRDefault="009077F3" w:rsidP="009077F3">
      <w:pPr>
        <w:jc w:val="both"/>
        <w:rPr>
          <w:szCs w:val="24"/>
        </w:rPr>
      </w:pPr>
    </w:p>
    <w:p w14:paraId="17B008A3" w14:textId="77777777" w:rsidR="009077F3" w:rsidRPr="009077F3" w:rsidRDefault="009077F3" w:rsidP="009077F3">
      <w:pPr>
        <w:jc w:val="both"/>
        <w:rPr>
          <w:szCs w:val="24"/>
        </w:rPr>
      </w:pPr>
      <w:r w:rsidRPr="009077F3">
        <w:rPr>
          <w:szCs w:val="24"/>
        </w:rPr>
        <w:t xml:space="preserve">2. </w:t>
      </w:r>
      <w:r w:rsidRPr="00F46079">
        <w:rPr>
          <w:b/>
          <w:szCs w:val="24"/>
        </w:rPr>
        <w:t>Test for Reducing Sugars (e.g., glucose):</w:t>
      </w:r>
    </w:p>
    <w:p w14:paraId="57482683" w14:textId="77777777" w:rsidR="009077F3" w:rsidRPr="009077F3" w:rsidRDefault="009077F3" w:rsidP="009077F3">
      <w:pPr>
        <w:jc w:val="both"/>
        <w:rPr>
          <w:szCs w:val="24"/>
        </w:rPr>
      </w:pPr>
      <w:r w:rsidRPr="009077F3">
        <w:rPr>
          <w:szCs w:val="24"/>
        </w:rPr>
        <w:t xml:space="preserve">   Glucose + Fehling's Solution</w:t>
      </w:r>
    </w:p>
    <w:p w14:paraId="05FA4C81" w14:textId="77777777" w:rsidR="009077F3" w:rsidRPr="009077F3" w:rsidRDefault="009077F3" w:rsidP="009077F3">
      <w:pPr>
        <w:jc w:val="both"/>
        <w:rPr>
          <w:szCs w:val="24"/>
        </w:rPr>
      </w:pPr>
      <w:r w:rsidRPr="009077F3">
        <w:rPr>
          <w:szCs w:val="24"/>
        </w:rPr>
        <w:t xml:space="preserve">   Boil the mixture.</w:t>
      </w:r>
    </w:p>
    <w:p w14:paraId="6E55AD54" w14:textId="77777777" w:rsidR="009077F3" w:rsidRPr="009077F3" w:rsidRDefault="009077F3" w:rsidP="009077F3">
      <w:pPr>
        <w:jc w:val="both"/>
        <w:rPr>
          <w:szCs w:val="24"/>
        </w:rPr>
      </w:pPr>
      <w:r w:rsidRPr="009077F3">
        <w:rPr>
          <w:szCs w:val="24"/>
        </w:rPr>
        <w:t xml:space="preserve">   Result: Brick-red precipitate confirms the presence of reducing sugar.</w:t>
      </w:r>
    </w:p>
    <w:p w14:paraId="67E75FC2" w14:textId="77777777" w:rsidR="009077F3" w:rsidRPr="009077F3" w:rsidRDefault="009077F3" w:rsidP="009077F3">
      <w:pPr>
        <w:jc w:val="both"/>
        <w:rPr>
          <w:szCs w:val="24"/>
        </w:rPr>
      </w:pPr>
    </w:p>
    <w:p w14:paraId="32517337" w14:textId="77777777" w:rsidR="009077F3" w:rsidRPr="009077F3" w:rsidRDefault="009077F3" w:rsidP="009077F3">
      <w:pPr>
        <w:jc w:val="both"/>
        <w:rPr>
          <w:szCs w:val="24"/>
        </w:rPr>
      </w:pPr>
      <w:r w:rsidRPr="009077F3">
        <w:rPr>
          <w:szCs w:val="24"/>
        </w:rPr>
        <w:t xml:space="preserve">3. </w:t>
      </w:r>
      <w:r w:rsidRPr="00F46079">
        <w:rPr>
          <w:b/>
          <w:szCs w:val="24"/>
        </w:rPr>
        <w:t>Test for Non-reducing Sugars (e.g., Sucrose):</w:t>
      </w:r>
    </w:p>
    <w:p w14:paraId="79BDC15F" w14:textId="77777777" w:rsidR="009077F3" w:rsidRPr="009077F3" w:rsidRDefault="009077F3" w:rsidP="009077F3">
      <w:pPr>
        <w:jc w:val="both"/>
        <w:rPr>
          <w:szCs w:val="24"/>
        </w:rPr>
      </w:pPr>
      <w:r w:rsidRPr="009077F3">
        <w:rPr>
          <w:szCs w:val="24"/>
        </w:rPr>
        <w:t xml:space="preserve">   Sucrose + Dilute HCl</w:t>
      </w:r>
    </w:p>
    <w:p w14:paraId="7FB042C8" w14:textId="77777777" w:rsidR="009077F3" w:rsidRPr="009077F3" w:rsidRDefault="009077F3" w:rsidP="009077F3">
      <w:pPr>
        <w:jc w:val="both"/>
        <w:rPr>
          <w:szCs w:val="24"/>
        </w:rPr>
      </w:pPr>
      <w:r w:rsidRPr="009077F3">
        <w:rPr>
          <w:szCs w:val="24"/>
        </w:rPr>
        <w:t xml:space="preserve">   Boil for about 5 minutes.</w:t>
      </w:r>
    </w:p>
    <w:p w14:paraId="27FEFACE" w14:textId="77777777" w:rsidR="009077F3" w:rsidRPr="009077F3" w:rsidRDefault="009077F3" w:rsidP="009077F3">
      <w:pPr>
        <w:jc w:val="both"/>
        <w:rPr>
          <w:szCs w:val="24"/>
        </w:rPr>
      </w:pPr>
      <w:r w:rsidRPr="009077F3">
        <w:rPr>
          <w:szCs w:val="24"/>
        </w:rPr>
        <w:t xml:space="preserve">   Cool the mixture.</w:t>
      </w:r>
    </w:p>
    <w:p w14:paraId="7BE865F5" w14:textId="77777777" w:rsidR="009077F3" w:rsidRPr="009077F3" w:rsidRDefault="009077F3" w:rsidP="009077F3">
      <w:pPr>
        <w:jc w:val="both"/>
        <w:rPr>
          <w:szCs w:val="24"/>
        </w:rPr>
      </w:pPr>
      <w:r w:rsidRPr="009077F3">
        <w:rPr>
          <w:szCs w:val="24"/>
        </w:rPr>
        <w:t xml:space="preserve">   Add NaHCO3 until effervescence stops.</w:t>
      </w:r>
    </w:p>
    <w:p w14:paraId="1D9C5FE4" w14:textId="77777777" w:rsidR="009077F3" w:rsidRPr="009077F3" w:rsidRDefault="009077F3" w:rsidP="009077F3">
      <w:pPr>
        <w:jc w:val="both"/>
        <w:rPr>
          <w:szCs w:val="24"/>
        </w:rPr>
      </w:pPr>
      <w:r w:rsidRPr="009077F3">
        <w:rPr>
          <w:szCs w:val="24"/>
        </w:rPr>
        <w:t xml:space="preserve">   Now add Fehling’s Solution.</w:t>
      </w:r>
    </w:p>
    <w:p w14:paraId="13177949" w14:textId="77777777" w:rsidR="009077F3" w:rsidRPr="009077F3" w:rsidRDefault="009077F3" w:rsidP="009077F3">
      <w:pPr>
        <w:jc w:val="both"/>
        <w:rPr>
          <w:szCs w:val="24"/>
        </w:rPr>
      </w:pPr>
      <w:r w:rsidRPr="009077F3">
        <w:rPr>
          <w:szCs w:val="24"/>
        </w:rPr>
        <w:t xml:space="preserve">   Warm the tubes.</w:t>
      </w:r>
    </w:p>
    <w:p w14:paraId="069495A1" w14:textId="77777777" w:rsidR="009077F3" w:rsidRPr="009077F3" w:rsidRDefault="009077F3" w:rsidP="009077F3">
      <w:pPr>
        <w:jc w:val="both"/>
        <w:rPr>
          <w:szCs w:val="24"/>
        </w:rPr>
      </w:pPr>
      <w:r w:rsidRPr="009077F3">
        <w:rPr>
          <w:szCs w:val="24"/>
        </w:rPr>
        <w:t xml:space="preserve">   Result: Brick-red precipitate indicates the presence of non-reducing sugar.</w:t>
      </w:r>
    </w:p>
    <w:p w14:paraId="0D3CE622" w14:textId="77777777" w:rsidR="009077F3" w:rsidRPr="009077F3" w:rsidRDefault="009077F3" w:rsidP="009077F3">
      <w:pPr>
        <w:jc w:val="both"/>
        <w:rPr>
          <w:szCs w:val="24"/>
        </w:rPr>
      </w:pPr>
    </w:p>
    <w:p w14:paraId="74555302" w14:textId="77777777" w:rsidR="009077F3" w:rsidRPr="009077F3" w:rsidRDefault="009077F3" w:rsidP="009077F3">
      <w:pPr>
        <w:jc w:val="both"/>
        <w:rPr>
          <w:szCs w:val="24"/>
        </w:rPr>
      </w:pPr>
      <w:r w:rsidRPr="009077F3">
        <w:rPr>
          <w:szCs w:val="24"/>
        </w:rPr>
        <w:t xml:space="preserve">4. </w:t>
      </w:r>
      <w:r w:rsidRPr="00F46079">
        <w:rPr>
          <w:b/>
          <w:szCs w:val="24"/>
        </w:rPr>
        <w:t>Protein Test:</w:t>
      </w:r>
    </w:p>
    <w:p w14:paraId="085E5776" w14:textId="77777777" w:rsidR="009077F3" w:rsidRPr="009077F3" w:rsidRDefault="009077F3" w:rsidP="009077F3">
      <w:pPr>
        <w:jc w:val="both"/>
        <w:rPr>
          <w:szCs w:val="24"/>
        </w:rPr>
      </w:pPr>
      <w:r w:rsidRPr="009077F3">
        <w:rPr>
          <w:szCs w:val="24"/>
        </w:rPr>
        <w:t xml:space="preserve">   2cm³ of protein (milk) + 2-3 drops of </w:t>
      </w:r>
      <w:proofErr w:type="spellStart"/>
      <w:r w:rsidRPr="009077F3">
        <w:rPr>
          <w:szCs w:val="24"/>
        </w:rPr>
        <w:t>Millon's</w:t>
      </w:r>
      <w:proofErr w:type="spellEnd"/>
      <w:r w:rsidRPr="009077F3">
        <w:rPr>
          <w:szCs w:val="24"/>
        </w:rPr>
        <w:t xml:space="preserve"> Reagent</w:t>
      </w:r>
    </w:p>
    <w:p w14:paraId="264DF45A" w14:textId="77777777" w:rsidR="009077F3" w:rsidRPr="009077F3" w:rsidRDefault="009077F3" w:rsidP="009077F3">
      <w:pPr>
        <w:jc w:val="both"/>
        <w:rPr>
          <w:szCs w:val="24"/>
        </w:rPr>
      </w:pPr>
      <w:r w:rsidRPr="009077F3">
        <w:rPr>
          <w:szCs w:val="24"/>
        </w:rPr>
        <w:t xml:space="preserve">   Boil the mixture.</w:t>
      </w:r>
    </w:p>
    <w:p w14:paraId="17A3FA2A" w14:textId="77777777" w:rsidR="009077F3" w:rsidRPr="009077F3" w:rsidRDefault="009077F3" w:rsidP="009077F3">
      <w:pPr>
        <w:jc w:val="both"/>
        <w:rPr>
          <w:szCs w:val="24"/>
        </w:rPr>
      </w:pPr>
      <w:r w:rsidRPr="009077F3">
        <w:rPr>
          <w:szCs w:val="24"/>
        </w:rPr>
        <w:t xml:space="preserve">   Result: Orange color or brick-red precipitate confirms the presence of protein.</w:t>
      </w:r>
    </w:p>
    <w:p w14:paraId="08C0CC17" w14:textId="77777777" w:rsidR="009077F3" w:rsidRPr="009077F3" w:rsidRDefault="009077F3" w:rsidP="009077F3">
      <w:pPr>
        <w:jc w:val="both"/>
        <w:rPr>
          <w:szCs w:val="24"/>
        </w:rPr>
      </w:pPr>
    </w:p>
    <w:p w14:paraId="676255FC" w14:textId="77777777" w:rsidR="009077F3" w:rsidRPr="009077F3" w:rsidRDefault="009077F3" w:rsidP="009077F3">
      <w:pPr>
        <w:jc w:val="both"/>
        <w:rPr>
          <w:szCs w:val="24"/>
        </w:rPr>
      </w:pPr>
      <w:r w:rsidRPr="009077F3">
        <w:rPr>
          <w:szCs w:val="24"/>
        </w:rPr>
        <w:t>5.</w:t>
      </w:r>
      <w:r w:rsidRPr="007E3FB2">
        <w:rPr>
          <w:b/>
          <w:szCs w:val="24"/>
        </w:rPr>
        <w:t xml:space="preserve"> Lipid Test:</w:t>
      </w:r>
    </w:p>
    <w:p w14:paraId="42899743" w14:textId="77777777" w:rsidR="009077F3" w:rsidRPr="009077F3" w:rsidRDefault="009077F3" w:rsidP="009077F3">
      <w:pPr>
        <w:jc w:val="both"/>
        <w:rPr>
          <w:szCs w:val="24"/>
        </w:rPr>
      </w:pPr>
      <w:r w:rsidRPr="009077F3">
        <w:rPr>
          <w:szCs w:val="24"/>
        </w:rPr>
        <w:t xml:space="preserve">   Oil + Sudan III Solution</w:t>
      </w:r>
    </w:p>
    <w:p w14:paraId="337CC2B4" w14:textId="77777777" w:rsidR="009077F3" w:rsidRPr="009077F3" w:rsidRDefault="009077F3" w:rsidP="009077F3">
      <w:pPr>
        <w:jc w:val="both"/>
        <w:rPr>
          <w:szCs w:val="24"/>
        </w:rPr>
      </w:pPr>
      <w:r w:rsidRPr="009077F3">
        <w:rPr>
          <w:szCs w:val="24"/>
        </w:rPr>
        <w:t xml:space="preserve">   Result: Red stains confirm the presence of oil or fat.</w:t>
      </w:r>
    </w:p>
    <w:p w14:paraId="5446334E" w14:textId="77777777" w:rsidR="009077F3" w:rsidRPr="009077F3" w:rsidRDefault="009077F3" w:rsidP="009077F3">
      <w:pPr>
        <w:jc w:val="both"/>
        <w:rPr>
          <w:szCs w:val="24"/>
        </w:rPr>
      </w:pPr>
      <w:r w:rsidRPr="009077F3">
        <w:rPr>
          <w:szCs w:val="24"/>
        </w:rPr>
        <w:t xml:space="preserve">   OR: Oil + Paper</w:t>
      </w:r>
    </w:p>
    <w:p w14:paraId="242B0EDB" w14:textId="77777777" w:rsidR="009077F3" w:rsidRPr="009077F3" w:rsidRDefault="009077F3" w:rsidP="009077F3">
      <w:pPr>
        <w:jc w:val="both"/>
        <w:rPr>
          <w:szCs w:val="24"/>
        </w:rPr>
      </w:pPr>
      <w:r w:rsidRPr="009077F3">
        <w:rPr>
          <w:szCs w:val="24"/>
        </w:rPr>
        <w:t xml:space="preserve">   Result: Paper turns translucent, indicating the presence of lipids.</w:t>
      </w:r>
    </w:p>
    <w:p w14:paraId="22E5A108" w14:textId="77777777" w:rsidR="009077F3" w:rsidRPr="009077F3" w:rsidRDefault="009077F3" w:rsidP="009077F3">
      <w:pPr>
        <w:jc w:val="both"/>
        <w:rPr>
          <w:szCs w:val="24"/>
        </w:rPr>
      </w:pPr>
    </w:p>
    <w:p w14:paraId="5E5F6F98" w14:textId="77777777" w:rsidR="009077F3" w:rsidRPr="009077F3" w:rsidRDefault="009077F3" w:rsidP="009077F3">
      <w:pPr>
        <w:jc w:val="both"/>
        <w:rPr>
          <w:szCs w:val="24"/>
        </w:rPr>
      </w:pPr>
      <w:r w:rsidRPr="009077F3">
        <w:rPr>
          <w:szCs w:val="24"/>
        </w:rPr>
        <w:t xml:space="preserve">6. </w:t>
      </w:r>
      <w:r w:rsidRPr="007E3FB2">
        <w:rPr>
          <w:b/>
          <w:szCs w:val="24"/>
        </w:rPr>
        <w:t>Water Test:</w:t>
      </w:r>
    </w:p>
    <w:p w14:paraId="0E490332" w14:textId="77777777" w:rsidR="009077F3" w:rsidRPr="009077F3" w:rsidRDefault="009077F3" w:rsidP="009077F3">
      <w:pPr>
        <w:jc w:val="both"/>
        <w:rPr>
          <w:szCs w:val="24"/>
        </w:rPr>
      </w:pPr>
      <w:r w:rsidRPr="009077F3">
        <w:rPr>
          <w:szCs w:val="24"/>
        </w:rPr>
        <w:t xml:space="preserve">   Water + White Anhydrous CuSO4</w:t>
      </w:r>
    </w:p>
    <w:p w14:paraId="220C5B00" w14:textId="77777777" w:rsidR="009077F3" w:rsidRPr="009077F3" w:rsidRDefault="009077F3" w:rsidP="009077F3">
      <w:pPr>
        <w:jc w:val="both"/>
        <w:rPr>
          <w:szCs w:val="24"/>
        </w:rPr>
      </w:pPr>
      <w:r w:rsidRPr="009077F3">
        <w:rPr>
          <w:szCs w:val="24"/>
        </w:rPr>
        <w:t xml:space="preserve">   Result: Blue color confirms the presence of water.</w:t>
      </w:r>
    </w:p>
    <w:p w14:paraId="4F0BCD91" w14:textId="77777777" w:rsidR="009077F3" w:rsidRPr="009077F3" w:rsidRDefault="009077F3" w:rsidP="009077F3">
      <w:pPr>
        <w:jc w:val="both"/>
        <w:rPr>
          <w:szCs w:val="24"/>
        </w:rPr>
      </w:pPr>
      <w:r w:rsidRPr="009077F3">
        <w:rPr>
          <w:szCs w:val="24"/>
        </w:rPr>
        <w:t xml:space="preserve">   OR: Water + Blue Cobalt II Chloride Paper</w:t>
      </w:r>
    </w:p>
    <w:p w14:paraId="12DA00DB" w14:textId="77777777" w:rsidR="009077F3" w:rsidRPr="009077F3" w:rsidRDefault="009077F3" w:rsidP="009077F3">
      <w:pPr>
        <w:jc w:val="both"/>
        <w:rPr>
          <w:szCs w:val="24"/>
        </w:rPr>
      </w:pPr>
      <w:r w:rsidRPr="009077F3">
        <w:rPr>
          <w:szCs w:val="24"/>
        </w:rPr>
        <w:t xml:space="preserve">   Result: Pink color confirms the presence of water.</w:t>
      </w:r>
    </w:p>
    <w:p w14:paraId="505F887B" w14:textId="77777777" w:rsidR="009077F3" w:rsidRPr="009077F3" w:rsidRDefault="009077F3" w:rsidP="009077F3">
      <w:pPr>
        <w:jc w:val="both"/>
        <w:rPr>
          <w:szCs w:val="24"/>
        </w:rPr>
      </w:pPr>
    </w:p>
    <w:p w14:paraId="3569ACE9" w14:textId="4B2894A5" w:rsidR="009077F3" w:rsidRPr="007E3FB2" w:rsidRDefault="009077F3" w:rsidP="009077F3">
      <w:pPr>
        <w:jc w:val="both"/>
        <w:rPr>
          <w:b/>
          <w:szCs w:val="24"/>
        </w:rPr>
      </w:pPr>
      <w:r w:rsidRPr="007E3FB2">
        <w:rPr>
          <w:b/>
          <w:szCs w:val="24"/>
        </w:rPr>
        <w:t>GENERAL EVALUATION:</w:t>
      </w:r>
    </w:p>
    <w:p w14:paraId="321B462E" w14:textId="77777777" w:rsidR="009077F3" w:rsidRPr="009077F3" w:rsidRDefault="009077F3" w:rsidP="009077F3">
      <w:pPr>
        <w:jc w:val="both"/>
        <w:rPr>
          <w:szCs w:val="24"/>
        </w:rPr>
      </w:pPr>
      <w:r w:rsidRPr="009077F3">
        <w:rPr>
          <w:szCs w:val="24"/>
        </w:rPr>
        <w:t>1. a. Reducing Sugars: Glucose, Maltose, Lactose, Galactose, Fructose.</w:t>
      </w:r>
    </w:p>
    <w:p w14:paraId="5B601CE3" w14:textId="77777777" w:rsidR="009077F3" w:rsidRPr="009077F3" w:rsidRDefault="009077F3" w:rsidP="009077F3">
      <w:pPr>
        <w:jc w:val="both"/>
        <w:rPr>
          <w:szCs w:val="24"/>
        </w:rPr>
      </w:pPr>
      <w:r w:rsidRPr="009077F3">
        <w:rPr>
          <w:szCs w:val="24"/>
        </w:rPr>
        <w:t xml:space="preserve">   b. Reagents:</w:t>
      </w:r>
    </w:p>
    <w:p w14:paraId="114129ED" w14:textId="77777777" w:rsidR="009077F3" w:rsidRPr="009077F3" w:rsidRDefault="009077F3" w:rsidP="009077F3">
      <w:pPr>
        <w:jc w:val="both"/>
        <w:rPr>
          <w:szCs w:val="24"/>
        </w:rPr>
      </w:pPr>
      <w:r w:rsidRPr="009077F3">
        <w:rPr>
          <w:szCs w:val="24"/>
        </w:rPr>
        <w:t xml:space="preserve">      - Starch: Iodine Solution</w:t>
      </w:r>
    </w:p>
    <w:p w14:paraId="0BF22D70" w14:textId="77777777" w:rsidR="009077F3" w:rsidRPr="009077F3" w:rsidRDefault="009077F3" w:rsidP="009077F3">
      <w:pPr>
        <w:jc w:val="both"/>
        <w:rPr>
          <w:szCs w:val="24"/>
        </w:rPr>
      </w:pPr>
      <w:r w:rsidRPr="009077F3">
        <w:rPr>
          <w:szCs w:val="24"/>
        </w:rPr>
        <w:t xml:space="preserve">      - Protein: </w:t>
      </w:r>
      <w:proofErr w:type="spellStart"/>
      <w:r w:rsidRPr="009077F3">
        <w:rPr>
          <w:szCs w:val="24"/>
        </w:rPr>
        <w:t>Millon's</w:t>
      </w:r>
      <w:proofErr w:type="spellEnd"/>
      <w:r w:rsidRPr="009077F3">
        <w:rPr>
          <w:szCs w:val="24"/>
        </w:rPr>
        <w:t xml:space="preserve"> Reagent</w:t>
      </w:r>
    </w:p>
    <w:p w14:paraId="64C5C7F9" w14:textId="77777777" w:rsidR="009077F3" w:rsidRPr="009077F3" w:rsidRDefault="009077F3" w:rsidP="009077F3">
      <w:pPr>
        <w:jc w:val="both"/>
        <w:rPr>
          <w:szCs w:val="24"/>
        </w:rPr>
      </w:pPr>
      <w:r w:rsidRPr="009077F3">
        <w:rPr>
          <w:szCs w:val="24"/>
        </w:rPr>
        <w:t xml:space="preserve">      - Reducing Sugar: Fehling's Solution</w:t>
      </w:r>
    </w:p>
    <w:p w14:paraId="129594B2" w14:textId="77777777" w:rsidR="009077F3" w:rsidRPr="009077F3" w:rsidRDefault="009077F3" w:rsidP="009077F3">
      <w:pPr>
        <w:jc w:val="both"/>
        <w:rPr>
          <w:szCs w:val="24"/>
        </w:rPr>
      </w:pPr>
      <w:r w:rsidRPr="009077F3">
        <w:rPr>
          <w:szCs w:val="24"/>
        </w:rPr>
        <w:t xml:space="preserve">      - Lipid: Sudan III Solution or Paper</w:t>
      </w:r>
    </w:p>
    <w:p w14:paraId="0F762019" w14:textId="77777777" w:rsidR="009077F3" w:rsidRPr="009077F3" w:rsidRDefault="009077F3" w:rsidP="009077F3">
      <w:pPr>
        <w:jc w:val="both"/>
        <w:rPr>
          <w:szCs w:val="24"/>
        </w:rPr>
      </w:pPr>
      <w:r w:rsidRPr="009077F3">
        <w:rPr>
          <w:szCs w:val="24"/>
        </w:rPr>
        <w:t xml:space="preserve">      - Water: White Anhydrous CuSO4 or Blue Cobalt II Chloride Paper</w:t>
      </w:r>
    </w:p>
    <w:p w14:paraId="41BA11BC" w14:textId="77777777" w:rsidR="009077F3" w:rsidRPr="009077F3" w:rsidRDefault="009077F3" w:rsidP="009077F3">
      <w:pPr>
        <w:jc w:val="both"/>
        <w:rPr>
          <w:szCs w:val="24"/>
        </w:rPr>
      </w:pPr>
      <w:r w:rsidRPr="009077F3">
        <w:rPr>
          <w:szCs w:val="24"/>
        </w:rPr>
        <w:t xml:space="preserve">      - Non-reducing Sugar: Sucrose + Dilute HCl, then Fehling’s Solution.</w:t>
      </w:r>
    </w:p>
    <w:p w14:paraId="1A472B0C" w14:textId="77777777" w:rsidR="009077F3" w:rsidRPr="009077F3" w:rsidRDefault="009077F3" w:rsidP="009077F3">
      <w:pPr>
        <w:jc w:val="both"/>
        <w:rPr>
          <w:szCs w:val="24"/>
        </w:rPr>
      </w:pPr>
      <w:r w:rsidRPr="009077F3">
        <w:rPr>
          <w:szCs w:val="24"/>
        </w:rPr>
        <w:lastRenderedPageBreak/>
        <w:t>2. a. Components of a balanced diet include carbohydrates, fats &amp; oils, proteins, mineral salts, vitamins, and water.</w:t>
      </w:r>
    </w:p>
    <w:p w14:paraId="374B255B" w14:textId="77777777" w:rsidR="009077F3" w:rsidRPr="009077F3" w:rsidRDefault="009077F3" w:rsidP="009077F3">
      <w:pPr>
        <w:jc w:val="both"/>
        <w:rPr>
          <w:szCs w:val="24"/>
        </w:rPr>
      </w:pPr>
      <w:r w:rsidRPr="009077F3">
        <w:rPr>
          <w:szCs w:val="24"/>
        </w:rPr>
        <w:t xml:space="preserve">   b. Carbohydrates, proteins, and fats are large complex molecules requiring digestion.</w:t>
      </w:r>
    </w:p>
    <w:p w14:paraId="58E4DE29" w14:textId="77777777" w:rsidR="009077F3" w:rsidRPr="009077F3" w:rsidRDefault="009077F3" w:rsidP="009077F3">
      <w:pPr>
        <w:jc w:val="both"/>
        <w:rPr>
          <w:szCs w:val="24"/>
        </w:rPr>
      </w:pPr>
      <w:r w:rsidRPr="009077F3">
        <w:rPr>
          <w:szCs w:val="24"/>
        </w:rPr>
        <w:t>3. a. Digestive Juices: Saliva, Gastric Juice, Pancreatic Juice, Intestinal Juice.</w:t>
      </w:r>
    </w:p>
    <w:p w14:paraId="5F2BBD62" w14:textId="77777777" w:rsidR="009077F3" w:rsidRPr="009077F3" w:rsidRDefault="009077F3" w:rsidP="009077F3">
      <w:pPr>
        <w:jc w:val="both"/>
        <w:rPr>
          <w:szCs w:val="24"/>
        </w:rPr>
      </w:pPr>
      <w:r w:rsidRPr="009077F3">
        <w:rPr>
          <w:szCs w:val="24"/>
        </w:rPr>
        <w:t xml:space="preserve">   b. Enzymes in the juices include Ptyalin, Pepsin, Trypsin, Amylopsin, Lipase, Maltase, Lactase, Sucrase, and </w:t>
      </w:r>
      <w:proofErr w:type="spellStart"/>
      <w:r w:rsidRPr="009077F3">
        <w:rPr>
          <w:szCs w:val="24"/>
        </w:rPr>
        <w:t>Erepsin</w:t>
      </w:r>
      <w:proofErr w:type="spellEnd"/>
      <w:r w:rsidRPr="009077F3">
        <w:rPr>
          <w:szCs w:val="24"/>
        </w:rPr>
        <w:t>.</w:t>
      </w:r>
    </w:p>
    <w:p w14:paraId="2C0D476C" w14:textId="77777777" w:rsidR="009077F3" w:rsidRPr="009077F3" w:rsidRDefault="009077F3" w:rsidP="009077F3">
      <w:pPr>
        <w:jc w:val="both"/>
        <w:rPr>
          <w:szCs w:val="24"/>
        </w:rPr>
      </w:pPr>
      <w:r w:rsidRPr="009077F3">
        <w:rPr>
          <w:szCs w:val="24"/>
        </w:rPr>
        <w:t>4. a. Absorption of food is the process where digested nutrients are taken up by the bloodstream for distribution.</w:t>
      </w:r>
    </w:p>
    <w:p w14:paraId="1479C684" w14:textId="77777777" w:rsidR="009077F3" w:rsidRPr="009077F3" w:rsidRDefault="009077F3" w:rsidP="009077F3">
      <w:pPr>
        <w:jc w:val="both"/>
        <w:rPr>
          <w:szCs w:val="24"/>
        </w:rPr>
      </w:pPr>
      <w:r w:rsidRPr="009077F3">
        <w:rPr>
          <w:szCs w:val="24"/>
        </w:rPr>
        <w:t xml:space="preserve">   b. Egestion is the elimination of undigested or unabsorbed waste materials from the body.</w:t>
      </w:r>
    </w:p>
    <w:p w14:paraId="1EC165FC" w14:textId="77777777" w:rsidR="009077F3" w:rsidRPr="009077F3" w:rsidRDefault="009077F3" w:rsidP="009077F3">
      <w:pPr>
        <w:jc w:val="both"/>
        <w:rPr>
          <w:szCs w:val="24"/>
        </w:rPr>
      </w:pPr>
    </w:p>
    <w:p w14:paraId="26178B74" w14:textId="4BB99C40" w:rsidR="009077F3" w:rsidRPr="00F46079" w:rsidRDefault="009077F3" w:rsidP="009077F3">
      <w:pPr>
        <w:jc w:val="both"/>
        <w:rPr>
          <w:b/>
          <w:szCs w:val="24"/>
        </w:rPr>
      </w:pPr>
      <w:r w:rsidRPr="00F46079">
        <w:rPr>
          <w:b/>
          <w:szCs w:val="24"/>
        </w:rPr>
        <w:t>WEEKEND ASSIGNMENT:</w:t>
      </w:r>
    </w:p>
    <w:p w14:paraId="704DB98E" w14:textId="77777777" w:rsidR="009077F3" w:rsidRPr="009077F3" w:rsidRDefault="009077F3" w:rsidP="009077F3">
      <w:pPr>
        <w:jc w:val="both"/>
        <w:rPr>
          <w:szCs w:val="24"/>
        </w:rPr>
      </w:pPr>
      <w:r w:rsidRPr="009077F3">
        <w:rPr>
          <w:szCs w:val="24"/>
        </w:rPr>
        <w:t>1. The process by which complex molecules in food are reduced into simpler absorbable ones is:</w:t>
      </w:r>
    </w:p>
    <w:p w14:paraId="70D4634F" w14:textId="77777777" w:rsidR="009077F3" w:rsidRPr="009077F3" w:rsidRDefault="009077F3" w:rsidP="009077F3">
      <w:pPr>
        <w:jc w:val="both"/>
        <w:rPr>
          <w:szCs w:val="24"/>
        </w:rPr>
      </w:pPr>
      <w:r w:rsidRPr="009077F3">
        <w:rPr>
          <w:szCs w:val="24"/>
        </w:rPr>
        <w:t xml:space="preserve">   A. Egestion</w:t>
      </w:r>
    </w:p>
    <w:p w14:paraId="1EF2CF1A" w14:textId="77777777" w:rsidR="009077F3" w:rsidRPr="009077F3" w:rsidRDefault="009077F3" w:rsidP="009077F3">
      <w:pPr>
        <w:jc w:val="both"/>
        <w:rPr>
          <w:szCs w:val="24"/>
        </w:rPr>
      </w:pPr>
      <w:r w:rsidRPr="009077F3">
        <w:rPr>
          <w:szCs w:val="24"/>
        </w:rPr>
        <w:t xml:space="preserve">   B. Ingestion</w:t>
      </w:r>
    </w:p>
    <w:p w14:paraId="63FFE698" w14:textId="77777777" w:rsidR="009077F3" w:rsidRPr="009077F3" w:rsidRDefault="009077F3" w:rsidP="009077F3">
      <w:pPr>
        <w:jc w:val="both"/>
        <w:rPr>
          <w:szCs w:val="24"/>
        </w:rPr>
      </w:pPr>
      <w:r w:rsidRPr="009077F3">
        <w:rPr>
          <w:szCs w:val="24"/>
        </w:rPr>
        <w:t xml:space="preserve">   C. Digestion</w:t>
      </w:r>
    </w:p>
    <w:p w14:paraId="6B3E405D" w14:textId="77777777" w:rsidR="009077F3" w:rsidRPr="009077F3" w:rsidRDefault="009077F3" w:rsidP="009077F3">
      <w:pPr>
        <w:jc w:val="both"/>
        <w:rPr>
          <w:szCs w:val="24"/>
        </w:rPr>
      </w:pPr>
      <w:r w:rsidRPr="009077F3">
        <w:rPr>
          <w:szCs w:val="24"/>
        </w:rPr>
        <w:t xml:space="preserve">   D. Absorption</w:t>
      </w:r>
    </w:p>
    <w:p w14:paraId="4E38263F" w14:textId="77777777" w:rsidR="009077F3" w:rsidRPr="009077F3" w:rsidRDefault="009077F3" w:rsidP="009077F3">
      <w:pPr>
        <w:jc w:val="both"/>
        <w:rPr>
          <w:szCs w:val="24"/>
        </w:rPr>
      </w:pPr>
    </w:p>
    <w:p w14:paraId="5B201F78" w14:textId="77777777" w:rsidR="009077F3" w:rsidRPr="009077F3" w:rsidRDefault="009077F3" w:rsidP="009077F3">
      <w:pPr>
        <w:jc w:val="both"/>
        <w:rPr>
          <w:szCs w:val="24"/>
        </w:rPr>
      </w:pPr>
      <w:r w:rsidRPr="009077F3">
        <w:rPr>
          <w:szCs w:val="24"/>
        </w:rPr>
        <w:t>2. One of these is NOT a digestive enzyme:</w:t>
      </w:r>
    </w:p>
    <w:p w14:paraId="7A641D99" w14:textId="77777777" w:rsidR="009077F3" w:rsidRPr="009077F3" w:rsidRDefault="009077F3" w:rsidP="009077F3">
      <w:pPr>
        <w:jc w:val="both"/>
        <w:rPr>
          <w:szCs w:val="24"/>
        </w:rPr>
      </w:pPr>
      <w:r w:rsidRPr="009077F3">
        <w:rPr>
          <w:szCs w:val="24"/>
        </w:rPr>
        <w:t xml:space="preserve">   A. Mucin</w:t>
      </w:r>
    </w:p>
    <w:p w14:paraId="6DD08312" w14:textId="77777777" w:rsidR="009077F3" w:rsidRPr="009077F3" w:rsidRDefault="009077F3" w:rsidP="009077F3">
      <w:pPr>
        <w:jc w:val="both"/>
        <w:rPr>
          <w:szCs w:val="24"/>
        </w:rPr>
      </w:pPr>
      <w:r w:rsidRPr="009077F3">
        <w:rPr>
          <w:szCs w:val="24"/>
        </w:rPr>
        <w:t xml:space="preserve">   B. Ptyalin</w:t>
      </w:r>
    </w:p>
    <w:p w14:paraId="7341398E" w14:textId="77777777" w:rsidR="009077F3" w:rsidRPr="009077F3" w:rsidRDefault="009077F3" w:rsidP="009077F3">
      <w:pPr>
        <w:jc w:val="both"/>
        <w:rPr>
          <w:szCs w:val="24"/>
        </w:rPr>
      </w:pPr>
      <w:r w:rsidRPr="009077F3">
        <w:rPr>
          <w:szCs w:val="24"/>
        </w:rPr>
        <w:t xml:space="preserve">   C. Pepsin</w:t>
      </w:r>
    </w:p>
    <w:p w14:paraId="2849EBB5" w14:textId="77777777" w:rsidR="009077F3" w:rsidRPr="009077F3" w:rsidRDefault="009077F3" w:rsidP="009077F3">
      <w:pPr>
        <w:jc w:val="both"/>
        <w:rPr>
          <w:szCs w:val="24"/>
        </w:rPr>
      </w:pPr>
      <w:r w:rsidRPr="009077F3">
        <w:rPr>
          <w:szCs w:val="24"/>
        </w:rPr>
        <w:t xml:space="preserve">   D. Amylase</w:t>
      </w:r>
    </w:p>
    <w:p w14:paraId="36E4409E" w14:textId="77777777" w:rsidR="009077F3" w:rsidRPr="009077F3" w:rsidRDefault="009077F3" w:rsidP="009077F3">
      <w:pPr>
        <w:jc w:val="both"/>
        <w:rPr>
          <w:szCs w:val="24"/>
        </w:rPr>
      </w:pPr>
    </w:p>
    <w:p w14:paraId="6D8FBA46" w14:textId="77777777" w:rsidR="009077F3" w:rsidRPr="009077F3" w:rsidRDefault="009077F3" w:rsidP="009077F3">
      <w:pPr>
        <w:jc w:val="both"/>
        <w:rPr>
          <w:szCs w:val="24"/>
        </w:rPr>
      </w:pPr>
      <w:r w:rsidRPr="009077F3">
        <w:rPr>
          <w:szCs w:val="24"/>
        </w:rPr>
        <w:t>3. Which reagent is most suitable for testing for the presence of starch in heat?</w:t>
      </w:r>
    </w:p>
    <w:p w14:paraId="3DE9F735" w14:textId="77777777" w:rsidR="009077F3" w:rsidRPr="009077F3" w:rsidRDefault="009077F3" w:rsidP="009077F3">
      <w:pPr>
        <w:jc w:val="both"/>
        <w:rPr>
          <w:szCs w:val="24"/>
        </w:rPr>
      </w:pPr>
      <w:r w:rsidRPr="009077F3">
        <w:rPr>
          <w:szCs w:val="24"/>
        </w:rPr>
        <w:t xml:space="preserve">   A. Osmic Acid</w:t>
      </w:r>
    </w:p>
    <w:p w14:paraId="53BD75C2" w14:textId="77777777" w:rsidR="009077F3" w:rsidRPr="009077F3" w:rsidRDefault="009077F3" w:rsidP="009077F3">
      <w:pPr>
        <w:jc w:val="both"/>
        <w:rPr>
          <w:szCs w:val="24"/>
        </w:rPr>
      </w:pPr>
      <w:r w:rsidRPr="009077F3">
        <w:rPr>
          <w:szCs w:val="24"/>
        </w:rPr>
        <w:t xml:space="preserve">   B. Iodine Solution</w:t>
      </w:r>
    </w:p>
    <w:p w14:paraId="265B7496" w14:textId="77777777" w:rsidR="009077F3" w:rsidRPr="009077F3" w:rsidRDefault="009077F3" w:rsidP="009077F3">
      <w:pPr>
        <w:jc w:val="both"/>
        <w:rPr>
          <w:szCs w:val="24"/>
        </w:rPr>
      </w:pPr>
      <w:r w:rsidRPr="009077F3">
        <w:rPr>
          <w:szCs w:val="24"/>
        </w:rPr>
        <w:t xml:space="preserve">   C. Million’s Reagent</w:t>
      </w:r>
    </w:p>
    <w:p w14:paraId="1D94618E" w14:textId="77777777" w:rsidR="009077F3" w:rsidRPr="009077F3" w:rsidRDefault="009077F3" w:rsidP="009077F3">
      <w:pPr>
        <w:jc w:val="both"/>
        <w:rPr>
          <w:szCs w:val="24"/>
        </w:rPr>
      </w:pPr>
      <w:r w:rsidRPr="009077F3">
        <w:rPr>
          <w:szCs w:val="24"/>
        </w:rPr>
        <w:t xml:space="preserve">   D. Sudan III Solution</w:t>
      </w:r>
    </w:p>
    <w:p w14:paraId="606F4DDD" w14:textId="77777777" w:rsidR="009077F3" w:rsidRPr="009077F3" w:rsidRDefault="009077F3" w:rsidP="009077F3">
      <w:pPr>
        <w:jc w:val="both"/>
        <w:rPr>
          <w:szCs w:val="24"/>
        </w:rPr>
      </w:pPr>
    </w:p>
    <w:p w14:paraId="290B09DA" w14:textId="77777777" w:rsidR="009077F3" w:rsidRPr="009077F3" w:rsidRDefault="009077F3" w:rsidP="009077F3">
      <w:pPr>
        <w:jc w:val="both"/>
        <w:rPr>
          <w:szCs w:val="24"/>
        </w:rPr>
      </w:pPr>
      <w:r w:rsidRPr="009077F3">
        <w:rPr>
          <w:szCs w:val="24"/>
        </w:rPr>
        <w:t>4. All of these are digestive juices except:</w:t>
      </w:r>
    </w:p>
    <w:p w14:paraId="2785BF9F" w14:textId="77777777" w:rsidR="009077F3" w:rsidRPr="009077F3" w:rsidRDefault="009077F3" w:rsidP="009077F3">
      <w:pPr>
        <w:jc w:val="both"/>
        <w:rPr>
          <w:szCs w:val="24"/>
        </w:rPr>
      </w:pPr>
      <w:r w:rsidRPr="009077F3">
        <w:rPr>
          <w:szCs w:val="24"/>
        </w:rPr>
        <w:t xml:space="preserve">   A. Salivary Glands</w:t>
      </w:r>
    </w:p>
    <w:p w14:paraId="5114FEEB" w14:textId="77777777" w:rsidR="009077F3" w:rsidRPr="009077F3" w:rsidRDefault="009077F3" w:rsidP="009077F3">
      <w:pPr>
        <w:jc w:val="both"/>
        <w:rPr>
          <w:szCs w:val="24"/>
        </w:rPr>
      </w:pPr>
      <w:r w:rsidRPr="009077F3">
        <w:rPr>
          <w:szCs w:val="24"/>
        </w:rPr>
        <w:t xml:space="preserve">   B. Pancreatic Juice</w:t>
      </w:r>
    </w:p>
    <w:p w14:paraId="2D845424" w14:textId="77777777" w:rsidR="009077F3" w:rsidRPr="009077F3" w:rsidRDefault="009077F3" w:rsidP="009077F3">
      <w:pPr>
        <w:jc w:val="both"/>
        <w:rPr>
          <w:szCs w:val="24"/>
        </w:rPr>
      </w:pPr>
      <w:r w:rsidRPr="009077F3">
        <w:rPr>
          <w:szCs w:val="24"/>
        </w:rPr>
        <w:t xml:space="preserve">   C. Bile Pigment</w:t>
      </w:r>
    </w:p>
    <w:p w14:paraId="489CA997" w14:textId="77777777" w:rsidR="009077F3" w:rsidRPr="009077F3" w:rsidRDefault="009077F3" w:rsidP="009077F3">
      <w:pPr>
        <w:jc w:val="both"/>
        <w:rPr>
          <w:szCs w:val="24"/>
        </w:rPr>
      </w:pPr>
      <w:r w:rsidRPr="009077F3">
        <w:rPr>
          <w:szCs w:val="24"/>
        </w:rPr>
        <w:t xml:space="preserve">   D. Succus Entericus</w:t>
      </w:r>
    </w:p>
    <w:p w14:paraId="3D22EEC1" w14:textId="77777777" w:rsidR="009077F3" w:rsidRPr="009077F3" w:rsidRDefault="009077F3" w:rsidP="009077F3">
      <w:pPr>
        <w:jc w:val="both"/>
        <w:rPr>
          <w:szCs w:val="24"/>
        </w:rPr>
      </w:pPr>
    </w:p>
    <w:p w14:paraId="002E4758" w14:textId="77777777" w:rsidR="009077F3" w:rsidRPr="009077F3" w:rsidRDefault="009077F3" w:rsidP="009077F3">
      <w:pPr>
        <w:jc w:val="both"/>
        <w:rPr>
          <w:szCs w:val="24"/>
        </w:rPr>
      </w:pPr>
      <w:r w:rsidRPr="009077F3">
        <w:rPr>
          <w:szCs w:val="24"/>
        </w:rPr>
        <w:t>5. Oxyntic cells secrete ………… into the stomach:</w:t>
      </w:r>
    </w:p>
    <w:p w14:paraId="0A73BDA9" w14:textId="77777777" w:rsidR="009077F3" w:rsidRPr="009077F3" w:rsidRDefault="009077F3" w:rsidP="009077F3">
      <w:pPr>
        <w:jc w:val="both"/>
        <w:rPr>
          <w:szCs w:val="24"/>
        </w:rPr>
      </w:pPr>
      <w:r w:rsidRPr="009077F3">
        <w:rPr>
          <w:szCs w:val="24"/>
        </w:rPr>
        <w:t xml:space="preserve">   A. Dilute HCl</w:t>
      </w:r>
    </w:p>
    <w:p w14:paraId="153FA2D6" w14:textId="77777777" w:rsidR="009077F3" w:rsidRPr="009077F3" w:rsidRDefault="009077F3" w:rsidP="009077F3">
      <w:pPr>
        <w:jc w:val="both"/>
        <w:rPr>
          <w:szCs w:val="24"/>
        </w:rPr>
      </w:pPr>
      <w:r w:rsidRPr="009077F3">
        <w:rPr>
          <w:szCs w:val="24"/>
        </w:rPr>
        <w:t xml:space="preserve">   B. Trypsin</w:t>
      </w:r>
    </w:p>
    <w:p w14:paraId="4556B490" w14:textId="77777777" w:rsidR="009077F3" w:rsidRPr="009077F3" w:rsidRDefault="009077F3" w:rsidP="009077F3">
      <w:pPr>
        <w:jc w:val="both"/>
        <w:rPr>
          <w:szCs w:val="24"/>
        </w:rPr>
      </w:pPr>
      <w:r w:rsidRPr="009077F3">
        <w:rPr>
          <w:szCs w:val="24"/>
        </w:rPr>
        <w:t xml:space="preserve">   C. Pepsin</w:t>
      </w:r>
    </w:p>
    <w:p w14:paraId="2A59D82F" w14:textId="77777777" w:rsidR="009077F3" w:rsidRPr="009077F3" w:rsidRDefault="009077F3" w:rsidP="009077F3">
      <w:pPr>
        <w:jc w:val="both"/>
        <w:rPr>
          <w:szCs w:val="24"/>
        </w:rPr>
      </w:pPr>
      <w:r w:rsidRPr="009077F3">
        <w:rPr>
          <w:szCs w:val="24"/>
        </w:rPr>
        <w:t xml:space="preserve">   D. Rennin</w:t>
      </w:r>
    </w:p>
    <w:p w14:paraId="53C75964" w14:textId="77777777" w:rsidR="009077F3" w:rsidRPr="009077F3" w:rsidRDefault="009077F3" w:rsidP="009077F3">
      <w:pPr>
        <w:jc w:val="both"/>
        <w:rPr>
          <w:szCs w:val="24"/>
        </w:rPr>
      </w:pPr>
    </w:p>
    <w:p w14:paraId="729DD1BD" w14:textId="409B61B0" w:rsidR="009077F3" w:rsidRPr="00F46079" w:rsidRDefault="009077F3" w:rsidP="009077F3">
      <w:pPr>
        <w:jc w:val="both"/>
        <w:rPr>
          <w:b/>
          <w:szCs w:val="24"/>
        </w:rPr>
      </w:pPr>
      <w:r w:rsidRPr="00F46079">
        <w:rPr>
          <w:b/>
          <w:szCs w:val="24"/>
        </w:rPr>
        <w:t>THEORY:</w:t>
      </w:r>
    </w:p>
    <w:p w14:paraId="2B8422A4" w14:textId="77777777" w:rsidR="009077F3" w:rsidRPr="009077F3" w:rsidRDefault="009077F3" w:rsidP="009077F3">
      <w:pPr>
        <w:jc w:val="both"/>
        <w:rPr>
          <w:szCs w:val="24"/>
        </w:rPr>
      </w:pPr>
      <w:r w:rsidRPr="009077F3">
        <w:rPr>
          <w:szCs w:val="24"/>
        </w:rPr>
        <w:t>1. The five main parts of the digestive system are the mouth, gullet (or esophagus), stomach, small intestine, and large intestine.</w:t>
      </w:r>
    </w:p>
    <w:p w14:paraId="0731C579" w14:textId="77777777" w:rsidR="009077F3" w:rsidRPr="009077F3" w:rsidRDefault="009077F3" w:rsidP="009077F3">
      <w:pPr>
        <w:jc w:val="both"/>
        <w:rPr>
          <w:szCs w:val="24"/>
        </w:rPr>
      </w:pPr>
      <w:r w:rsidRPr="009077F3">
        <w:rPr>
          <w:szCs w:val="24"/>
        </w:rPr>
        <w:t>2. Definitions:</w:t>
      </w:r>
    </w:p>
    <w:p w14:paraId="1B7168E8" w14:textId="77777777" w:rsidR="009077F3" w:rsidRPr="009077F3" w:rsidRDefault="009077F3" w:rsidP="009077F3">
      <w:pPr>
        <w:jc w:val="both"/>
        <w:rPr>
          <w:szCs w:val="24"/>
        </w:rPr>
      </w:pPr>
      <w:r w:rsidRPr="009077F3">
        <w:rPr>
          <w:szCs w:val="24"/>
        </w:rPr>
        <w:t xml:space="preserve">   a. Peristalsis: Involuntary constriction and relaxation of the muscles of the intestine or another canal, creating wave-like movements that push the contents of the canal forward.</w:t>
      </w:r>
    </w:p>
    <w:p w14:paraId="2212678F" w14:textId="6962936A" w:rsidR="00C83817" w:rsidRPr="009077F3" w:rsidRDefault="009077F3" w:rsidP="009077F3">
      <w:pPr>
        <w:jc w:val="both"/>
        <w:rPr>
          <w:szCs w:val="24"/>
        </w:rPr>
      </w:pPr>
      <w:r w:rsidRPr="009077F3">
        <w:rPr>
          <w:szCs w:val="24"/>
        </w:rPr>
        <w:t xml:space="preserve">   b. Egestion: The process of eliminating undigested or unabsorbed waste materials from the body.</w:t>
      </w:r>
    </w:p>
    <w:p w14:paraId="05BE4A77" w14:textId="703B5B7E" w:rsidR="009077F3" w:rsidRDefault="009077F3" w:rsidP="009077F3">
      <w:pPr>
        <w:jc w:val="both"/>
        <w:rPr>
          <w:b/>
          <w:szCs w:val="24"/>
        </w:rPr>
      </w:pPr>
    </w:p>
    <w:p w14:paraId="3031EDAE" w14:textId="0677FE43" w:rsidR="009077F3" w:rsidRDefault="009077F3" w:rsidP="009077F3">
      <w:pPr>
        <w:jc w:val="both"/>
        <w:rPr>
          <w:b/>
          <w:szCs w:val="24"/>
        </w:rPr>
      </w:pPr>
    </w:p>
    <w:p w14:paraId="4461FFD8" w14:textId="7EA0E173" w:rsidR="009077F3" w:rsidRDefault="009077F3" w:rsidP="009077F3">
      <w:pPr>
        <w:jc w:val="both"/>
        <w:rPr>
          <w:b/>
          <w:szCs w:val="24"/>
        </w:rPr>
      </w:pPr>
    </w:p>
    <w:p w14:paraId="7CF5ECC3" w14:textId="0188FBF1" w:rsidR="009077F3" w:rsidRDefault="009077F3" w:rsidP="009077F3">
      <w:pPr>
        <w:jc w:val="both"/>
        <w:rPr>
          <w:b/>
          <w:szCs w:val="24"/>
        </w:rPr>
      </w:pPr>
    </w:p>
    <w:p w14:paraId="7F35ECD7" w14:textId="77777777" w:rsidR="009077F3" w:rsidRPr="005047ED" w:rsidRDefault="009077F3" w:rsidP="009077F3">
      <w:pPr>
        <w:jc w:val="both"/>
        <w:rPr>
          <w:szCs w:val="24"/>
        </w:rPr>
      </w:pPr>
    </w:p>
    <w:p w14:paraId="371B9D5C" w14:textId="77777777" w:rsidR="00C83817" w:rsidRPr="005047ED" w:rsidRDefault="00C83817" w:rsidP="001A13C4">
      <w:pPr>
        <w:jc w:val="center"/>
        <w:rPr>
          <w:b/>
          <w:szCs w:val="24"/>
        </w:rPr>
      </w:pPr>
    </w:p>
    <w:p w14:paraId="3970A60B" w14:textId="77777777" w:rsidR="00C83817" w:rsidRPr="005047ED" w:rsidRDefault="00C83817" w:rsidP="001A13C4">
      <w:pPr>
        <w:spacing w:after="60"/>
        <w:jc w:val="both"/>
        <w:rPr>
          <w:szCs w:val="24"/>
        </w:rPr>
      </w:pPr>
      <w:r w:rsidRPr="005047ED">
        <w:rPr>
          <w:b/>
          <w:szCs w:val="24"/>
        </w:rPr>
        <w:t xml:space="preserve">WEEK </w:t>
      </w:r>
      <w:r w:rsidR="001B2C81" w:rsidRPr="005047ED">
        <w:rPr>
          <w:b/>
          <w:szCs w:val="24"/>
        </w:rPr>
        <w:t>TEN</w:t>
      </w:r>
      <w:r w:rsidR="001B2C81" w:rsidRPr="005047ED">
        <w:rPr>
          <w:b/>
          <w:szCs w:val="24"/>
        </w:rPr>
        <w:tab/>
      </w:r>
      <w:r w:rsidR="001B2C81" w:rsidRPr="005047ED">
        <w:rPr>
          <w:b/>
          <w:szCs w:val="24"/>
        </w:rPr>
        <w:tab/>
      </w:r>
      <w:r w:rsidRPr="005047ED">
        <w:rPr>
          <w:szCs w:val="24"/>
        </w:rPr>
        <w:tab/>
      </w:r>
      <w:r w:rsidRPr="005047ED">
        <w:rPr>
          <w:szCs w:val="24"/>
        </w:rPr>
        <w:tab/>
      </w:r>
      <w:r w:rsidR="00814F31" w:rsidRPr="005047ED">
        <w:rPr>
          <w:szCs w:val="24"/>
        </w:rPr>
        <w:tab/>
      </w:r>
      <w:r w:rsidR="00814F31" w:rsidRPr="005047ED">
        <w:rPr>
          <w:szCs w:val="24"/>
        </w:rPr>
        <w:tab/>
      </w:r>
      <w:proofErr w:type="gramStart"/>
      <w:r w:rsidRPr="005047ED">
        <w:rPr>
          <w:b/>
          <w:szCs w:val="24"/>
        </w:rPr>
        <w:t>Date:…</w:t>
      </w:r>
      <w:proofErr w:type="gramEnd"/>
      <w:r w:rsidRPr="005047ED">
        <w:rPr>
          <w:b/>
          <w:szCs w:val="24"/>
        </w:rPr>
        <w:t>…………………………..</w:t>
      </w:r>
    </w:p>
    <w:p w14:paraId="29A78A32" w14:textId="0216EB09" w:rsidR="009077F3" w:rsidRPr="009077F3" w:rsidRDefault="009077F3" w:rsidP="009077F3">
      <w:pPr>
        <w:jc w:val="both"/>
        <w:rPr>
          <w:b/>
          <w:szCs w:val="24"/>
        </w:rPr>
      </w:pPr>
      <w:r w:rsidRPr="009077F3">
        <w:rPr>
          <w:b/>
          <w:szCs w:val="24"/>
        </w:rPr>
        <w:t>Topic: The Circulatory System</w:t>
      </w:r>
    </w:p>
    <w:p w14:paraId="1B6D69D2" w14:textId="77777777" w:rsidR="009077F3" w:rsidRPr="009077F3" w:rsidRDefault="009077F3" w:rsidP="009077F3">
      <w:pPr>
        <w:jc w:val="both"/>
        <w:rPr>
          <w:b/>
          <w:szCs w:val="24"/>
        </w:rPr>
      </w:pPr>
    </w:p>
    <w:p w14:paraId="4F8165F8" w14:textId="0FE4C693" w:rsidR="009077F3" w:rsidRPr="009077F3" w:rsidRDefault="009077F3" w:rsidP="009077F3">
      <w:pPr>
        <w:jc w:val="both"/>
        <w:rPr>
          <w:b/>
          <w:szCs w:val="24"/>
        </w:rPr>
      </w:pPr>
      <w:r w:rsidRPr="009077F3">
        <w:rPr>
          <w:b/>
          <w:szCs w:val="24"/>
        </w:rPr>
        <w:t>Content:</w:t>
      </w:r>
    </w:p>
    <w:p w14:paraId="3231BC47" w14:textId="77777777" w:rsidR="009077F3" w:rsidRPr="009077F3" w:rsidRDefault="009077F3" w:rsidP="009077F3">
      <w:pPr>
        <w:jc w:val="both"/>
        <w:rPr>
          <w:szCs w:val="24"/>
        </w:rPr>
      </w:pPr>
      <w:r w:rsidRPr="009077F3">
        <w:rPr>
          <w:szCs w:val="24"/>
        </w:rPr>
        <w:t>- Blood Components and Functions</w:t>
      </w:r>
    </w:p>
    <w:p w14:paraId="3910B9D3" w14:textId="77777777" w:rsidR="009077F3" w:rsidRPr="009077F3" w:rsidRDefault="009077F3" w:rsidP="009077F3">
      <w:pPr>
        <w:jc w:val="both"/>
        <w:rPr>
          <w:szCs w:val="24"/>
        </w:rPr>
      </w:pPr>
      <w:r w:rsidRPr="009077F3">
        <w:rPr>
          <w:szCs w:val="24"/>
        </w:rPr>
        <w:t>- The Heart and Blood Vessels</w:t>
      </w:r>
    </w:p>
    <w:p w14:paraId="51B598CF" w14:textId="77777777" w:rsidR="009077F3" w:rsidRPr="009077F3" w:rsidRDefault="009077F3" w:rsidP="009077F3">
      <w:pPr>
        <w:jc w:val="both"/>
        <w:rPr>
          <w:szCs w:val="24"/>
        </w:rPr>
      </w:pPr>
      <w:r w:rsidRPr="009077F3">
        <w:rPr>
          <w:szCs w:val="24"/>
        </w:rPr>
        <w:t>- The Human Circulatory System</w:t>
      </w:r>
    </w:p>
    <w:p w14:paraId="3EB43024" w14:textId="77777777" w:rsidR="009077F3" w:rsidRPr="009077F3" w:rsidRDefault="009077F3" w:rsidP="009077F3">
      <w:pPr>
        <w:jc w:val="both"/>
        <w:rPr>
          <w:szCs w:val="24"/>
        </w:rPr>
      </w:pPr>
      <w:r w:rsidRPr="009077F3">
        <w:rPr>
          <w:szCs w:val="24"/>
        </w:rPr>
        <w:t>- Blood Defects and Diseases</w:t>
      </w:r>
    </w:p>
    <w:p w14:paraId="21A7A0FC" w14:textId="77777777" w:rsidR="009077F3" w:rsidRPr="009077F3" w:rsidRDefault="009077F3" w:rsidP="009077F3">
      <w:pPr>
        <w:jc w:val="both"/>
        <w:rPr>
          <w:szCs w:val="24"/>
        </w:rPr>
      </w:pPr>
    </w:p>
    <w:p w14:paraId="36D79719" w14:textId="220F0B82" w:rsidR="009077F3" w:rsidRPr="00A845B7" w:rsidRDefault="009077F3" w:rsidP="009077F3">
      <w:pPr>
        <w:jc w:val="both"/>
        <w:rPr>
          <w:b/>
          <w:szCs w:val="24"/>
        </w:rPr>
      </w:pPr>
      <w:r w:rsidRPr="00A845B7">
        <w:rPr>
          <w:b/>
          <w:szCs w:val="24"/>
        </w:rPr>
        <w:t>Blood Components and Functions:</w:t>
      </w:r>
    </w:p>
    <w:p w14:paraId="07CC72BA" w14:textId="77777777" w:rsidR="009077F3" w:rsidRPr="009077F3" w:rsidRDefault="009077F3" w:rsidP="009077F3">
      <w:pPr>
        <w:jc w:val="both"/>
        <w:rPr>
          <w:szCs w:val="24"/>
        </w:rPr>
      </w:pPr>
      <w:r w:rsidRPr="009077F3">
        <w:rPr>
          <w:szCs w:val="24"/>
        </w:rPr>
        <w:t>Blood, a liquid connective tissue, circulates constantly throughout the body. In certain organisms, blood flows within a closed system of interconnected vessels, while in others, it follows a different pattern.</w:t>
      </w:r>
    </w:p>
    <w:p w14:paraId="4959F87A" w14:textId="77777777" w:rsidR="009077F3" w:rsidRPr="009077F3" w:rsidRDefault="009077F3" w:rsidP="009077F3">
      <w:pPr>
        <w:jc w:val="both"/>
        <w:rPr>
          <w:szCs w:val="24"/>
        </w:rPr>
      </w:pPr>
    </w:p>
    <w:p w14:paraId="1B9E2EEC" w14:textId="77777777" w:rsidR="009077F3" w:rsidRPr="009077F3" w:rsidRDefault="009077F3" w:rsidP="009077F3">
      <w:pPr>
        <w:jc w:val="both"/>
        <w:rPr>
          <w:szCs w:val="24"/>
        </w:rPr>
      </w:pPr>
      <w:r w:rsidRPr="009077F3">
        <w:rPr>
          <w:szCs w:val="24"/>
        </w:rPr>
        <w:t>Human blood, with a pH of 7.4, consists of four main components:</w:t>
      </w:r>
    </w:p>
    <w:p w14:paraId="1E7ADBF8" w14:textId="5FA4E7FD" w:rsidR="009077F3" w:rsidRPr="009077F3" w:rsidRDefault="009077F3" w:rsidP="009077F3">
      <w:pPr>
        <w:jc w:val="both"/>
        <w:rPr>
          <w:szCs w:val="24"/>
        </w:rPr>
      </w:pPr>
      <w:r w:rsidRPr="009077F3">
        <w:rPr>
          <w:szCs w:val="24"/>
        </w:rPr>
        <w:t xml:space="preserve">1. </w:t>
      </w:r>
      <w:r w:rsidRPr="009077F3">
        <w:rPr>
          <w:b/>
          <w:szCs w:val="24"/>
        </w:rPr>
        <w:t>Plasma:</w:t>
      </w:r>
      <w:r w:rsidRPr="009077F3">
        <w:rPr>
          <w:szCs w:val="24"/>
        </w:rPr>
        <w:t xml:space="preserve"> The liquid portion of blood, constituting approximately 55% of its volume. Plasma contains about 90% water, along with proteins and mineral salts. It transports digested food from the small intestine to where it's needed and carries waste products to excretory organs for removal.</w:t>
      </w:r>
    </w:p>
    <w:p w14:paraId="6A557077" w14:textId="77777777" w:rsidR="009077F3" w:rsidRPr="009077F3" w:rsidRDefault="009077F3" w:rsidP="009077F3">
      <w:pPr>
        <w:jc w:val="both"/>
        <w:rPr>
          <w:szCs w:val="24"/>
        </w:rPr>
      </w:pPr>
    </w:p>
    <w:p w14:paraId="6AC867FC" w14:textId="129196F2" w:rsidR="009077F3" w:rsidRPr="009077F3" w:rsidRDefault="009077F3" w:rsidP="009077F3">
      <w:pPr>
        <w:jc w:val="both"/>
        <w:rPr>
          <w:szCs w:val="24"/>
        </w:rPr>
      </w:pPr>
      <w:r w:rsidRPr="009077F3">
        <w:rPr>
          <w:szCs w:val="24"/>
        </w:rPr>
        <w:t xml:space="preserve">2. </w:t>
      </w:r>
      <w:r w:rsidRPr="009077F3">
        <w:rPr>
          <w:b/>
          <w:szCs w:val="24"/>
        </w:rPr>
        <w:t>Red Blood Cells (Erythrocytes):</w:t>
      </w:r>
      <w:r w:rsidRPr="009077F3">
        <w:rPr>
          <w:szCs w:val="24"/>
        </w:rPr>
        <w:t xml:space="preserve"> These cells, responsible for the red color of blood, are the most numerous. Each red blood cell contains hemoglobin, a respiratory pigment enabling them to transport oxygen in the blood. Erythrocytes are produced in the bone marrow and are eliminated in the liver and spleen when they become too old to function properly, usually after about 120 days.</w:t>
      </w:r>
    </w:p>
    <w:p w14:paraId="254A17D3" w14:textId="77777777" w:rsidR="009077F3" w:rsidRPr="009077F3" w:rsidRDefault="009077F3" w:rsidP="009077F3">
      <w:pPr>
        <w:jc w:val="both"/>
        <w:rPr>
          <w:szCs w:val="24"/>
        </w:rPr>
      </w:pPr>
    </w:p>
    <w:p w14:paraId="2680B513" w14:textId="2751BC6D" w:rsidR="009077F3" w:rsidRPr="009077F3" w:rsidRDefault="009077F3" w:rsidP="009077F3">
      <w:pPr>
        <w:jc w:val="both"/>
        <w:rPr>
          <w:szCs w:val="24"/>
        </w:rPr>
      </w:pPr>
      <w:r w:rsidRPr="009077F3">
        <w:rPr>
          <w:szCs w:val="24"/>
        </w:rPr>
        <w:t xml:space="preserve">3. </w:t>
      </w:r>
      <w:r w:rsidRPr="009077F3">
        <w:rPr>
          <w:b/>
          <w:szCs w:val="24"/>
        </w:rPr>
        <w:t>White Blood Cells (Leucocytes):</w:t>
      </w:r>
      <w:r w:rsidRPr="009077F3">
        <w:rPr>
          <w:szCs w:val="24"/>
        </w:rPr>
        <w:t xml:space="preserve"> The least numerous cells in the blood, these cells combat microorganisms and infections. White blood cells also aid the body in destroying bacteria and viruses through antibodies present in the blood plasma.</w:t>
      </w:r>
    </w:p>
    <w:p w14:paraId="32AF4EF4" w14:textId="77777777" w:rsidR="009077F3" w:rsidRPr="009077F3" w:rsidRDefault="009077F3" w:rsidP="009077F3">
      <w:pPr>
        <w:jc w:val="both"/>
        <w:rPr>
          <w:szCs w:val="24"/>
        </w:rPr>
      </w:pPr>
    </w:p>
    <w:p w14:paraId="0A74B133" w14:textId="2D2B1393" w:rsidR="009077F3" w:rsidRPr="009077F3" w:rsidRDefault="009077F3" w:rsidP="009077F3">
      <w:pPr>
        <w:jc w:val="both"/>
        <w:rPr>
          <w:szCs w:val="24"/>
        </w:rPr>
      </w:pPr>
      <w:r w:rsidRPr="009077F3">
        <w:rPr>
          <w:szCs w:val="24"/>
        </w:rPr>
        <w:t xml:space="preserve">4. </w:t>
      </w:r>
      <w:r w:rsidRPr="009077F3">
        <w:rPr>
          <w:b/>
          <w:szCs w:val="24"/>
        </w:rPr>
        <w:t>Blood Platelets (Thrombocytes):</w:t>
      </w:r>
      <w:r w:rsidRPr="009077F3">
        <w:rPr>
          <w:szCs w:val="24"/>
        </w:rPr>
        <w:t xml:space="preserve"> These small cells, often found as fragments, help blood to clot in wounds. Thrombocytes, the second most numerous blood cells, play a crucial role in the body's coagulation process.</w:t>
      </w:r>
    </w:p>
    <w:p w14:paraId="39BE9ABD" w14:textId="77777777" w:rsidR="009077F3" w:rsidRPr="009077F3" w:rsidRDefault="009077F3" w:rsidP="009077F3">
      <w:pPr>
        <w:jc w:val="both"/>
        <w:rPr>
          <w:szCs w:val="24"/>
        </w:rPr>
      </w:pPr>
    </w:p>
    <w:p w14:paraId="60431AC0" w14:textId="33C150B7" w:rsidR="009077F3" w:rsidRPr="009077F3" w:rsidRDefault="009077F3" w:rsidP="009077F3">
      <w:pPr>
        <w:jc w:val="both"/>
        <w:rPr>
          <w:szCs w:val="24"/>
        </w:rPr>
      </w:pPr>
      <w:r w:rsidRPr="009077F3">
        <w:rPr>
          <w:b/>
          <w:szCs w:val="24"/>
        </w:rPr>
        <w:t>Evaluation</w:t>
      </w:r>
      <w:r w:rsidRPr="009077F3">
        <w:rPr>
          <w:szCs w:val="24"/>
        </w:rPr>
        <w:t>:</w:t>
      </w:r>
    </w:p>
    <w:p w14:paraId="09662CA4" w14:textId="77777777" w:rsidR="009077F3" w:rsidRPr="009077F3" w:rsidRDefault="009077F3" w:rsidP="009077F3">
      <w:pPr>
        <w:jc w:val="both"/>
        <w:rPr>
          <w:szCs w:val="24"/>
        </w:rPr>
      </w:pPr>
      <w:r w:rsidRPr="009077F3">
        <w:rPr>
          <w:szCs w:val="24"/>
        </w:rPr>
        <w:t>1. What is the composition of blood?</w:t>
      </w:r>
    </w:p>
    <w:p w14:paraId="2FCB50D8" w14:textId="77777777" w:rsidR="009077F3" w:rsidRPr="009077F3" w:rsidRDefault="009077F3" w:rsidP="009077F3">
      <w:pPr>
        <w:jc w:val="both"/>
        <w:rPr>
          <w:szCs w:val="24"/>
        </w:rPr>
      </w:pPr>
      <w:r w:rsidRPr="009077F3">
        <w:rPr>
          <w:szCs w:val="24"/>
        </w:rPr>
        <w:t>2. Describe the functions of each blood component briefly.</w:t>
      </w:r>
    </w:p>
    <w:p w14:paraId="25E929F7" w14:textId="77777777" w:rsidR="009077F3" w:rsidRPr="009077F3" w:rsidRDefault="009077F3" w:rsidP="009077F3">
      <w:pPr>
        <w:jc w:val="both"/>
        <w:rPr>
          <w:szCs w:val="24"/>
        </w:rPr>
      </w:pPr>
      <w:r w:rsidRPr="009077F3">
        <w:rPr>
          <w:szCs w:val="24"/>
        </w:rPr>
        <w:t>3. Explain the role of white blood cells in the immune system.</w:t>
      </w:r>
    </w:p>
    <w:p w14:paraId="7CFBA4BF" w14:textId="77777777" w:rsidR="009077F3" w:rsidRPr="009077F3" w:rsidRDefault="009077F3" w:rsidP="009077F3">
      <w:pPr>
        <w:jc w:val="both"/>
        <w:rPr>
          <w:szCs w:val="24"/>
        </w:rPr>
      </w:pPr>
    </w:p>
    <w:p w14:paraId="5CEC202E" w14:textId="0D571A94" w:rsidR="009077F3" w:rsidRPr="009077F3" w:rsidRDefault="009077F3" w:rsidP="009077F3">
      <w:pPr>
        <w:jc w:val="both"/>
        <w:rPr>
          <w:b/>
          <w:szCs w:val="24"/>
        </w:rPr>
      </w:pPr>
      <w:r w:rsidRPr="009077F3">
        <w:rPr>
          <w:b/>
          <w:szCs w:val="24"/>
        </w:rPr>
        <w:t>The Heart and Blood Vessels:</w:t>
      </w:r>
    </w:p>
    <w:p w14:paraId="29D37197" w14:textId="699B7B05" w:rsidR="00921082" w:rsidRPr="009077F3" w:rsidRDefault="009077F3" w:rsidP="009077F3">
      <w:pPr>
        <w:jc w:val="both"/>
        <w:rPr>
          <w:szCs w:val="24"/>
        </w:rPr>
      </w:pPr>
      <w:r w:rsidRPr="009077F3">
        <w:rPr>
          <w:szCs w:val="24"/>
        </w:rPr>
        <w:t>The heart, a muscular pumping organ, maintains a continuous blood flow throughout the body. It consists of four chambers: the two upper and smaller chambers (atria or auricles) and the two lower and larger chambers called ventricles. The heart is intricately connected to blood vessels through which blood is transported across the body.</w:t>
      </w:r>
    </w:p>
    <w:p w14:paraId="2FB984F6" w14:textId="77777777" w:rsidR="00C83817" w:rsidRPr="009077F3" w:rsidRDefault="00C83817" w:rsidP="001A13C4">
      <w:pPr>
        <w:jc w:val="both"/>
        <w:rPr>
          <w:szCs w:val="24"/>
        </w:rPr>
      </w:pPr>
      <w:r w:rsidRPr="009077F3">
        <w:rPr>
          <w:szCs w:val="24"/>
        </w:rPr>
        <w:t>THE BLOOD VESSELS</w:t>
      </w:r>
    </w:p>
    <w:p w14:paraId="7B2E9E0E" w14:textId="77777777" w:rsidR="00C83817" w:rsidRPr="005047ED" w:rsidRDefault="00C83817" w:rsidP="001A13C4">
      <w:pPr>
        <w:jc w:val="both"/>
        <w:rPr>
          <w:b/>
          <w:szCs w:val="24"/>
        </w:rPr>
      </w:pPr>
      <w:r w:rsidRPr="005047ED">
        <w:rPr>
          <w:b/>
          <w:noProof/>
          <w:szCs w:val="24"/>
        </w:rPr>
        <w:lastRenderedPageBreak/>
        <w:drawing>
          <wp:inline distT="0" distB="0" distL="0" distR="0" wp14:anchorId="3D00836D" wp14:editId="57BEB7C0">
            <wp:extent cx="5295900" cy="31242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5295900" cy="3124200"/>
                    </a:xfrm>
                    <a:prstGeom prst="rect">
                      <a:avLst/>
                    </a:prstGeom>
                    <a:noFill/>
                    <a:ln w="9525">
                      <a:noFill/>
                      <a:miter lim="800000"/>
                      <a:headEnd/>
                      <a:tailEnd/>
                    </a:ln>
                  </pic:spPr>
                </pic:pic>
              </a:graphicData>
            </a:graphic>
          </wp:inline>
        </w:drawing>
      </w:r>
    </w:p>
    <w:p w14:paraId="4672689F" w14:textId="77777777" w:rsidR="00A444C4" w:rsidRPr="005047ED" w:rsidRDefault="00A444C4" w:rsidP="001A13C4">
      <w:pPr>
        <w:jc w:val="both"/>
        <w:rPr>
          <w:szCs w:val="24"/>
        </w:rPr>
      </w:pPr>
    </w:p>
    <w:p w14:paraId="2E2482CA" w14:textId="77777777" w:rsidR="00C83817" w:rsidRPr="005047ED" w:rsidRDefault="00C83817" w:rsidP="001A13C4">
      <w:pPr>
        <w:jc w:val="both"/>
        <w:rPr>
          <w:szCs w:val="24"/>
        </w:rPr>
      </w:pPr>
      <w:r w:rsidRPr="005047ED">
        <w:rPr>
          <w:szCs w:val="24"/>
        </w:rPr>
        <w:t>Three types of blood vessels known are:</w:t>
      </w:r>
    </w:p>
    <w:p w14:paraId="49BA4FDB" w14:textId="77777777" w:rsidR="00C83817" w:rsidRPr="005047ED" w:rsidRDefault="00C83817" w:rsidP="001A13C4">
      <w:pPr>
        <w:jc w:val="both"/>
        <w:rPr>
          <w:szCs w:val="24"/>
        </w:rPr>
      </w:pPr>
      <w:proofErr w:type="gramStart"/>
      <w:r w:rsidRPr="005047ED">
        <w:rPr>
          <w:b/>
          <w:szCs w:val="24"/>
        </w:rPr>
        <w:t>Veins</w:t>
      </w:r>
      <w:r w:rsidRPr="005047ED">
        <w:rPr>
          <w:szCs w:val="24"/>
        </w:rPr>
        <w:t xml:space="preserve"> :</w:t>
      </w:r>
      <w:proofErr w:type="gramEnd"/>
      <w:r w:rsidRPr="005047ED">
        <w:rPr>
          <w:szCs w:val="24"/>
        </w:rPr>
        <w:t xml:space="preserve"> Return blood to the heart</w:t>
      </w:r>
    </w:p>
    <w:p w14:paraId="0B96618C" w14:textId="77777777" w:rsidR="00C83817" w:rsidRPr="005047ED" w:rsidRDefault="00C83817" w:rsidP="001A13C4">
      <w:pPr>
        <w:jc w:val="both"/>
        <w:rPr>
          <w:szCs w:val="24"/>
        </w:rPr>
      </w:pPr>
      <w:r w:rsidRPr="005047ED">
        <w:rPr>
          <w:b/>
          <w:szCs w:val="24"/>
        </w:rPr>
        <w:t>Arteries</w:t>
      </w:r>
      <w:r w:rsidRPr="005047ED">
        <w:rPr>
          <w:szCs w:val="24"/>
        </w:rPr>
        <w:t>: Carry blood away from the heart.</w:t>
      </w:r>
    </w:p>
    <w:p w14:paraId="2328FB4C" w14:textId="77777777" w:rsidR="00C83817" w:rsidRPr="005047ED" w:rsidRDefault="00C83817" w:rsidP="001A13C4">
      <w:pPr>
        <w:jc w:val="both"/>
        <w:rPr>
          <w:szCs w:val="24"/>
        </w:rPr>
      </w:pPr>
      <w:r w:rsidRPr="005047ED">
        <w:rPr>
          <w:b/>
          <w:szCs w:val="24"/>
        </w:rPr>
        <w:t>Capillaries:</w:t>
      </w:r>
      <w:r w:rsidRPr="005047ED">
        <w:rPr>
          <w:szCs w:val="24"/>
        </w:rPr>
        <w:t xml:space="preserve"> Link arteries with venules</w:t>
      </w:r>
    </w:p>
    <w:p w14:paraId="763D585D" w14:textId="77777777" w:rsidR="00814F31" w:rsidRPr="005047ED" w:rsidRDefault="00814F31" w:rsidP="001A13C4">
      <w:pPr>
        <w:jc w:val="both"/>
        <w:rPr>
          <w:b/>
          <w:szCs w:val="24"/>
        </w:rPr>
      </w:pPr>
    </w:p>
    <w:p w14:paraId="2A73EC1C" w14:textId="77777777" w:rsidR="00C83817" w:rsidRPr="005047ED" w:rsidRDefault="0019589C" w:rsidP="001A13C4">
      <w:pPr>
        <w:jc w:val="both"/>
        <w:rPr>
          <w:b/>
          <w:szCs w:val="24"/>
        </w:rPr>
      </w:pPr>
      <w:r>
        <w:rPr>
          <w:b/>
          <w:noProof/>
          <w:szCs w:val="24"/>
        </w:rPr>
        <w:pict w14:anchorId="4A9C21B5">
          <v:line id="Line 21" o:spid="_x0000_s1029" style="position:absolute;left:0;text-align:left;z-index:251665920;visibility:visible" from="230.25pt,10.7pt" to="230.25pt,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"/>
        </w:pict>
      </w:r>
      <w:r w:rsidR="00C83817" w:rsidRPr="005047ED">
        <w:rPr>
          <w:b/>
          <w:szCs w:val="24"/>
        </w:rPr>
        <w:t xml:space="preserve">Differences between Arteries and Vein </w:t>
      </w:r>
    </w:p>
    <w:p w14:paraId="3C35BF9F" w14:textId="77777777" w:rsidR="00C83817" w:rsidRPr="005047ED" w:rsidRDefault="0019589C" w:rsidP="001A13C4">
      <w:pPr>
        <w:jc w:val="both"/>
        <w:rPr>
          <w:b/>
          <w:szCs w:val="24"/>
        </w:rPr>
      </w:pPr>
      <w:r>
        <w:rPr>
          <w:noProof/>
          <w:szCs w:val="24"/>
        </w:rPr>
        <w:pict w14:anchorId="62C5F83D">
          <v:line id="Line 20" o:spid="_x0000_s1028" style="position:absolute;left:0;text-align:left;z-index:251664896;visibility:visible" from="-5.7pt,13.1pt" to="503.0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"/>
        </w:pict>
      </w:r>
      <w:r w:rsidR="00814F31" w:rsidRPr="005047ED">
        <w:rPr>
          <w:b/>
          <w:szCs w:val="24"/>
        </w:rPr>
        <w:t xml:space="preserve">                     ARTERIES</w:t>
      </w:r>
      <w:r w:rsidR="00814F31" w:rsidRPr="005047ED">
        <w:rPr>
          <w:b/>
          <w:szCs w:val="24"/>
        </w:rPr>
        <w:tab/>
      </w:r>
      <w:r w:rsidR="00814F31" w:rsidRPr="005047ED">
        <w:rPr>
          <w:b/>
          <w:szCs w:val="24"/>
        </w:rPr>
        <w:tab/>
      </w:r>
      <w:r w:rsidR="00814F31" w:rsidRPr="005047ED">
        <w:rPr>
          <w:b/>
          <w:szCs w:val="24"/>
        </w:rPr>
        <w:tab/>
      </w:r>
      <w:r w:rsidR="00814F31" w:rsidRPr="005047ED">
        <w:rPr>
          <w:b/>
          <w:szCs w:val="24"/>
        </w:rPr>
        <w:tab/>
        <w:t>VEINS</w:t>
      </w:r>
    </w:p>
    <w:p w14:paraId="7504FB3E" w14:textId="77777777" w:rsidR="00C83817" w:rsidRPr="005047ED" w:rsidRDefault="002F5611" w:rsidP="001A13C4">
      <w:pPr>
        <w:jc w:val="both"/>
        <w:rPr>
          <w:szCs w:val="24"/>
        </w:rPr>
      </w:pPr>
      <w:r w:rsidRPr="005047ED">
        <w:rPr>
          <w:szCs w:val="24"/>
        </w:rPr>
        <w:t>1.</w:t>
      </w:r>
      <w:r w:rsidRPr="005047ED">
        <w:rPr>
          <w:szCs w:val="24"/>
        </w:rPr>
        <w:tab/>
      </w:r>
      <w:r w:rsidR="00C83817" w:rsidRPr="005047ED">
        <w:rPr>
          <w:szCs w:val="24"/>
        </w:rPr>
        <w:t>Carry blo</w:t>
      </w:r>
      <w:r w:rsidRPr="005047ED">
        <w:rPr>
          <w:szCs w:val="24"/>
        </w:rPr>
        <w:t xml:space="preserve">od away from the heart     </w:t>
      </w:r>
      <w:r w:rsidR="003F7CA8" w:rsidRPr="005047ED">
        <w:rPr>
          <w:szCs w:val="24"/>
        </w:rPr>
        <w:tab/>
      </w:r>
      <w:r w:rsidR="003F7CA8" w:rsidRPr="005047ED">
        <w:rPr>
          <w:szCs w:val="24"/>
        </w:rPr>
        <w:tab/>
      </w:r>
      <w:r w:rsidR="00C83817" w:rsidRPr="005047ED">
        <w:rPr>
          <w:szCs w:val="24"/>
        </w:rPr>
        <w:t>Returns blood to the heart</w:t>
      </w:r>
    </w:p>
    <w:p w14:paraId="5B277A79" w14:textId="0CF307AC" w:rsidR="00C83817" w:rsidRPr="005047ED" w:rsidRDefault="00C83817" w:rsidP="001A13C4">
      <w:pPr>
        <w:ind w:left="705" w:hanging="705"/>
        <w:jc w:val="both"/>
        <w:rPr>
          <w:szCs w:val="24"/>
        </w:rPr>
      </w:pPr>
      <w:r w:rsidRPr="005047ED">
        <w:rPr>
          <w:szCs w:val="24"/>
        </w:rPr>
        <w:t>2.</w:t>
      </w:r>
      <w:r w:rsidRPr="005047ED">
        <w:rPr>
          <w:szCs w:val="24"/>
        </w:rPr>
        <w:tab/>
        <w:t>Carry oxygenated blood at high Ca</w:t>
      </w:r>
      <w:r w:rsidR="003F7CA8" w:rsidRPr="005047ED">
        <w:rPr>
          <w:szCs w:val="24"/>
        </w:rPr>
        <w:t>rry deoxygenated blood under low pressure</w:t>
      </w:r>
      <w:r w:rsidR="003F7CA8" w:rsidRPr="005047ED">
        <w:rPr>
          <w:szCs w:val="24"/>
        </w:rPr>
        <w:tab/>
      </w:r>
      <w:r w:rsidR="003F7CA8" w:rsidRPr="005047ED">
        <w:rPr>
          <w:szCs w:val="24"/>
        </w:rPr>
        <w:tab/>
      </w:r>
      <w:proofErr w:type="spellStart"/>
      <w:r w:rsidRPr="005047ED">
        <w:rPr>
          <w:szCs w:val="24"/>
        </w:rPr>
        <w:t>pressure</w:t>
      </w:r>
      <w:proofErr w:type="spellEnd"/>
    </w:p>
    <w:p w14:paraId="14926507" w14:textId="77777777" w:rsidR="00C83817" w:rsidRPr="005047ED" w:rsidRDefault="00C83817" w:rsidP="003F7CA8">
      <w:pPr>
        <w:ind w:left="720" w:hanging="720"/>
        <w:jc w:val="both"/>
        <w:rPr>
          <w:szCs w:val="24"/>
        </w:rPr>
      </w:pPr>
      <w:r w:rsidRPr="005047ED">
        <w:rPr>
          <w:szCs w:val="24"/>
        </w:rPr>
        <w:t xml:space="preserve">3. </w:t>
      </w:r>
      <w:r w:rsidR="003F7CA8" w:rsidRPr="005047ED">
        <w:rPr>
          <w:szCs w:val="24"/>
        </w:rPr>
        <w:tab/>
      </w:r>
      <w:r w:rsidRPr="005047ED">
        <w:rPr>
          <w:szCs w:val="24"/>
        </w:rPr>
        <w:t>Are deeply located under the skin</w:t>
      </w:r>
      <w:r w:rsidR="002F5611" w:rsidRPr="005047ED">
        <w:rPr>
          <w:szCs w:val="24"/>
        </w:rPr>
        <w:t xml:space="preserve">.  </w:t>
      </w:r>
      <w:r w:rsidR="003F7CA8" w:rsidRPr="005047ED">
        <w:rPr>
          <w:szCs w:val="24"/>
        </w:rPr>
        <w:tab/>
      </w:r>
      <w:r w:rsidR="003F7CA8" w:rsidRPr="005047ED">
        <w:rPr>
          <w:szCs w:val="24"/>
        </w:rPr>
        <w:tab/>
      </w:r>
      <w:r w:rsidRPr="005047ED">
        <w:rPr>
          <w:szCs w:val="24"/>
        </w:rPr>
        <w:t>Are supe</w:t>
      </w:r>
      <w:r w:rsidR="002F5611" w:rsidRPr="005047ED">
        <w:rPr>
          <w:szCs w:val="24"/>
        </w:rPr>
        <w:t>rficially located beneath the skin</w:t>
      </w:r>
    </w:p>
    <w:p w14:paraId="4F3A74B1" w14:textId="77777777" w:rsidR="002F5611" w:rsidRPr="005047ED" w:rsidRDefault="002F5611" w:rsidP="001A13C4">
      <w:pPr>
        <w:jc w:val="both"/>
        <w:rPr>
          <w:b/>
          <w:szCs w:val="24"/>
        </w:rPr>
      </w:pPr>
    </w:p>
    <w:p w14:paraId="4C31463C" w14:textId="3473F41B" w:rsidR="00A845B7" w:rsidRPr="00633A41" w:rsidRDefault="00A845B7" w:rsidP="00A845B7">
      <w:pPr>
        <w:jc w:val="both"/>
        <w:rPr>
          <w:b/>
          <w:szCs w:val="24"/>
        </w:rPr>
      </w:pPr>
      <w:r w:rsidRPr="00633A41">
        <w:rPr>
          <w:b/>
          <w:szCs w:val="24"/>
        </w:rPr>
        <w:t>Evaluation:</w:t>
      </w:r>
    </w:p>
    <w:p w14:paraId="19603DD9" w14:textId="77777777" w:rsidR="00A845B7" w:rsidRPr="00A845B7" w:rsidRDefault="00A845B7" w:rsidP="00A845B7">
      <w:pPr>
        <w:jc w:val="both"/>
        <w:rPr>
          <w:szCs w:val="24"/>
        </w:rPr>
      </w:pPr>
      <w:r w:rsidRPr="00A845B7">
        <w:rPr>
          <w:szCs w:val="24"/>
        </w:rPr>
        <w:t>1. Identify the chambers and valves associated with blood vessels in the human heart.</w:t>
      </w:r>
    </w:p>
    <w:p w14:paraId="1C315D57" w14:textId="77777777" w:rsidR="00A845B7" w:rsidRPr="00A845B7" w:rsidRDefault="00A845B7" w:rsidP="00A845B7">
      <w:pPr>
        <w:jc w:val="both"/>
        <w:rPr>
          <w:szCs w:val="24"/>
        </w:rPr>
      </w:pPr>
      <w:r w:rsidRPr="00A845B7">
        <w:rPr>
          <w:szCs w:val="24"/>
        </w:rPr>
        <w:t>2. Outline two distinctions between arteries and veins.</w:t>
      </w:r>
    </w:p>
    <w:p w14:paraId="2CD68C3A" w14:textId="77777777" w:rsidR="00A845B7" w:rsidRPr="00A845B7" w:rsidRDefault="00A845B7" w:rsidP="00A845B7">
      <w:pPr>
        <w:jc w:val="both"/>
        <w:rPr>
          <w:szCs w:val="24"/>
        </w:rPr>
      </w:pPr>
    </w:p>
    <w:p w14:paraId="307A3F66" w14:textId="204FE795" w:rsidR="00A845B7" w:rsidRPr="00633A41" w:rsidRDefault="00A845B7" w:rsidP="00A845B7">
      <w:pPr>
        <w:jc w:val="both"/>
        <w:rPr>
          <w:b/>
          <w:szCs w:val="24"/>
        </w:rPr>
      </w:pPr>
      <w:r w:rsidRPr="00633A41">
        <w:rPr>
          <w:b/>
          <w:szCs w:val="24"/>
        </w:rPr>
        <w:t>The Human Circulatory System:</w:t>
      </w:r>
    </w:p>
    <w:p w14:paraId="5CDEF2A3" w14:textId="77777777" w:rsidR="00A845B7" w:rsidRPr="00A845B7" w:rsidRDefault="00A845B7" w:rsidP="00A845B7">
      <w:pPr>
        <w:jc w:val="both"/>
        <w:rPr>
          <w:szCs w:val="24"/>
        </w:rPr>
      </w:pPr>
      <w:r w:rsidRPr="00A845B7">
        <w:rPr>
          <w:szCs w:val="24"/>
        </w:rPr>
        <w:t>The human circulatory system is characterized as a closed circulatory system, where blood circulates throughout the body via interconnected blood vessels. It's also described as double circulation, involving two separate pathways through which blood flows, ensuring oxygenation and delivery to body tissues and cells.</w:t>
      </w:r>
    </w:p>
    <w:p w14:paraId="700F3519" w14:textId="77777777" w:rsidR="00A845B7" w:rsidRPr="00A845B7" w:rsidRDefault="00A845B7" w:rsidP="00A845B7">
      <w:pPr>
        <w:jc w:val="both"/>
        <w:rPr>
          <w:szCs w:val="24"/>
        </w:rPr>
      </w:pPr>
    </w:p>
    <w:p w14:paraId="1274F0C7" w14:textId="77777777" w:rsidR="00A845B7" w:rsidRPr="00633A41" w:rsidRDefault="00A845B7" w:rsidP="00A845B7">
      <w:pPr>
        <w:jc w:val="both"/>
        <w:rPr>
          <w:b/>
          <w:szCs w:val="24"/>
        </w:rPr>
      </w:pPr>
      <w:r w:rsidRPr="00633A41">
        <w:rPr>
          <w:b/>
          <w:szCs w:val="24"/>
        </w:rPr>
        <w:t>The two pathways are named:</w:t>
      </w:r>
    </w:p>
    <w:p w14:paraId="2B45BCF7" w14:textId="77777777" w:rsidR="00A845B7" w:rsidRPr="00A845B7" w:rsidRDefault="00A845B7" w:rsidP="00A845B7">
      <w:pPr>
        <w:jc w:val="both"/>
        <w:rPr>
          <w:szCs w:val="24"/>
        </w:rPr>
      </w:pPr>
      <w:r w:rsidRPr="00A845B7">
        <w:rPr>
          <w:szCs w:val="24"/>
        </w:rPr>
        <w:t>a. Lung or Pulmonary pathway</w:t>
      </w:r>
    </w:p>
    <w:p w14:paraId="2D6F0BD3" w14:textId="77777777" w:rsidR="00A845B7" w:rsidRPr="00A845B7" w:rsidRDefault="00A845B7" w:rsidP="00A845B7">
      <w:pPr>
        <w:jc w:val="both"/>
        <w:rPr>
          <w:szCs w:val="24"/>
        </w:rPr>
      </w:pPr>
      <w:r w:rsidRPr="00A845B7">
        <w:rPr>
          <w:szCs w:val="24"/>
        </w:rPr>
        <w:t>b. Body or systemic pathway</w:t>
      </w:r>
    </w:p>
    <w:p w14:paraId="18256B0E" w14:textId="77777777" w:rsidR="00A845B7" w:rsidRPr="00A845B7" w:rsidRDefault="00A845B7" w:rsidP="00A845B7">
      <w:pPr>
        <w:jc w:val="both"/>
        <w:rPr>
          <w:szCs w:val="24"/>
        </w:rPr>
      </w:pPr>
    </w:p>
    <w:p w14:paraId="6E88C3E9" w14:textId="77777777" w:rsidR="00A845B7" w:rsidRPr="00A845B7" w:rsidRDefault="00A845B7" w:rsidP="00A845B7">
      <w:pPr>
        <w:jc w:val="both"/>
        <w:rPr>
          <w:szCs w:val="24"/>
        </w:rPr>
      </w:pPr>
      <w:r w:rsidRPr="00A845B7">
        <w:rPr>
          <w:szCs w:val="24"/>
        </w:rPr>
        <w:t>The lung pathway facilitates blood re-oxygenation, while the body pathway ensures oxygen delivery to body tissues and cells.</w:t>
      </w:r>
    </w:p>
    <w:p w14:paraId="0FD0BAF5" w14:textId="77777777" w:rsidR="00A845B7" w:rsidRPr="00A845B7" w:rsidRDefault="00A845B7" w:rsidP="00A845B7">
      <w:pPr>
        <w:jc w:val="both"/>
        <w:rPr>
          <w:szCs w:val="24"/>
        </w:rPr>
      </w:pPr>
    </w:p>
    <w:p w14:paraId="1C75C72F" w14:textId="7E47B74C" w:rsidR="00A845B7" w:rsidRPr="00633A41" w:rsidRDefault="00A845B7" w:rsidP="00A845B7">
      <w:pPr>
        <w:jc w:val="both"/>
        <w:rPr>
          <w:b/>
          <w:szCs w:val="24"/>
        </w:rPr>
      </w:pPr>
      <w:r w:rsidRPr="00633A41">
        <w:rPr>
          <w:b/>
          <w:szCs w:val="24"/>
        </w:rPr>
        <w:t>Evaluation:</w:t>
      </w:r>
    </w:p>
    <w:p w14:paraId="6D672412" w14:textId="77777777" w:rsidR="00A845B7" w:rsidRPr="00A845B7" w:rsidRDefault="00A845B7" w:rsidP="00A845B7">
      <w:pPr>
        <w:jc w:val="both"/>
        <w:rPr>
          <w:szCs w:val="24"/>
        </w:rPr>
      </w:pPr>
      <w:r w:rsidRPr="00A845B7">
        <w:rPr>
          <w:szCs w:val="24"/>
        </w:rPr>
        <w:t>1. Explain the meanings of describing the human circulatory system as:</w:t>
      </w:r>
    </w:p>
    <w:p w14:paraId="28DFCA1D" w14:textId="77777777" w:rsidR="00A845B7" w:rsidRPr="00A845B7" w:rsidRDefault="00A845B7" w:rsidP="00A845B7">
      <w:pPr>
        <w:jc w:val="both"/>
        <w:rPr>
          <w:szCs w:val="24"/>
        </w:rPr>
      </w:pPr>
      <w:r w:rsidRPr="00A845B7">
        <w:rPr>
          <w:szCs w:val="24"/>
        </w:rPr>
        <w:t xml:space="preserve">   a. Closed circulation</w:t>
      </w:r>
    </w:p>
    <w:p w14:paraId="2C5992E1" w14:textId="77777777" w:rsidR="00A845B7" w:rsidRPr="00A845B7" w:rsidRDefault="00A845B7" w:rsidP="00A845B7">
      <w:pPr>
        <w:jc w:val="both"/>
        <w:rPr>
          <w:szCs w:val="24"/>
        </w:rPr>
      </w:pPr>
      <w:r w:rsidRPr="00A845B7">
        <w:rPr>
          <w:szCs w:val="24"/>
        </w:rPr>
        <w:lastRenderedPageBreak/>
        <w:t xml:space="preserve">   b. Double circulation</w:t>
      </w:r>
    </w:p>
    <w:p w14:paraId="03647B23" w14:textId="77777777" w:rsidR="00A845B7" w:rsidRPr="00A845B7" w:rsidRDefault="00A845B7" w:rsidP="00A845B7">
      <w:pPr>
        <w:jc w:val="both"/>
        <w:rPr>
          <w:szCs w:val="24"/>
        </w:rPr>
      </w:pPr>
      <w:r w:rsidRPr="00A845B7">
        <w:rPr>
          <w:szCs w:val="24"/>
        </w:rPr>
        <w:t>2. Specify the type of blood conveyed by:</w:t>
      </w:r>
    </w:p>
    <w:p w14:paraId="40D4A670" w14:textId="77777777" w:rsidR="00A845B7" w:rsidRPr="00A845B7" w:rsidRDefault="00A845B7" w:rsidP="00A845B7">
      <w:pPr>
        <w:jc w:val="both"/>
        <w:rPr>
          <w:szCs w:val="24"/>
        </w:rPr>
      </w:pPr>
      <w:r w:rsidRPr="00A845B7">
        <w:rPr>
          <w:szCs w:val="24"/>
        </w:rPr>
        <w:t xml:space="preserve">   a. Pulmonary artery</w:t>
      </w:r>
    </w:p>
    <w:p w14:paraId="3901DD6C" w14:textId="77777777" w:rsidR="00A845B7" w:rsidRPr="00A845B7" w:rsidRDefault="00A845B7" w:rsidP="00A845B7">
      <w:pPr>
        <w:jc w:val="both"/>
        <w:rPr>
          <w:szCs w:val="24"/>
        </w:rPr>
      </w:pPr>
      <w:r w:rsidRPr="00A845B7">
        <w:rPr>
          <w:szCs w:val="24"/>
        </w:rPr>
        <w:t xml:space="preserve">   b. Pulmonary vein</w:t>
      </w:r>
    </w:p>
    <w:p w14:paraId="17983DB2" w14:textId="77777777" w:rsidR="00A845B7" w:rsidRPr="00A845B7" w:rsidRDefault="00A845B7" w:rsidP="00A845B7">
      <w:pPr>
        <w:jc w:val="both"/>
        <w:rPr>
          <w:szCs w:val="24"/>
        </w:rPr>
      </w:pPr>
      <w:r w:rsidRPr="00A845B7">
        <w:rPr>
          <w:szCs w:val="24"/>
        </w:rPr>
        <w:t xml:space="preserve">   c. Aorta</w:t>
      </w:r>
    </w:p>
    <w:p w14:paraId="468397C0" w14:textId="77777777" w:rsidR="00A845B7" w:rsidRPr="00A845B7" w:rsidRDefault="00A845B7" w:rsidP="00A845B7">
      <w:pPr>
        <w:jc w:val="both"/>
        <w:rPr>
          <w:szCs w:val="24"/>
        </w:rPr>
      </w:pPr>
      <w:r w:rsidRPr="00A845B7">
        <w:rPr>
          <w:szCs w:val="24"/>
        </w:rPr>
        <w:t xml:space="preserve">   d. Vena cava</w:t>
      </w:r>
    </w:p>
    <w:p w14:paraId="41618288" w14:textId="77777777" w:rsidR="00A845B7" w:rsidRPr="00A845B7" w:rsidRDefault="00A845B7" w:rsidP="00A845B7">
      <w:pPr>
        <w:jc w:val="both"/>
        <w:rPr>
          <w:szCs w:val="24"/>
        </w:rPr>
      </w:pPr>
    </w:p>
    <w:p w14:paraId="35B020D8" w14:textId="5F687364" w:rsidR="00A845B7" w:rsidRPr="00633A41" w:rsidRDefault="00A845B7" w:rsidP="00A845B7">
      <w:pPr>
        <w:jc w:val="both"/>
        <w:rPr>
          <w:b/>
          <w:szCs w:val="24"/>
        </w:rPr>
      </w:pPr>
      <w:r w:rsidRPr="00633A41">
        <w:rPr>
          <w:b/>
          <w:szCs w:val="24"/>
        </w:rPr>
        <w:t>Blood Defects and Diseases:</w:t>
      </w:r>
    </w:p>
    <w:p w14:paraId="40E8CE0B" w14:textId="77777777" w:rsidR="00A845B7" w:rsidRPr="00A845B7" w:rsidRDefault="00A845B7" w:rsidP="00A845B7">
      <w:pPr>
        <w:jc w:val="both"/>
        <w:rPr>
          <w:szCs w:val="24"/>
        </w:rPr>
      </w:pPr>
      <w:r w:rsidRPr="00A845B7">
        <w:rPr>
          <w:szCs w:val="24"/>
        </w:rPr>
        <w:t>Certain individuals suffer from insufficient red blood cells, leading to inadequate oxygen supply, a condition known as anemia. Anemia is a significant blood defect. Other blood diseases include:</w:t>
      </w:r>
    </w:p>
    <w:p w14:paraId="3E355217" w14:textId="77777777" w:rsidR="00A845B7" w:rsidRPr="00A845B7" w:rsidRDefault="00A845B7" w:rsidP="00A845B7">
      <w:pPr>
        <w:jc w:val="both"/>
        <w:rPr>
          <w:szCs w:val="24"/>
        </w:rPr>
      </w:pPr>
    </w:p>
    <w:p w14:paraId="1E9B0AE2" w14:textId="207C89A1" w:rsidR="00A845B7" w:rsidRPr="00A845B7" w:rsidRDefault="00A845B7" w:rsidP="00A845B7">
      <w:pPr>
        <w:jc w:val="both"/>
        <w:rPr>
          <w:szCs w:val="24"/>
        </w:rPr>
      </w:pPr>
      <w:r w:rsidRPr="00A845B7">
        <w:rPr>
          <w:szCs w:val="24"/>
        </w:rPr>
        <w:t>1.Leukemia: Imbalance of red and white blood cells due to a preponderance of defective and cancerous WBCs, caused by exposure to radiation or excessive x-ray exposure.</w:t>
      </w:r>
    </w:p>
    <w:p w14:paraId="3CFD415D" w14:textId="46559B3F" w:rsidR="00A845B7" w:rsidRPr="00A845B7" w:rsidRDefault="00A845B7" w:rsidP="00A845B7">
      <w:pPr>
        <w:jc w:val="both"/>
        <w:rPr>
          <w:szCs w:val="24"/>
        </w:rPr>
      </w:pPr>
      <w:r w:rsidRPr="00A845B7">
        <w:rPr>
          <w:szCs w:val="24"/>
        </w:rPr>
        <w:t>2. Sickle Cell Anemia: Hereditary disease resulting in the formation of sickle-shaped red blood cells that struggle to promptly deliver oxygen to the body.</w:t>
      </w:r>
    </w:p>
    <w:p w14:paraId="5AC16EA4" w14:textId="03DEC584" w:rsidR="00A845B7" w:rsidRPr="00A845B7" w:rsidRDefault="00A845B7" w:rsidP="00A845B7">
      <w:pPr>
        <w:jc w:val="both"/>
        <w:rPr>
          <w:szCs w:val="24"/>
        </w:rPr>
      </w:pPr>
      <w:r w:rsidRPr="00A845B7">
        <w:rPr>
          <w:szCs w:val="24"/>
        </w:rPr>
        <w:t>3. Hemophilia: Inability of the blood to naturally control blood loss from minor injuries, also hereditary.</w:t>
      </w:r>
    </w:p>
    <w:p w14:paraId="49BE6BF5" w14:textId="1D2732AC" w:rsidR="00A845B7" w:rsidRPr="00A845B7" w:rsidRDefault="00A845B7" w:rsidP="00A845B7">
      <w:pPr>
        <w:jc w:val="both"/>
        <w:rPr>
          <w:szCs w:val="24"/>
        </w:rPr>
      </w:pPr>
      <w:r w:rsidRPr="00A845B7">
        <w:rPr>
          <w:szCs w:val="24"/>
        </w:rPr>
        <w:t>4. Septicemia: Blood poisoning caused by specific bacterial infections, leading to blood contamination.</w:t>
      </w:r>
    </w:p>
    <w:p w14:paraId="294082CD" w14:textId="37B4DD0C" w:rsidR="00A845B7" w:rsidRPr="00A845B7" w:rsidRDefault="00A845B7" w:rsidP="00A845B7">
      <w:pPr>
        <w:jc w:val="both"/>
        <w:rPr>
          <w:szCs w:val="24"/>
        </w:rPr>
      </w:pPr>
      <w:r w:rsidRPr="00A845B7">
        <w:rPr>
          <w:szCs w:val="24"/>
        </w:rPr>
        <w:t>5. Hypertension: Clinical condition of high blood pressure.</w:t>
      </w:r>
    </w:p>
    <w:p w14:paraId="2AE6C26C" w14:textId="32F04452" w:rsidR="00A845B7" w:rsidRPr="00A845B7" w:rsidRDefault="00A845B7" w:rsidP="00A845B7">
      <w:pPr>
        <w:jc w:val="both"/>
        <w:rPr>
          <w:szCs w:val="24"/>
        </w:rPr>
      </w:pPr>
      <w:r w:rsidRPr="00A845B7">
        <w:rPr>
          <w:szCs w:val="24"/>
        </w:rPr>
        <w:t>6.</w:t>
      </w:r>
      <w:r>
        <w:rPr>
          <w:szCs w:val="24"/>
        </w:rPr>
        <w:t xml:space="preserve"> </w:t>
      </w:r>
      <w:r w:rsidRPr="00A845B7">
        <w:rPr>
          <w:szCs w:val="24"/>
        </w:rPr>
        <w:t>Hypotension: Low blood pressure. Occasionally, bleeding might occur due to vessel damage or ruptures in accidents, wounds, or certain illnesses.</w:t>
      </w:r>
    </w:p>
    <w:p w14:paraId="71BD7BCD" w14:textId="77777777" w:rsidR="00A845B7" w:rsidRPr="00A845B7" w:rsidRDefault="00A845B7" w:rsidP="00A845B7">
      <w:pPr>
        <w:jc w:val="both"/>
        <w:rPr>
          <w:szCs w:val="24"/>
        </w:rPr>
      </w:pPr>
    </w:p>
    <w:p w14:paraId="6EE45E78" w14:textId="451FBD63" w:rsidR="00A845B7" w:rsidRPr="00633A41" w:rsidRDefault="00A845B7" w:rsidP="00A845B7">
      <w:pPr>
        <w:jc w:val="both"/>
        <w:rPr>
          <w:b/>
          <w:szCs w:val="24"/>
        </w:rPr>
      </w:pPr>
      <w:r w:rsidRPr="00633A41">
        <w:rPr>
          <w:b/>
          <w:szCs w:val="24"/>
        </w:rPr>
        <w:t>General Evaluation:</w:t>
      </w:r>
    </w:p>
    <w:p w14:paraId="4A091F2C" w14:textId="77777777" w:rsidR="00A845B7" w:rsidRPr="00A845B7" w:rsidRDefault="00A845B7" w:rsidP="00A845B7">
      <w:pPr>
        <w:jc w:val="both"/>
        <w:rPr>
          <w:szCs w:val="24"/>
        </w:rPr>
      </w:pPr>
      <w:r w:rsidRPr="00A845B7">
        <w:rPr>
          <w:szCs w:val="24"/>
        </w:rPr>
        <w:t>1. Name two heritable blood diseases.</w:t>
      </w:r>
    </w:p>
    <w:p w14:paraId="5AFDC54E" w14:textId="77777777" w:rsidR="00A845B7" w:rsidRPr="00A845B7" w:rsidRDefault="00A845B7" w:rsidP="00A845B7">
      <w:pPr>
        <w:jc w:val="both"/>
        <w:rPr>
          <w:szCs w:val="24"/>
        </w:rPr>
      </w:pPr>
      <w:r w:rsidRPr="00A845B7">
        <w:rPr>
          <w:szCs w:val="24"/>
        </w:rPr>
        <w:t>2. Differentiate between hypertension and hypotension.</w:t>
      </w:r>
    </w:p>
    <w:p w14:paraId="548737DF" w14:textId="77777777" w:rsidR="00A845B7" w:rsidRPr="00A845B7" w:rsidRDefault="00A845B7" w:rsidP="00A845B7">
      <w:pPr>
        <w:jc w:val="both"/>
        <w:rPr>
          <w:szCs w:val="24"/>
        </w:rPr>
      </w:pPr>
      <w:r w:rsidRPr="00A845B7">
        <w:rPr>
          <w:szCs w:val="24"/>
        </w:rPr>
        <w:t>3. Define blood and list its components.</w:t>
      </w:r>
    </w:p>
    <w:p w14:paraId="62774D7C" w14:textId="77777777" w:rsidR="00A845B7" w:rsidRPr="00A845B7" w:rsidRDefault="00A845B7" w:rsidP="00A845B7">
      <w:pPr>
        <w:jc w:val="both"/>
        <w:rPr>
          <w:szCs w:val="24"/>
        </w:rPr>
      </w:pPr>
      <w:r w:rsidRPr="00A845B7">
        <w:rPr>
          <w:szCs w:val="24"/>
        </w:rPr>
        <w:t>4. Provide brief explanations for each blood component.</w:t>
      </w:r>
    </w:p>
    <w:p w14:paraId="15E48855" w14:textId="77777777" w:rsidR="00A845B7" w:rsidRPr="00A845B7" w:rsidRDefault="00A845B7" w:rsidP="00A845B7">
      <w:pPr>
        <w:jc w:val="both"/>
        <w:rPr>
          <w:szCs w:val="24"/>
        </w:rPr>
      </w:pPr>
    </w:p>
    <w:p w14:paraId="518B7A8A" w14:textId="77777777" w:rsidR="00A845B7" w:rsidRPr="00A845B7" w:rsidRDefault="00A845B7" w:rsidP="00A845B7">
      <w:pPr>
        <w:jc w:val="both"/>
        <w:rPr>
          <w:szCs w:val="24"/>
        </w:rPr>
      </w:pPr>
    </w:p>
    <w:p w14:paraId="752A40B2" w14:textId="470A8F9F" w:rsidR="00A845B7" w:rsidRPr="00633A41" w:rsidRDefault="00A845B7" w:rsidP="00A845B7">
      <w:pPr>
        <w:jc w:val="both"/>
        <w:rPr>
          <w:b/>
          <w:szCs w:val="24"/>
        </w:rPr>
      </w:pPr>
      <w:r w:rsidRPr="00633A41">
        <w:rPr>
          <w:b/>
          <w:szCs w:val="24"/>
        </w:rPr>
        <w:t>Weekend Assignment:</w:t>
      </w:r>
    </w:p>
    <w:p w14:paraId="7100EA77" w14:textId="77777777" w:rsidR="00A845B7" w:rsidRPr="00A845B7" w:rsidRDefault="00A845B7" w:rsidP="00A845B7">
      <w:pPr>
        <w:jc w:val="both"/>
        <w:rPr>
          <w:szCs w:val="24"/>
        </w:rPr>
      </w:pPr>
      <w:r w:rsidRPr="00A845B7">
        <w:rPr>
          <w:szCs w:val="24"/>
        </w:rPr>
        <w:t>1. Identify the non-blood compound cell among these options:</w:t>
      </w:r>
    </w:p>
    <w:p w14:paraId="4B2FD689" w14:textId="77777777" w:rsidR="00A845B7" w:rsidRPr="00A845B7" w:rsidRDefault="00A845B7" w:rsidP="00A845B7">
      <w:pPr>
        <w:jc w:val="both"/>
        <w:rPr>
          <w:szCs w:val="24"/>
        </w:rPr>
      </w:pPr>
      <w:r w:rsidRPr="00A845B7">
        <w:rPr>
          <w:szCs w:val="24"/>
        </w:rPr>
        <w:t xml:space="preserve">   A. Plasma</w:t>
      </w:r>
    </w:p>
    <w:p w14:paraId="054610A0" w14:textId="77777777" w:rsidR="00A845B7" w:rsidRPr="00A845B7" w:rsidRDefault="00A845B7" w:rsidP="00A845B7">
      <w:pPr>
        <w:jc w:val="both"/>
        <w:rPr>
          <w:szCs w:val="24"/>
        </w:rPr>
      </w:pPr>
      <w:r w:rsidRPr="00A845B7">
        <w:rPr>
          <w:szCs w:val="24"/>
        </w:rPr>
        <w:t xml:space="preserve">   B. Erythrocytes</w:t>
      </w:r>
    </w:p>
    <w:p w14:paraId="6BF88F35" w14:textId="77777777" w:rsidR="00A845B7" w:rsidRPr="00A845B7" w:rsidRDefault="00A845B7" w:rsidP="00A845B7">
      <w:pPr>
        <w:jc w:val="both"/>
        <w:rPr>
          <w:szCs w:val="24"/>
        </w:rPr>
      </w:pPr>
      <w:r w:rsidRPr="00A845B7">
        <w:rPr>
          <w:szCs w:val="24"/>
        </w:rPr>
        <w:t xml:space="preserve">   C. Leucocytes</w:t>
      </w:r>
    </w:p>
    <w:p w14:paraId="399AD03A" w14:textId="77777777" w:rsidR="00A845B7" w:rsidRPr="00A845B7" w:rsidRDefault="00A845B7" w:rsidP="00A845B7">
      <w:pPr>
        <w:jc w:val="both"/>
        <w:rPr>
          <w:szCs w:val="24"/>
        </w:rPr>
      </w:pPr>
      <w:r w:rsidRPr="00A845B7">
        <w:rPr>
          <w:szCs w:val="24"/>
        </w:rPr>
        <w:t xml:space="preserve">   D. Thrombocytes</w:t>
      </w:r>
    </w:p>
    <w:p w14:paraId="0333112C" w14:textId="77777777" w:rsidR="00A845B7" w:rsidRPr="00A845B7" w:rsidRDefault="00A845B7" w:rsidP="00A845B7">
      <w:pPr>
        <w:jc w:val="both"/>
        <w:rPr>
          <w:szCs w:val="24"/>
        </w:rPr>
      </w:pPr>
      <w:r w:rsidRPr="00A845B7">
        <w:rPr>
          <w:szCs w:val="24"/>
        </w:rPr>
        <w:t>2. A disease caused by an abundance of cancerous and defective white blood cells in the blood is called:</w:t>
      </w:r>
    </w:p>
    <w:p w14:paraId="59267F21" w14:textId="77777777" w:rsidR="00A845B7" w:rsidRPr="00A845B7" w:rsidRDefault="00A845B7" w:rsidP="00A845B7">
      <w:pPr>
        <w:jc w:val="both"/>
        <w:rPr>
          <w:szCs w:val="24"/>
        </w:rPr>
      </w:pPr>
      <w:r w:rsidRPr="00A845B7">
        <w:rPr>
          <w:szCs w:val="24"/>
        </w:rPr>
        <w:t xml:space="preserve">   A. Septicemia</w:t>
      </w:r>
    </w:p>
    <w:p w14:paraId="34E7ED08" w14:textId="77777777" w:rsidR="00A845B7" w:rsidRPr="00A845B7" w:rsidRDefault="00A845B7" w:rsidP="00A845B7">
      <w:pPr>
        <w:jc w:val="both"/>
        <w:rPr>
          <w:szCs w:val="24"/>
        </w:rPr>
      </w:pPr>
      <w:r w:rsidRPr="00A845B7">
        <w:rPr>
          <w:szCs w:val="24"/>
        </w:rPr>
        <w:t xml:space="preserve">   B. Leukemia</w:t>
      </w:r>
    </w:p>
    <w:p w14:paraId="407D26CB" w14:textId="77777777" w:rsidR="00A845B7" w:rsidRPr="00A845B7" w:rsidRDefault="00A845B7" w:rsidP="00A845B7">
      <w:pPr>
        <w:jc w:val="both"/>
        <w:rPr>
          <w:szCs w:val="24"/>
        </w:rPr>
      </w:pPr>
      <w:r w:rsidRPr="00A845B7">
        <w:rPr>
          <w:szCs w:val="24"/>
        </w:rPr>
        <w:t xml:space="preserve">   C. Hemophilia</w:t>
      </w:r>
    </w:p>
    <w:p w14:paraId="1C462040" w14:textId="77777777" w:rsidR="00A845B7" w:rsidRPr="00A845B7" w:rsidRDefault="00A845B7" w:rsidP="00A845B7">
      <w:pPr>
        <w:jc w:val="both"/>
        <w:rPr>
          <w:szCs w:val="24"/>
        </w:rPr>
      </w:pPr>
      <w:r w:rsidRPr="00A845B7">
        <w:rPr>
          <w:szCs w:val="24"/>
        </w:rPr>
        <w:t xml:space="preserve">   D. Hypertension</w:t>
      </w:r>
    </w:p>
    <w:p w14:paraId="494FFD4F" w14:textId="77777777" w:rsidR="00A845B7" w:rsidRPr="00A845B7" w:rsidRDefault="00A845B7" w:rsidP="00A845B7">
      <w:pPr>
        <w:jc w:val="both"/>
        <w:rPr>
          <w:szCs w:val="24"/>
        </w:rPr>
      </w:pPr>
      <w:r w:rsidRPr="00A845B7">
        <w:rPr>
          <w:szCs w:val="24"/>
        </w:rPr>
        <w:t>3. Blood vessels connecting arterioles with venules are known as:</w:t>
      </w:r>
    </w:p>
    <w:p w14:paraId="1CB5932C" w14:textId="77777777" w:rsidR="00A845B7" w:rsidRPr="00A845B7" w:rsidRDefault="00A845B7" w:rsidP="00A845B7">
      <w:pPr>
        <w:jc w:val="both"/>
        <w:rPr>
          <w:szCs w:val="24"/>
        </w:rPr>
      </w:pPr>
      <w:r w:rsidRPr="00A845B7">
        <w:rPr>
          <w:szCs w:val="24"/>
        </w:rPr>
        <w:t xml:space="preserve">   A. Arterioles</w:t>
      </w:r>
    </w:p>
    <w:p w14:paraId="7CDBBFCB" w14:textId="77777777" w:rsidR="00A845B7" w:rsidRPr="00A845B7" w:rsidRDefault="00A845B7" w:rsidP="00A845B7">
      <w:pPr>
        <w:jc w:val="both"/>
        <w:rPr>
          <w:szCs w:val="24"/>
        </w:rPr>
      </w:pPr>
      <w:r w:rsidRPr="00A845B7">
        <w:rPr>
          <w:szCs w:val="24"/>
        </w:rPr>
        <w:t xml:space="preserve">   B. Vena cava</w:t>
      </w:r>
    </w:p>
    <w:p w14:paraId="1559D386" w14:textId="77777777" w:rsidR="00A845B7" w:rsidRPr="00A845B7" w:rsidRDefault="00A845B7" w:rsidP="00A845B7">
      <w:pPr>
        <w:jc w:val="both"/>
        <w:rPr>
          <w:szCs w:val="24"/>
        </w:rPr>
      </w:pPr>
      <w:r w:rsidRPr="00A845B7">
        <w:rPr>
          <w:szCs w:val="24"/>
        </w:rPr>
        <w:t xml:space="preserve">   C. Capillaries</w:t>
      </w:r>
    </w:p>
    <w:p w14:paraId="32146A10" w14:textId="77777777" w:rsidR="00A845B7" w:rsidRPr="00A845B7" w:rsidRDefault="00A845B7" w:rsidP="00A845B7">
      <w:pPr>
        <w:jc w:val="both"/>
        <w:rPr>
          <w:szCs w:val="24"/>
        </w:rPr>
      </w:pPr>
      <w:r w:rsidRPr="00A845B7">
        <w:rPr>
          <w:szCs w:val="24"/>
        </w:rPr>
        <w:t xml:space="preserve">   D. Venules</w:t>
      </w:r>
    </w:p>
    <w:p w14:paraId="5435ABFF" w14:textId="77777777" w:rsidR="00A845B7" w:rsidRPr="00A845B7" w:rsidRDefault="00A845B7" w:rsidP="00A845B7">
      <w:pPr>
        <w:jc w:val="both"/>
        <w:rPr>
          <w:szCs w:val="24"/>
        </w:rPr>
      </w:pPr>
      <w:r w:rsidRPr="00A845B7">
        <w:rPr>
          <w:szCs w:val="24"/>
        </w:rPr>
        <w:t>4. The heart chamber with the thickest wall is the:</w:t>
      </w:r>
    </w:p>
    <w:p w14:paraId="2A143AB7" w14:textId="77777777" w:rsidR="00A845B7" w:rsidRPr="00A845B7" w:rsidRDefault="00A845B7" w:rsidP="00A845B7">
      <w:pPr>
        <w:jc w:val="both"/>
        <w:rPr>
          <w:szCs w:val="24"/>
        </w:rPr>
      </w:pPr>
      <w:r w:rsidRPr="00A845B7">
        <w:rPr>
          <w:szCs w:val="24"/>
        </w:rPr>
        <w:t xml:space="preserve">   A. Left ventricle</w:t>
      </w:r>
    </w:p>
    <w:p w14:paraId="651D5997" w14:textId="77777777" w:rsidR="00A845B7" w:rsidRPr="00A845B7" w:rsidRDefault="00A845B7" w:rsidP="00A845B7">
      <w:pPr>
        <w:jc w:val="both"/>
        <w:rPr>
          <w:szCs w:val="24"/>
        </w:rPr>
      </w:pPr>
      <w:r w:rsidRPr="00A845B7">
        <w:rPr>
          <w:szCs w:val="24"/>
        </w:rPr>
        <w:t xml:space="preserve">   B. Right auricle</w:t>
      </w:r>
    </w:p>
    <w:p w14:paraId="3202F143" w14:textId="77777777" w:rsidR="00A845B7" w:rsidRPr="00A845B7" w:rsidRDefault="00A845B7" w:rsidP="00A845B7">
      <w:pPr>
        <w:jc w:val="both"/>
        <w:rPr>
          <w:szCs w:val="24"/>
        </w:rPr>
      </w:pPr>
      <w:r w:rsidRPr="00A845B7">
        <w:rPr>
          <w:szCs w:val="24"/>
        </w:rPr>
        <w:t xml:space="preserve">   C. Left auricle</w:t>
      </w:r>
    </w:p>
    <w:p w14:paraId="35EE7766" w14:textId="77777777" w:rsidR="00A845B7" w:rsidRPr="00A845B7" w:rsidRDefault="00A845B7" w:rsidP="00A845B7">
      <w:pPr>
        <w:jc w:val="both"/>
        <w:rPr>
          <w:szCs w:val="24"/>
        </w:rPr>
      </w:pPr>
      <w:r w:rsidRPr="00A845B7">
        <w:rPr>
          <w:szCs w:val="24"/>
        </w:rPr>
        <w:lastRenderedPageBreak/>
        <w:t xml:space="preserve">   D. Right ventricle</w:t>
      </w:r>
    </w:p>
    <w:p w14:paraId="186758A7" w14:textId="77777777" w:rsidR="00A845B7" w:rsidRPr="00A845B7" w:rsidRDefault="00A845B7" w:rsidP="00A845B7">
      <w:pPr>
        <w:jc w:val="both"/>
        <w:rPr>
          <w:szCs w:val="24"/>
        </w:rPr>
      </w:pPr>
      <w:r w:rsidRPr="00A845B7">
        <w:rPr>
          <w:szCs w:val="24"/>
        </w:rPr>
        <w:t>5. The largest artery in the body is the:</w:t>
      </w:r>
    </w:p>
    <w:p w14:paraId="4FC0B4EA" w14:textId="77777777" w:rsidR="00A845B7" w:rsidRPr="00A845B7" w:rsidRDefault="00A845B7" w:rsidP="00A845B7">
      <w:pPr>
        <w:jc w:val="both"/>
        <w:rPr>
          <w:szCs w:val="24"/>
        </w:rPr>
      </w:pPr>
      <w:r w:rsidRPr="00A845B7">
        <w:rPr>
          <w:szCs w:val="24"/>
        </w:rPr>
        <w:t xml:space="preserve">   A. Pulmonary artery</w:t>
      </w:r>
    </w:p>
    <w:p w14:paraId="2EE96254" w14:textId="77777777" w:rsidR="00A845B7" w:rsidRPr="00A845B7" w:rsidRDefault="00A845B7" w:rsidP="00A845B7">
      <w:pPr>
        <w:jc w:val="both"/>
        <w:rPr>
          <w:szCs w:val="24"/>
        </w:rPr>
      </w:pPr>
      <w:r w:rsidRPr="00A845B7">
        <w:rPr>
          <w:szCs w:val="24"/>
        </w:rPr>
        <w:t xml:space="preserve">   B. Aorta</w:t>
      </w:r>
    </w:p>
    <w:p w14:paraId="4A6E0AE1" w14:textId="77777777" w:rsidR="00A845B7" w:rsidRPr="00A845B7" w:rsidRDefault="00A845B7" w:rsidP="00A845B7">
      <w:pPr>
        <w:jc w:val="both"/>
        <w:rPr>
          <w:szCs w:val="24"/>
        </w:rPr>
      </w:pPr>
      <w:r w:rsidRPr="00A845B7">
        <w:rPr>
          <w:szCs w:val="24"/>
        </w:rPr>
        <w:t xml:space="preserve">   C. Hepatic artery</w:t>
      </w:r>
    </w:p>
    <w:p w14:paraId="7AA435D2" w14:textId="77777777" w:rsidR="00A845B7" w:rsidRPr="00A845B7" w:rsidRDefault="00A845B7" w:rsidP="00A845B7">
      <w:pPr>
        <w:jc w:val="both"/>
        <w:rPr>
          <w:szCs w:val="24"/>
        </w:rPr>
      </w:pPr>
      <w:r w:rsidRPr="00A845B7">
        <w:rPr>
          <w:szCs w:val="24"/>
        </w:rPr>
        <w:t xml:space="preserve">   D. Renal artery</w:t>
      </w:r>
    </w:p>
    <w:p w14:paraId="08B1C290" w14:textId="77777777" w:rsidR="00A845B7" w:rsidRPr="00A845B7" w:rsidRDefault="00A845B7" w:rsidP="00A845B7">
      <w:pPr>
        <w:jc w:val="both"/>
        <w:rPr>
          <w:szCs w:val="24"/>
        </w:rPr>
      </w:pPr>
    </w:p>
    <w:p w14:paraId="599B4393" w14:textId="7B349CB4" w:rsidR="00A845B7" w:rsidRPr="00633A41" w:rsidRDefault="00A845B7" w:rsidP="00A845B7">
      <w:pPr>
        <w:jc w:val="both"/>
        <w:rPr>
          <w:b/>
          <w:szCs w:val="24"/>
        </w:rPr>
      </w:pPr>
      <w:r w:rsidRPr="00633A41">
        <w:rPr>
          <w:b/>
          <w:szCs w:val="24"/>
        </w:rPr>
        <w:t>Theory:</w:t>
      </w:r>
    </w:p>
    <w:p w14:paraId="347C3399" w14:textId="77777777" w:rsidR="00A845B7" w:rsidRPr="00A845B7" w:rsidRDefault="00A845B7" w:rsidP="00A845B7">
      <w:pPr>
        <w:jc w:val="both"/>
        <w:rPr>
          <w:szCs w:val="24"/>
        </w:rPr>
      </w:pPr>
      <w:r w:rsidRPr="00A845B7">
        <w:rPr>
          <w:szCs w:val="24"/>
        </w:rPr>
        <w:t>1. Illustrate and label the human heart.</w:t>
      </w:r>
    </w:p>
    <w:p w14:paraId="085BD9E8" w14:textId="1BD43C37" w:rsidR="006F1885" w:rsidRPr="00A845B7" w:rsidRDefault="00A845B7" w:rsidP="00A845B7">
      <w:pPr>
        <w:jc w:val="both"/>
        <w:rPr>
          <w:szCs w:val="24"/>
        </w:rPr>
      </w:pPr>
      <w:r w:rsidRPr="00A845B7">
        <w:rPr>
          <w:szCs w:val="24"/>
        </w:rPr>
        <w:t>2. Provide a brief overview of the human circulatory system.</w:t>
      </w:r>
    </w:p>
    <w:sectPr w:rsidR="006F1885" w:rsidRPr="00A845B7" w:rsidSect="001A13C4">
      <w:headerReference w:type="default" r:id="rId21"/>
      <w:footerReference w:type="default" r:id="rId22"/>
      <w:pgSz w:w="12240" w:h="15840"/>
      <w:pgMar w:top="990" w:right="1440" w:bottom="630" w:left="144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41F44" w14:textId="77777777" w:rsidR="0019589C" w:rsidRDefault="0019589C" w:rsidP="006F1885">
      <w:r>
        <w:separator/>
      </w:r>
    </w:p>
  </w:endnote>
  <w:endnote w:type="continuationSeparator" w:id="0">
    <w:p w14:paraId="3C83101C" w14:textId="77777777" w:rsidR="0019589C" w:rsidRDefault="0019589C" w:rsidP="006F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ndroidClock">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51639" w14:textId="77777777" w:rsidR="003E7172" w:rsidRPr="005047ED" w:rsidRDefault="003E7172" w:rsidP="005047ED">
    <w:pPr>
      <w:pStyle w:val="Footer"/>
    </w:pPr>
    <w:r>
      <w:rPr>
        <w:noProof/>
      </w:rPr>
      <w:drawing>
        <wp:inline distT="0" distB="0" distL="0" distR="0" wp14:anchorId="09B8922E" wp14:editId="08CC9E25">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32651" w14:textId="77777777" w:rsidR="0019589C" w:rsidRDefault="0019589C" w:rsidP="006F1885">
      <w:r>
        <w:separator/>
      </w:r>
    </w:p>
  </w:footnote>
  <w:footnote w:type="continuationSeparator" w:id="0">
    <w:p w14:paraId="69CDA459" w14:textId="77777777" w:rsidR="0019589C" w:rsidRDefault="0019589C" w:rsidP="006F1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152A" w14:textId="77777777" w:rsidR="003E7172" w:rsidRDefault="003E7172" w:rsidP="001A13C4">
    <w:pPr>
      <w:pStyle w:val="Header"/>
      <w:tabs>
        <w:tab w:val="clear" w:pos="902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F7984E74">
      <w:start w:val="1"/>
      <w:numFmt w:val="decimal"/>
      <w:lvlText w:val="%1."/>
      <w:lvlJc w:val="left"/>
      <w:pPr>
        <w:ind w:left="720" w:hanging="360"/>
      </w:pPr>
    </w:lvl>
    <w:lvl w:ilvl="1" w:tplc="498ABE2E">
      <w:start w:val="1"/>
      <w:numFmt w:val="lowerLetter"/>
      <w:lvlText w:val="%2."/>
      <w:lvlJc w:val="left"/>
      <w:pPr>
        <w:ind w:left="1080" w:hanging="360"/>
      </w:pPr>
    </w:lvl>
    <w:lvl w:ilvl="2" w:tplc="7E74A212">
      <w:start w:val="1"/>
      <w:numFmt w:val="lowerRoman"/>
      <w:lvlText w:val="%3."/>
      <w:lvlJc w:val="right"/>
      <w:pPr>
        <w:ind w:left="1440" w:hanging="360"/>
      </w:pPr>
    </w:lvl>
    <w:lvl w:ilvl="3" w:tplc="3A18173C">
      <w:start w:val="1"/>
      <w:numFmt w:val="decimal"/>
      <w:lvlText w:val="%4."/>
      <w:lvlJc w:val="left"/>
      <w:pPr>
        <w:ind w:left="1800" w:hanging="360"/>
      </w:pPr>
    </w:lvl>
    <w:lvl w:ilvl="4" w:tplc="D5801964">
      <w:start w:val="1"/>
      <w:numFmt w:val="lowerLetter"/>
      <w:lvlText w:val="%5."/>
      <w:lvlJc w:val="left"/>
      <w:pPr>
        <w:ind w:left="2160" w:hanging="360"/>
      </w:pPr>
    </w:lvl>
    <w:lvl w:ilvl="5" w:tplc="79EEFFE8">
      <w:start w:val="1"/>
      <w:numFmt w:val="lowerRoman"/>
      <w:lvlText w:val="%6."/>
      <w:lvlJc w:val="right"/>
      <w:pPr>
        <w:ind w:left="2520" w:hanging="360"/>
      </w:pPr>
    </w:lvl>
    <w:lvl w:ilvl="6" w:tplc="03262966">
      <w:start w:val="1"/>
      <w:numFmt w:val="decimal"/>
      <w:lvlText w:val="%7."/>
      <w:lvlJc w:val="left"/>
      <w:pPr>
        <w:ind w:left="2880" w:hanging="360"/>
      </w:pPr>
    </w:lvl>
    <w:lvl w:ilvl="7" w:tplc="B7F23194">
      <w:start w:val="1"/>
      <w:numFmt w:val="lowerLetter"/>
      <w:lvlText w:val="%8."/>
      <w:lvlJc w:val="left"/>
      <w:pPr>
        <w:ind w:left="3240" w:hanging="360"/>
      </w:pPr>
    </w:lvl>
    <w:lvl w:ilvl="8" w:tplc="4D4CD578">
      <w:start w:val="1"/>
      <w:numFmt w:val="lowerRoman"/>
      <w:lvlText w:val="%9."/>
      <w:lvlJc w:val="right"/>
      <w:pPr>
        <w:ind w:left="3600" w:hanging="360"/>
      </w:pPr>
    </w:lvl>
  </w:abstractNum>
  <w:abstractNum w:abstractNumId="1" w15:restartNumberingAfterBreak="0">
    <w:nsid w:val="00000002"/>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00000003"/>
    <w:multiLevelType w:val="multilevel"/>
    <w:tmpl w:val="FFFFFFFF"/>
    <w:lvl w:ilvl="0">
      <w:start w:val="1"/>
      <w:numFmt w:val="bullet"/>
      <w:lvlText w:val=""/>
      <w:lvlJc w:val="left"/>
      <w:pPr>
        <w:ind w:left="360" w:hanging="360"/>
      </w:pPr>
      <w:rPr>
        <w:rFonts w:ascii="Symbol" w:hAnsi="Symbol"/>
      </w:rPr>
    </w:lvl>
    <w:lvl w:ilvl="1">
      <w:start w:val="1"/>
      <w:numFmt w:val="bullet"/>
      <w:lvlText w:val="o"/>
      <w:lvlJc w:val="left"/>
      <w:pPr>
        <w:ind w:left="720" w:hanging="360"/>
      </w:pPr>
      <w:rPr>
        <w:rFonts w:ascii="Courier New" w:hAnsi="Courier New"/>
      </w:rPr>
    </w:lvl>
    <w:lvl w:ilvl="2">
      <w:start w:val="1"/>
      <w:numFmt w:val="bullet"/>
      <w:lvlText w:val=""/>
      <w:lvlJc w:val="left"/>
      <w:pPr>
        <w:ind w:left="1080" w:hanging="360"/>
      </w:pPr>
      <w:rPr>
        <w:rFonts w:ascii="Wingdings" w:hAnsi="Wingdings"/>
      </w:rPr>
    </w:lvl>
    <w:lvl w:ilvl="3">
      <w:start w:val="1"/>
      <w:numFmt w:val="bullet"/>
      <w:lvlText w:val=""/>
      <w:lvlJc w:val="left"/>
      <w:pPr>
        <w:ind w:left="1440" w:hanging="360"/>
      </w:pPr>
      <w:rPr>
        <w:rFonts w:ascii="Symbol" w:hAnsi="Symbol"/>
      </w:rPr>
    </w:lvl>
    <w:lvl w:ilvl="4">
      <w:start w:val="1"/>
      <w:numFmt w:val="bullet"/>
      <w:lvlText w:val="o"/>
      <w:lvlJc w:val="left"/>
      <w:pPr>
        <w:ind w:left="1800" w:hanging="360"/>
      </w:pPr>
      <w:rPr>
        <w:rFonts w:ascii="Courier New" w:hAnsi="Courier New"/>
      </w:rPr>
    </w:lvl>
    <w:lvl w:ilvl="5">
      <w:start w:val="1"/>
      <w:numFmt w:val="bullet"/>
      <w:lvlText w:val=""/>
      <w:lvlJc w:val="left"/>
      <w:pPr>
        <w:ind w:left="2160" w:hanging="360"/>
      </w:pPr>
      <w:rPr>
        <w:rFonts w:ascii="Wingdings" w:hAnsi="Wingdings"/>
      </w:rPr>
    </w:lvl>
    <w:lvl w:ilvl="6">
      <w:start w:val="1"/>
      <w:numFmt w:val="bullet"/>
      <w:lvlText w:val=""/>
      <w:lvlJc w:val="left"/>
      <w:pPr>
        <w:ind w:left="2520" w:hanging="360"/>
      </w:pPr>
      <w:rPr>
        <w:rFonts w:ascii="Symbol" w:hAnsi="Symbol"/>
      </w:rPr>
    </w:lvl>
    <w:lvl w:ilvl="7">
      <w:start w:val="1"/>
      <w:numFmt w:val="bullet"/>
      <w:lvlText w:val="o"/>
      <w:lvlJc w:val="left"/>
      <w:pPr>
        <w:ind w:left="2880" w:hanging="360"/>
      </w:pPr>
      <w:rPr>
        <w:rFonts w:ascii="Courier New" w:hAnsi="Courier New"/>
      </w:rPr>
    </w:lvl>
    <w:lvl w:ilvl="8">
      <w:start w:val="1"/>
      <w:numFmt w:val="bullet"/>
      <w:lvlText w:val=""/>
      <w:lvlJc w:val="left"/>
      <w:pPr>
        <w:ind w:left="3240" w:hanging="360"/>
      </w:pPr>
      <w:rPr>
        <w:rFonts w:ascii="Wingdings" w:hAnsi="Wingdings"/>
      </w:rPr>
    </w:lvl>
  </w:abstractNum>
  <w:abstractNum w:abstractNumId="3" w15:restartNumberingAfterBreak="0">
    <w:nsid w:val="00000005"/>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4" w15:restartNumberingAfterBreak="0">
    <w:nsid w:val="00000007"/>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 w15:restartNumberingAfterBreak="0">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00000A"/>
    <w:multiLevelType w:val="hybridMultilevel"/>
    <w:tmpl w:val="6BC80069"/>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00000B"/>
    <w:multiLevelType w:val="hybridMultilevel"/>
    <w:tmpl w:val="FFFFFFFF"/>
    <w:lvl w:ilvl="0" w:tplc="2E028720">
      <w:start w:val="1"/>
      <w:numFmt w:val="decimal"/>
      <w:lvlText w:val="%1."/>
      <w:lvlJc w:val="left"/>
      <w:pPr>
        <w:ind w:left="720" w:hanging="360"/>
      </w:pPr>
    </w:lvl>
    <w:lvl w:ilvl="1" w:tplc="66D2DBEC">
      <w:start w:val="1"/>
      <w:numFmt w:val="lowerLetter"/>
      <w:lvlText w:val="%2."/>
      <w:lvlJc w:val="left"/>
      <w:pPr>
        <w:ind w:left="1080" w:hanging="360"/>
      </w:pPr>
    </w:lvl>
    <w:lvl w:ilvl="2" w:tplc="7742A934">
      <w:start w:val="1"/>
      <w:numFmt w:val="lowerRoman"/>
      <w:lvlText w:val="%3."/>
      <w:lvlJc w:val="right"/>
      <w:pPr>
        <w:ind w:left="1440" w:hanging="360"/>
      </w:pPr>
    </w:lvl>
    <w:lvl w:ilvl="3" w:tplc="9ECEB9A0">
      <w:start w:val="1"/>
      <w:numFmt w:val="decimal"/>
      <w:lvlText w:val="%4."/>
      <w:lvlJc w:val="left"/>
      <w:pPr>
        <w:ind w:left="1800" w:hanging="360"/>
      </w:pPr>
    </w:lvl>
    <w:lvl w:ilvl="4" w:tplc="CFD4A732">
      <w:start w:val="1"/>
      <w:numFmt w:val="lowerLetter"/>
      <w:lvlText w:val="%5."/>
      <w:lvlJc w:val="left"/>
      <w:pPr>
        <w:ind w:left="2160" w:hanging="360"/>
      </w:pPr>
    </w:lvl>
    <w:lvl w:ilvl="5" w:tplc="B06EE052">
      <w:start w:val="1"/>
      <w:numFmt w:val="lowerRoman"/>
      <w:lvlText w:val="%6."/>
      <w:lvlJc w:val="right"/>
      <w:pPr>
        <w:ind w:left="2520" w:hanging="360"/>
      </w:pPr>
    </w:lvl>
    <w:lvl w:ilvl="6" w:tplc="2A741228">
      <w:start w:val="1"/>
      <w:numFmt w:val="decimal"/>
      <w:lvlText w:val="%7."/>
      <w:lvlJc w:val="left"/>
      <w:pPr>
        <w:ind w:left="2880" w:hanging="360"/>
      </w:pPr>
    </w:lvl>
    <w:lvl w:ilvl="7" w:tplc="D8000202">
      <w:start w:val="1"/>
      <w:numFmt w:val="lowerLetter"/>
      <w:lvlText w:val="%8."/>
      <w:lvlJc w:val="left"/>
      <w:pPr>
        <w:ind w:left="3240" w:hanging="360"/>
      </w:pPr>
    </w:lvl>
    <w:lvl w:ilvl="8" w:tplc="402A159E">
      <w:start w:val="1"/>
      <w:numFmt w:val="lowerRoman"/>
      <w:lvlText w:val="%9."/>
      <w:lvlJc w:val="right"/>
      <w:pPr>
        <w:ind w:left="3600" w:hanging="360"/>
      </w:pPr>
    </w:lvl>
  </w:abstractNum>
  <w:abstractNum w:abstractNumId="8" w15:restartNumberingAfterBreak="0">
    <w:nsid w:val="0000000C"/>
    <w:multiLevelType w:val="hybridMultilevel"/>
    <w:tmpl w:val="FFFFFFFF"/>
    <w:lvl w:ilvl="0" w:tplc="F4144C92">
      <w:start w:val="1"/>
      <w:numFmt w:val="decimal"/>
      <w:lvlText w:val="%1."/>
      <w:lvlJc w:val="left"/>
      <w:pPr>
        <w:ind w:left="720" w:hanging="360"/>
      </w:pPr>
    </w:lvl>
    <w:lvl w:ilvl="1" w:tplc="118C6E42">
      <w:start w:val="1"/>
      <w:numFmt w:val="lowerLetter"/>
      <w:lvlText w:val="%2."/>
      <w:lvlJc w:val="left"/>
      <w:pPr>
        <w:ind w:left="1080" w:hanging="360"/>
      </w:pPr>
    </w:lvl>
    <w:lvl w:ilvl="2" w:tplc="6212B9A6">
      <w:start w:val="1"/>
      <w:numFmt w:val="lowerRoman"/>
      <w:lvlText w:val="%3."/>
      <w:lvlJc w:val="right"/>
      <w:pPr>
        <w:ind w:left="1440" w:hanging="360"/>
      </w:pPr>
    </w:lvl>
    <w:lvl w:ilvl="3" w:tplc="C2A84290">
      <w:start w:val="1"/>
      <w:numFmt w:val="decimal"/>
      <w:lvlText w:val="%4."/>
      <w:lvlJc w:val="left"/>
      <w:pPr>
        <w:ind w:left="1800" w:hanging="360"/>
      </w:pPr>
    </w:lvl>
    <w:lvl w:ilvl="4" w:tplc="1042F83A">
      <w:start w:val="1"/>
      <w:numFmt w:val="lowerLetter"/>
      <w:lvlText w:val="%5."/>
      <w:lvlJc w:val="left"/>
      <w:pPr>
        <w:ind w:left="2160" w:hanging="360"/>
      </w:pPr>
    </w:lvl>
    <w:lvl w:ilvl="5" w:tplc="655ABCEA">
      <w:start w:val="1"/>
      <w:numFmt w:val="lowerRoman"/>
      <w:lvlText w:val="%6."/>
      <w:lvlJc w:val="right"/>
      <w:pPr>
        <w:ind w:left="2520" w:hanging="360"/>
      </w:pPr>
    </w:lvl>
    <w:lvl w:ilvl="6" w:tplc="E4DA2FB0">
      <w:start w:val="1"/>
      <w:numFmt w:val="decimal"/>
      <w:lvlText w:val="%7."/>
      <w:lvlJc w:val="left"/>
      <w:pPr>
        <w:ind w:left="2880" w:hanging="360"/>
      </w:pPr>
    </w:lvl>
    <w:lvl w:ilvl="7" w:tplc="DA904D74">
      <w:start w:val="1"/>
      <w:numFmt w:val="lowerLetter"/>
      <w:lvlText w:val="%8."/>
      <w:lvlJc w:val="left"/>
      <w:pPr>
        <w:ind w:left="3240" w:hanging="360"/>
      </w:pPr>
    </w:lvl>
    <w:lvl w:ilvl="8" w:tplc="EDB627A8">
      <w:start w:val="1"/>
      <w:numFmt w:val="lowerRoman"/>
      <w:lvlText w:val="%9."/>
      <w:lvlJc w:val="right"/>
      <w:pPr>
        <w:ind w:left="3600" w:hanging="360"/>
      </w:pPr>
    </w:lvl>
  </w:abstractNum>
  <w:abstractNum w:abstractNumId="9" w15:restartNumberingAfterBreak="0">
    <w:nsid w:val="0000000D"/>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0" w15:restartNumberingAfterBreak="0">
    <w:nsid w:val="0000000E"/>
    <w:multiLevelType w:val="multilevel"/>
    <w:tmpl w:val="45007D9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1" w15:restartNumberingAfterBreak="0">
    <w:nsid w:val="00000010"/>
    <w:multiLevelType w:val="hybridMultilevel"/>
    <w:tmpl w:val="FFFFFFFF"/>
    <w:lvl w:ilvl="0" w:tplc="253E3A14">
      <w:start w:val="1"/>
      <w:numFmt w:val="decimal"/>
      <w:lvlText w:val="%1."/>
      <w:lvlJc w:val="left"/>
      <w:pPr>
        <w:ind w:left="720" w:hanging="360"/>
      </w:pPr>
    </w:lvl>
    <w:lvl w:ilvl="1" w:tplc="7452E4CA">
      <w:start w:val="1"/>
      <w:numFmt w:val="lowerLetter"/>
      <w:lvlText w:val="%2."/>
      <w:lvlJc w:val="left"/>
      <w:pPr>
        <w:ind w:left="1440" w:hanging="360"/>
      </w:pPr>
    </w:lvl>
    <w:lvl w:ilvl="2" w:tplc="9E2EC3E4">
      <w:start w:val="1"/>
      <w:numFmt w:val="lowerRoman"/>
      <w:lvlText w:val="%3."/>
      <w:lvlJc w:val="right"/>
      <w:pPr>
        <w:ind w:left="2160" w:hanging="360"/>
      </w:pPr>
    </w:lvl>
    <w:lvl w:ilvl="3" w:tplc="906853A2">
      <w:start w:val="1"/>
      <w:numFmt w:val="decimal"/>
      <w:lvlText w:val="%4."/>
      <w:lvlJc w:val="left"/>
      <w:pPr>
        <w:ind w:left="2880" w:hanging="360"/>
      </w:pPr>
    </w:lvl>
    <w:lvl w:ilvl="4" w:tplc="D0F6FB84">
      <w:start w:val="1"/>
      <w:numFmt w:val="lowerLetter"/>
      <w:lvlText w:val="%5."/>
      <w:lvlJc w:val="left"/>
      <w:pPr>
        <w:ind w:left="3600" w:hanging="360"/>
      </w:pPr>
    </w:lvl>
    <w:lvl w:ilvl="5" w:tplc="7D768E2A">
      <w:start w:val="1"/>
      <w:numFmt w:val="lowerRoman"/>
      <w:lvlText w:val="%6."/>
      <w:lvlJc w:val="right"/>
      <w:pPr>
        <w:ind w:left="4320" w:hanging="360"/>
      </w:pPr>
    </w:lvl>
    <w:lvl w:ilvl="6" w:tplc="589A99A0">
      <w:start w:val="1"/>
      <w:numFmt w:val="decimal"/>
      <w:lvlText w:val="%7."/>
      <w:lvlJc w:val="left"/>
      <w:pPr>
        <w:ind w:left="5040" w:hanging="360"/>
      </w:pPr>
    </w:lvl>
    <w:lvl w:ilvl="7" w:tplc="10783C34">
      <w:start w:val="1"/>
      <w:numFmt w:val="lowerLetter"/>
      <w:lvlText w:val="%8."/>
      <w:lvlJc w:val="left"/>
      <w:pPr>
        <w:ind w:left="5760" w:hanging="360"/>
      </w:pPr>
    </w:lvl>
    <w:lvl w:ilvl="8" w:tplc="223491FE">
      <w:start w:val="1"/>
      <w:numFmt w:val="lowerRoman"/>
      <w:lvlText w:val="%9."/>
      <w:lvlJc w:val="right"/>
      <w:pPr>
        <w:ind w:left="6480" w:hanging="360"/>
      </w:pPr>
    </w:lvl>
  </w:abstractNum>
  <w:abstractNum w:abstractNumId="12" w15:restartNumberingAfterBreak="0">
    <w:nsid w:val="00000011"/>
    <w:multiLevelType w:val="hybridMultilevel"/>
    <w:tmpl w:val="FFFFFFFF"/>
    <w:lvl w:ilvl="0" w:tplc="E5CE8F56">
      <w:start w:val="1"/>
      <w:numFmt w:val="decimal"/>
      <w:lvlText w:val="%1."/>
      <w:lvlJc w:val="left"/>
      <w:pPr>
        <w:ind w:left="720" w:hanging="360"/>
      </w:pPr>
    </w:lvl>
    <w:lvl w:ilvl="1" w:tplc="78524E36">
      <w:start w:val="1"/>
      <w:numFmt w:val="lowerLetter"/>
      <w:lvlText w:val="%2."/>
      <w:lvlJc w:val="left"/>
      <w:pPr>
        <w:ind w:left="1080" w:hanging="360"/>
      </w:pPr>
    </w:lvl>
    <w:lvl w:ilvl="2" w:tplc="FCACE024">
      <w:start w:val="1"/>
      <w:numFmt w:val="lowerRoman"/>
      <w:lvlText w:val="%3."/>
      <w:lvlJc w:val="right"/>
      <w:pPr>
        <w:ind w:left="1440" w:hanging="360"/>
      </w:pPr>
    </w:lvl>
    <w:lvl w:ilvl="3" w:tplc="44DE700E">
      <w:start w:val="1"/>
      <w:numFmt w:val="decimal"/>
      <w:lvlText w:val="%4."/>
      <w:lvlJc w:val="left"/>
      <w:pPr>
        <w:ind w:left="1800" w:hanging="360"/>
      </w:pPr>
    </w:lvl>
    <w:lvl w:ilvl="4" w:tplc="29DC3DD6">
      <w:start w:val="1"/>
      <w:numFmt w:val="lowerLetter"/>
      <w:lvlText w:val="%5."/>
      <w:lvlJc w:val="left"/>
      <w:pPr>
        <w:ind w:left="2160" w:hanging="360"/>
      </w:pPr>
    </w:lvl>
    <w:lvl w:ilvl="5" w:tplc="8EA24B98">
      <w:start w:val="1"/>
      <w:numFmt w:val="lowerRoman"/>
      <w:lvlText w:val="%6."/>
      <w:lvlJc w:val="right"/>
      <w:pPr>
        <w:ind w:left="2520" w:hanging="360"/>
      </w:pPr>
    </w:lvl>
    <w:lvl w:ilvl="6" w:tplc="88886D64">
      <w:start w:val="1"/>
      <w:numFmt w:val="decimal"/>
      <w:lvlText w:val="%7."/>
      <w:lvlJc w:val="left"/>
      <w:pPr>
        <w:ind w:left="2880" w:hanging="360"/>
      </w:pPr>
    </w:lvl>
    <w:lvl w:ilvl="7" w:tplc="FFB8BD72">
      <w:start w:val="1"/>
      <w:numFmt w:val="lowerLetter"/>
      <w:lvlText w:val="%8."/>
      <w:lvlJc w:val="left"/>
      <w:pPr>
        <w:ind w:left="3240" w:hanging="360"/>
      </w:pPr>
    </w:lvl>
    <w:lvl w:ilvl="8" w:tplc="466E54CA">
      <w:start w:val="1"/>
      <w:numFmt w:val="lowerRoman"/>
      <w:lvlText w:val="%9."/>
      <w:lvlJc w:val="right"/>
      <w:pPr>
        <w:ind w:left="3600" w:hanging="360"/>
      </w:pPr>
    </w:lvl>
  </w:abstractNum>
  <w:abstractNum w:abstractNumId="13" w15:restartNumberingAfterBreak="0">
    <w:nsid w:val="00000013"/>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4" w15:restartNumberingAfterBreak="0">
    <w:nsid w:val="00000014"/>
    <w:multiLevelType w:val="hybridMultilevel"/>
    <w:tmpl w:val="FFFFFFFF"/>
    <w:lvl w:ilvl="0" w:tplc="C674F650">
      <w:start w:val="1"/>
      <w:numFmt w:val="decimal"/>
      <w:lvlText w:val="%1."/>
      <w:lvlJc w:val="left"/>
      <w:pPr>
        <w:ind w:left="720" w:hanging="360"/>
      </w:pPr>
    </w:lvl>
    <w:lvl w:ilvl="1" w:tplc="EDA6860E">
      <w:start w:val="1"/>
      <w:numFmt w:val="lowerLetter"/>
      <w:lvlText w:val="%2."/>
      <w:lvlJc w:val="left"/>
      <w:pPr>
        <w:ind w:left="1080" w:hanging="360"/>
      </w:pPr>
    </w:lvl>
    <w:lvl w:ilvl="2" w:tplc="4694F43C">
      <w:start w:val="1"/>
      <w:numFmt w:val="lowerRoman"/>
      <w:lvlText w:val="%3."/>
      <w:lvlJc w:val="right"/>
      <w:pPr>
        <w:ind w:left="1440" w:hanging="360"/>
      </w:pPr>
    </w:lvl>
    <w:lvl w:ilvl="3" w:tplc="6508396E">
      <w:start w:val="1"/>
      <w:numFmt w:val="decimal"/>
      <w:lvlText w:val="%4."/>
      <w:lvlJc w:val="left"/>
      <w:pPr>
        <w:ind w:left="1800" w:hanging="360"/>
      </w:pPr>
    </w:lvl>
    <w:lvl w:ilvl="4" w:tplc="91527676">
      <w:start w:val="1"/>
      <w:numFmt w:val="lowerLetter"/>
      <w:lvlText w:val="%5."/>
      <w:lvlJc w:val="left"/>
      <w:pPr>
        <w:ind w:left="2160" w:hanging="360"/>
      </w:pPr>
    </w:lvl>
    <w:lvl w:ilvl="5" w:tplc="09DED84C">
      <w:start w:val="1"/>
      <w:numFmt w:val="lowerRoman"/>
      <w:lvlText w:val="%6."/>
      <w:lvlJc w:val="right"/>
      <w:pPr>
        <w:ind w:left="2520" w:hanging="360"/>
      </w:pPr>
    </w:lvl>
    <w:lvl w:ilvl="6" w:tplc="73C2626C">
      <w:start w:val="1"/>
      <w:numFmt w:val="decimal"/>
      <w:lvlText w:val="%7."/>
      <w:lvlJc w:val="left"/>
      <w:pPr>
        <w:ind w:left="2880" w:hanging="360"/>
      </w:pPr>
    </w:lvl>
    <w:lvl w:ilvl="7" w:tplc="431296B0">
      <w:start w:val="1"/>
      <w:numFmt w:val="lowerLetter"/>
      <w:lvlText w:val="%8."/>
      <w:lvlJc w:val="left"/>
      <w:pPr>
        <w:ind w:left="3240" w:hanging="360"/>
      </w:pPr>
    </w:lvl>
    <w:lvl w:ilvl="8" w:tplc="7F742728">
      <w:start w:val="1"/>
      <w:numFmt w:val="lowerRoman"/>
      <w:lvlText w:val="%9."/>
      <w:lvlJc w:val="right"/>
      <w:pPr>
        <w:ind w:left="3600" w:hanging="360"/>
      </w:pPr>
    </w:lvl>
  </w:abstractNum>
  <w:abstractNum w:abstractNumId="15" w15:restartNumberingAfterBreak="0">
    <w:nsid w:val="0000001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000017"/>
    <w:multiLevelType w:val="hybridMultilevel"/>
    <w:tmpl w:val="FFFFFFFF"/>
    <w:lvl w:ilvl="0" w:tplc="AD82FE1E">
      <w:start w:val="1"/>
      <w:numFmt w:val="decimal"/>
      <w:lvlText w:val="%1."/>
      <w:lvlJc w:val="left"/>
      <w:pPr>
        <w:ind w:left="720" w:hanging="360"/>
      </w:pPr>
    </w:lvl>
    <w:lvl w:ilvl="1" w:tplc="4FB4FDC8">
      <w:start w:val="1"/>
      <w:numFmt w:val="lowerLetter"/>
      <w:lvlText w:val="%2."/>
      <w:lvlJc w:val="left"/>
      <w:pPr>
        <w:ind w:left="1080" w:hanging="360"/>
      </w:pPr>
    </w:lvl>
    <w:lvl w:ilvl="2" w:tplc="8B70E608">
      <w:start w:val="1"/>
      <w:numFmt w:val="lowerRoman"/>
      <w:lvlText w:val="%3."/>
      <w:lvlJc w:val="right"/>
      <w:pPr>
        <w:ind w:left="1440" w:hanging="360"/>
      </w:pPr>
    </w:lvl>
    <w:lvl w:ilvl="3" w:tplc="5D0C33F0">
      <w:start w:val="1"/>
      <w:numFmt w:val="decimal"/>
      <w:lvlText w:val="%4."/>
      <w:lvlJc w:val="left"/>
      <w:pPr>
        <w:ind w:left="1800" w:hanging="360"/>
      </w:pPr>
    </w:lvl>
    <w:lvl w:ilvl="4" w:tplc="E72C17AA">
      <w:start w:val="1"/>
      <w:numFmt w:val="lowerLetter"/>
      <w:lvlText w:val="%5."/>
      <w:lvlJc w:val="left"/>
      <w:pPr>
        <w:ind w:left="2160" w:hanging="360"/>
      </w:pPr>
    </w:lvl>
    <w:lvl w:ilvl="5" w:tplc="1A6AB9B4">
      <w:start w:val="1"/>
      <w:numFmt w:val="lowerRoman"/>
      <w:lvlText w:val="%6."/>
      <w:lvlJc w:val="right"/>
      <w:pPr>
        <w:ind w:left="2520" w:hanging="360"/>
      </w:pPr>
    </w:lvl>
    <w:lvl w:ilvl="6" w:tplc="A5729AA2">
      <w:start w:val="1"/>
      <w:numFmt w:val="decimal"/>
      <w:lvlText w:val="%7."/>
      <w:lvlJc w:val="left"/>
      <w:pPr>
        <w:ind w:left="2880" w:hanging="360"/>
      </w:pPr>
    </w:lvl>
    <w:lvl w:ilvl="7" w:tplc="C11491A4">
      <w:start w:val="1"/>
      <w:numFmt w:val="lowerLetter"/>
      <w:lvlText w:val="%8."/>
      <w:lvlJc w:val="left"/>
      <w:pPr>
        <w:ind w:left="3240" w:hanging="360"/>
      </w:pPr>
    </w:lvl>
    <w:lvl w:ilvl="8" w:tplc="B24228B0">
      <w:start w:val="1"/>
      <w:numFmt w:val="lowerRoman"/>
      <w:lvlText w:val="%9."/>
      <w:lvlJc w:val="right"/>
      <w:pPr>
        <w:ind w:left="3600" w:hanging="360"/>
      </w:pPr>
    </w:lvl>
  </w:abstractNum>
  <w:abstractNum w:abstractNumId="17" w15:restartNumberingAfterBreak="0">
    <w:nsid w:val="0000001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0000019"/>
    <w:multiLevelType w:val="hybridMultilevel"/>
    <w:tmpl w:val="FFFFFFFF"/>
    <w:lvl w:ilvl="0" w:tplc="A4920018">
      <w:start w:val="1"/>
      <w:numFmt w:val="decimal"/>
      <w:lvlText w:val="%1."/>
      <w:lvlJc w:val="left"/>
      <w:pPr>
        <w:ind w:left="360" w:hanging="360"/>
      </w:pPr>
    </w:lvl>
    <w:lvl w:ilvl="1" w:tplc="F7DECC98">
      <w:start w:val="1"/>
      <w:numFmt w:val="lowerLetter"/>
      <w:lvlText w:val="%2."/>
      <w:lvlJc w:val="left"/>
      <w:pPr>
        <w:ind w:left="720" w:hanging="360"/>
      </w:pPr>
    </w:lvl>
    <w:lvl w:ilvl="2" w:tplc="768AEC90">
      <w:start w:val="1"/>
      <w:numFmt w:val="lowerRoman"/>
      <w:lvlText w:val="%3."/>
      <w:lvlJc w:val="right"/>
      <w:pPr>
        <w:ind w:left="1080" w:hanging="360"/>
      </w:pPr>
    </w:lvl>
    <w:lvl w:ilvl="3" w:tplc="ECC8706C">
      <w:start w:val="1"/>
      <w:numFmt w:val="decimal"/>
      <w:lvlText w:val="%4."/>
      <w:lvlJc w:val="left"/>
      <w:pPr>
        <w:ind w:left="1440" w:hanging="360"/>
      </w:pPr>
    </w:lvl>
    <w:lvl w:ilvl="4" w:tplc="59962DCA">
      <w:start w:val="1"/>
      <w:numFmt w:val="lowerLetter"/>
      <w:lvlText w:val="%5."/>
      <w:lvlJc w:val="left"/>
      <w:pPr>
        <w:ind w:left="1800" w:hanging="360"/>
      </w:pPr>
    </w:lvl>
    <w:lvl w:ilvl="5" w:tplc="F4340710">
      <w:start w:val="1"/>
      <w:numFmt w:val="lowerRoman"/>
      <w:lvlText w:val="%6."/>
      <w:lvlJc w:val="right"/>
      <w:pPr>
        <w:ind w:left="2160" w:hanging="360"/>
      </w:pPr>
    </w:lvl>
    <w:lvl w:ilvl="6" w:tplc="56264CBA">
      <w:start w:val="1"/>
      <w:numFmt w:val="decimal"/>
      <w:lvlText w:val="%7."/>
      <w:lvlJc w:val="left"/>
      <w:pPr>
        <w:ind w:left="2520" w:hanging="360"/>
      </w:pPr>
    </w:lvl>
    <w:lvl w:ilvl="7" w:tplc="F48C5C2E">
      <w:start w:val="1"/>
      <w:numFmt w:val="lowerLetter"/>
      <w:lvlText w:val="%8."/>
      <w:lvlJc w:val="left"/>
      <w:pPr>
        <w:ind w:left="2880" w:hanging="360"/>
      </w:pPr>
    </w:lvl>
    <w:lvl w:ilvl="8" w:tplc="EA9E691E">
      <w:start w:val="1"/>
      <w:numFmt w:val="lowerRoman"/>
      <w:lvlText w:val="%9."/>
      <w:lvlJc w:val="right"/>
      <w:pPr>
        <w:ind w:left="3240" w:hanging="360"/>
      </w:pPr>
    </w:lvl>
  </w:abstractNum>
  <w:abstractNum w:abstractNumId="19" w15:restartNumberingAfterBreak="0">
    <w:nsid w:val="0000001A"/>
    <w:multiLevelType w:val="hybridMultilevel"/>
    <w:tmpl w:val="FFFFFFFF"/>
    <w:lvl w:ilvl="0" w:tplc="895AB7FC">
      <w:start w:val="1"/>
      <w:numFmt w:val="decimal"/>
      <w:lvlText w:val="%1."/>
      <w:lvlJc w:val="left"/>
      <w:pPr>
        <w:ind w:left="720" w:hanging="360"/>
      </w:pPr>
    </w:lvl>
    <w:lvl w:ilvl="1" w:tplc="C5780724">
      <w:start w:val="1"/>
      <w:numFmt w:val="lowerLetter"/>
      <w:lvlText w:val="%2."/>
      <w:lvlJc w:val="left"/>
      <w:pPr>
        <w:ind w:left="1080" w:hanging="360"/>
      </w:pPr>
    </w:lvl>
    <w:lvl w:ilvl="2" w:tplc="582AACA2">
      <w:start w:val="1"/>
      <w:numFmt w:val="lowerRoman"/>
      <w:lvlText w:val="%3."/>
      <w:lvlJc w:val="right"/>
      <w:pPr>
        <w:ind w:left="1440" w:hanging="360"/>
      </w:pPr>
    </w:lvl>
    <w:lvl w:ilvl="3" w:tplc="5C048C44">
      <w:start w:val="1"/>
      <w:numFmt w:val="decimal"/>
      <w:lvlText w:val="%4."/>
      <w:lvlJc w:val="left"/>
      <w:pPr>
        <w:ind w:left="1800" w:hanging="360"/>
      </w:pPr>
    </w:lvl>
    <w:lvl w:ilvl="4" w:tplc="76B47232">
      <w:start w:val="1"/>
      <w:numFmt w:val="lowerLetter"/>
      <w:lvlText w:val="%5."/>
      <w:lvlJc w:val="left"/>
      <w:pPr>
        <w:ind w:left="2160" w:hanging="360"/>
      </w:pPr>
    </w:lvl>
    <w:lvl w:ilvl="5" w:tplc="5C7204F4">
      <w:start w:val="1"/>
      <w:numFmt w:val="lowerRoman"/>
      <w:lvlText w:val="%6."/>
      <w:lvlJc w:val="right"/>
      <w:pPr>
        <w:ind w:left="2520" w:hanging="360"/>
      </w:pPr>
    </w:lvl>
    <w:lvl w:ilvl="6" w:tplc="6E74DBA4">
      <w:start w:val="1"/>
      <w:numFmt w:val="decimal"/>
      <w:lvlText w:val="%7."/>
      <w:lvlJc w:val="left"/>
      <w:pPr>
        <w:ind w:left="2880" w:hanging="360"/>
      </w:pPr>
    </w:lvl>
    <w:lvl w:ilvl="7" w:tplc="B93CD9AA">
      <w:start w:val="1"/>
      <w:numFmt w:val="lowerLetter"/>
      <w:lvlText w:val="%8."/>
      <w:lvlJc w:val="left"/>
      <w:pPr>
        <w:ind w:left="3240" w:hanging="360"/>
      </w:pPr>
    </w:lvl>
    <w:lvl w:ilvl="8" w:tplc="0190641C">
      <w:start w:val="1"/>
      <w:numFmt w:val="lowerRoman"/>
      <w:lvlText w:val="%9."/>
      <w:lvlJc w:val="right"/>
      <w:pPr>
        <w:ind w:left="3600" w:hanging="360"/>
      </w:pPr>
    </w:lvl>
  </w:abstractNum>
  <w:abstractNum w:abstractNumId="20" w15:restartNumberingAfterBreak="0">
    <w:nsid w:val="0000001B"/>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15:restartNumberingAfterBreak="0">
    <w:nsid w:val="0000001C"/>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2" w15:restartNumberingAfterBreak="0">
    <w:nsid w:val="0000001D"/>
    <w:multiLevelType w:val="hybridMultilevel"/>
    <w:tmpl w:val="FFFFFFFF"/>
    <w:lvl w:ilvl="0" w:tplc="09E28A5E">
      <w:start w:val="1"/>
      <w:numFmt w:val="decimal"/>
      <w:lvlText w:val="%1."/>
      <w:lvlJc w:val="left"/>
      <w:pPr>
        <w:ind w:left="360" w:hanging="360"/>
      </w:pPr>
    </w:lvl>
    <w:lvl w:ilvl="1" w:tplc="B83A3306">
      <w:start w:val="1"/>
      <w:numFmt w:val="lowerLetter"/>
      <w:lvlText w:val="%2."/>
      <w:lvlJc w:val="left"/>
      <w:pPr>
        <w:ind w:left="720" w:hanging="360"/>
      </w:pPr>
    </w:lvl>
    <w:lvl w:ilvl="2" w:tplc="C46CEC64">
      <w:start w:val="1"/>
      <w:numFmt w:val="lowerRoman"/>
      <w:lvlText w:val="%3."/>
      <w:lvlJc w:val="right"/>
      <w:pPr>
        <w:ind w:left="1080" w:hanging="360"/>
      </w:pPr>
    </w:lvl>
    <w:lvl w:ilvl="3" w:tplc="70A296A2">
      <w:start w:val="1"/>
      <w:numFmt w:val="decimal"/>
      <w:lvlText w:val="%4."/>
      <w:lvlJc w:val="left"/>
      <w:pPr>
        <w:ind w:left="1440" w:hanging="360"/>
      </w:pPr>
    </w:lvl>
    <w:lvl w:ilvl="4" w:tplc="54E8A8A0">
      <w:start w:val="1"/>
      <w:numFmt w:val="lowerLetter"/>
      <w:lvlText w:val="%5."/>
      <w:lvlJc w:val="left"/>
      <w:pPr>
        <w:ind w:left="1800" w:hanging="360"/>
      </w:pPr>
    </w:lvl>
    <w:lvl w:ilvl="5" w:tplc="6C324F2A">
      <w:start w:val="1"/>
      <w:numFmt w:val="lowerRoman"/>
      <w:lvlText w:val="%6."/>
      <w:lvlJc w:val="right"/>
      <w:pPr>
        <w:ind w:left="2160" w:hanging="360"/>
      </w:pPr>
    </w:lvl>
    <w:lvl w:ilvl="6" w:tplc="838AD4B8">
      <w:start w:val="1"/>
      <w:numFmt w:val="decimal"/>
      <w:lvlText w:val="%7."/>
      <w:lvlJc w:val="left"/>
      <w:pPr>
        <w:ind w:left="2520" w:hanging="360"/>
      </w:pPr>
    </w:lvl>
    <w:lvl w:ilvl="7" w:tplc="2DC8B866">
      <w:start w:val="1"/>
      <w:numFmt w:val="lowerLetter"/>
      <w:lvlText w:val="%8."/>
      <w:lvlJc w:val="left"/>
      <w:pPr>
        <w:ind w:left="2880" w:hanging="360"/>
      </w:pPr>
    </w:lvl>
    <w:lvl w:ilvl="8" w:tplc="B1CEB0B4">
      <w:start w:val="1"/>
      <w:numFmt w:val="lowerRoman"/>
      <w:lvlText w:val="%9."/>
      <w:lvlJc w:val="right"/>
      <w:pPr>
        <w:ind w:left="3240" w:hanging="360"/>
      </w:pPr>
    </w:lvl>
  </w:abstractNum>
  <w:abstractNum w:abstractNumId="23" w15:restartNumberingAfterBreak="0">
    <w:nsid w:val="0000001E"/>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000001F"/>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righ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right"/>
      <w:pPr>
        <w:ind w:left="3240" w:hanging="360"/>
      </w:pPr>
    </w:lvl>
  </w:abstractNum>
  <w:abstractNum w:abstractNumId="25" w15:restartNumberingAfterBreak="0">
    <w:nsid w:val="00000020"/>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6" w15:restartNumberingAfterBreak="0">
    <w:nsid w:val="00000021"/>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7" w15:restartNumberingAfterBreak="0">
    <w:nsid w:val="0000002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0000023"/>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9" w15:restartNumberingAfterBreak="0">
    <w:nsid w:val="00000025"/>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30" w15:restartNumberingAfterBreak="0">
    <w:nsid w:val="0000002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1" w15:restartNumberingAfterBreak="0">
    <w:nsid w:val="00000027"/>
    <w:multiLevelType w:val="hybridMultilevel"/>
    <w:tmpl w:val="FFFFFFFF"/>
    <w:lvl w:ilvl="0" w:tplc="413033BE">
      <w:start w:val="1"/>
      <w:numFmt w:val="decimal"/>
      <w:lvlText w:val="%1."/>
      <w:lvlJc w:val="left"/>
      <w:pPr>
        <w:ind w:left="720" w:hanging="360"/>
      </w:pPr>
    </w:lvl>
    <w:lvl w:ilvl="1" w:tplc="770C98A6">
      <w:start w:val="1"/>
      <w:numFmt w:val="lowerLetter"/>
      <w:lvlText w:val="%2."/>
      <w:lvlJc w:val="left"/>
      <w:pPr>
        <w:ind w:left="1440" w:hanging="360"/>
      </w:pPr>
    </w:lvl>
    <w:lvl w:ilvl="2" w:tplc="8174BA10">
      <w:start w:val="1"/>
      <w:numFmt w:val="lowerRoman"/>
      <w:lvlText w:val="%3."/>
      <w:lvlJc w:val="right"/>
      <w:pPr>
        <w:ind w:left="2160" w:hanging="360"/>
      </w:pPr>
    </w:lvl>
    <w:lvl w:ilvl="3" w:tplc="90965502">
      <w:start w:val="1"/>
      <w:numFmt w:val="decimal"/>
      <w:lvlText w:val="%4."/>
      <w:lvlJc w:val="left"/>
      <w:pPr>
        <w:ind w:left="2880" w:hanging="360"/>
      </w:pPr>
    </w:lvl>
    <w:lvl w:ilvl="4" w:tplc="B1EC3EF0">
      <w:start w:val="1"/>
      <w:numFmt w:val="lowerLetter"/>
      <w:lvlText w:val="%5."/>
      <w:lvlJc w:val="left"/>
      <w:pPr>
        <w:ind w:left="3600" w:hanging="360"/>
      </w:pPr>
    </w:lvl>
    <w:lvl w:ilvl="5" w:tplc="F254098E">
      <w:start w:val="1"/>
      <w:numFmt w:val="lowerRoman"/>
      <w:lvlText w:val="%6."/>
      <w:lvlJc w:val="right"/>
      <w:pPr>
        <w:ind w:left="4320" w:hanging="360"/>
      </w:pPr>
    </w:lvl>
    <w:lvl w:ilvl="6" w:tplc="01487368">
      <w:start w:val="1"/>
      <w:numFmt w:val="decimal"/>
      <w:lvlText w:val="%7."/>
      <w:lvlJc w:val="left"/>
      <w:pPr>
        <w:ind w:left="5040" w:hanging="360"/>
      </w:pPr>
    </w:lvl>
    <w:lvl w:ilvl="7" w:tplc="EE2CC960">
      <w:start w:val="1"/>
      <w:numFmt w:val="lowerLetter"/>
      <w:lvlText w:val="%8."/>
      <w:lvlJc w:val="left"/>
      <w:pPr>
        <w:ind w:left="5760" w:hanging="360"/>
      </w:pPr>
    </w:lvl>
    <w:lvl w:ilvl="8" w:tplc="E35037E0">
      <w:start w:val="1"/>
      <w:numFmt w:val="lowerRoman"/>
      <w:lvlText w:val="%9."/>
      <w:lvlJc w:val="right"/>
      <w:pPr>
        <w:ind w:left="6480" w:hanging="360"/>
      </w:pPr>
    </w:lvl>
  </w:abstractNum>
  <w:abstractNum w:abstractNumId="32" w15:restartNumberingAfterBreak="0">
    <w:nsid w:val="0000002A"/>
    <w:multiLevelType w:val="hybridMultilevel"/>
    <w:tmpl w:val="A6E4EAB0"/>
    <w:lvl w:ilvl="0" w:tplc="1E5C383A">
      <w:start w:val="1"/>
      <w:numFmt w:val="decimal"/>
      <w:lvlText w:val="%1."/>
      <w:lvlJc w:val="left"/>
      <w:pPr>
        <w:ind w:left="720" w:hanging="360"/>
      </w:pPr>
      <w:rPr>
        <w:b w:val="0"/>
      </w:rPr>
    </w:lvl>
    <w:lvl w:ilvl="1" w:tplc="4F447436">
      <w:start w:val="1"/>
      <w:numFmt w:val="lowerLetter"/>
      <w:lvlText w:val="%2."/>
      <w:lvlJc w:val="left"/>
      <w:pPr>
        <w:ind w:left="1080" w:hanging="360"/>
      </w:pPr>
    </w:lvl>
    <w:lvl w:ilvl="2" w:tplc="DE1211A4">
      <w:start w:val="1"/>
      <w:numFmt w:val="lowerRoman"/>
      <w:lvlText w:val="%3."/>
      <w:lvlJc w:val="right"/>
      <w:pPr>
        <w:ind w:left="1440" w:hanging="360"/>
      </w:pPr>
    </w:lvl>
    <w:lvl w:ilvl="3" w:tplc="06F06F12">
      <w:start w:val="1"/>
      <w:numFmt w:val="decimal"/>
      <w:lvlText w:val="%4."/>
      <w:lvlJc w:val="left"/>
      <w:pPr>
        <w:ind w:left="1800" w:hanging="360"/>
      </w:pPr>
    </w:lvl>
    <w:lvl w:ilvl="4" w:tplc="A4DCF3F0">
      <w:start w:val="1"/>
      <w:numFmt w:val="lowerLetter"/>
      <w:lvlText w:val="%5."/>
      <w:lvlJc w:val="left"/>
      <w:pPr>
        <w:ind w:left="2160" w:hanging="360"/>
      </w:pPr>
    </w:lvl>
    <w:lvl w:ilvl="5" w:tplc="EA0C4DB4">
      <w:start w:val="1"/>
      <w:numFmt w:val="lowerRoman"/>
      <w:lvlText w:val="%6."/>
      <w:lvlJc w:val="right"/>
      <w:pPr>
        <w:ind w:left="2520" w:hanging="360"/>
      </w:pPr>
    </w:lvl>
    <w:lvl w:ilvl="6" w:tplc="51C673BA">
      <w:start w:val="1"/>
      <w:numFmt w:val="decimal"/>
      <w:lvlText w:val="%7."/>
      <w:lvlJc w:val="left"/>
      <w:pPr>
        <w:ind w:left="2880" w:hanging="360"/>
      </w:pPr>
    </w:lvl>
    <w:lvl w:ilvl="7" w:tplc="33361168">
      <w:start w:val="1"/>
      <w:numFmt w:val="lowerLetter"/>
      <w:lvlText w:val="%8."/>
      <w:lvlJc w:val="left"/>
      <w:pPr>
        <w:ind w:left="3240" w:hanging="360"/>
      </w:pPr>
    </w:lvl>
    <w:lvl w:ilvl="8" w:tplc="2A8E000A">
      <w:start w:val="1"/>
      <w:numFmt w:val="lowerRoman"/>
      <w:lvlText w:val="%9."/>
      <w:lvlJc w:val="right"/>
      <w:pPr>
        <w:ind w:left="3600" w:hanging="360"/>
      </w:pPr>
    </w:lvl>
  </w:abstractNum>
  <w:abstractNum w:abstractNumId="33" w15:restartNumberingAfterBreak="0">
    <w:nsid w:val="0000002B"/>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4" w15:restartNumberingAfterBreak="0">
    <w:nsid w:val="0000002C"/>
    <w:multiLevelType w:val="hybridMultilevel"/>
    <w:tmpl w:val="FFFFFFFF"/>
    <w:lvl w:ilvl="0" w:tplc="18FCF8C4">
      <w:start w:val="1"/>
      <w:numFmt w:val="decimal"/>
      <w:lvlText w:val="%1."/>
      <w:lvlJc w:val="left"/>
      <w:pPr>
        <w:ind w:left="720" w:hanging="360"/>
      </w:pPr>
    </w:lvl>
    <w:lvl w:ilvl="1" w:tplc="3AE8417A">
      <w:start w:val="1"/>
      <w:numFmt w:val="lowerLetter"/>
      <w:lvlText w:val="%2."/>
      <w:lvlJc w:val="left"/>
      <w:pPr>
        <w:ind w:left="1080" w:hanging="360"/>
      </w:pPr>
    </w:lvl>
    <w:lvl w:ilvl="2" w:tplc="387E9D7E">
      <w:start w:val="1"/>
      <w:numFmt w:val="lowerRoman"/>
      <w:lvlText w:val="%3."/>
      <w:lvlJc w:val="right"/>
      <w:pPr>
        <w:ind w:left="1440" w:hanging="360"/>
      </w:pPr>
    </w:lvl>
    <w:lvl w:ilvl="3" w:tplc="834EA88C">
      <w:start w:val="1"/>
      <w:numFmt w:val="decimal"/>
      <w:lvlText w:val="%4."/>
      <w:lvlJc w:val="left"/>
      <w:pPr>
        <w:ind w:left="1800" w:hanging="360"/>
      </w:pPr>
    </w:lvl>
    <w:lvl w:ilvl="4" w:tplc="6EE4BF10">
      <w:start w:val="1"/>
      <w:numFmt w:val="lowerLetter"/>
      <w:lvlText w:val="%5."/>
      <w:lvlJc w:val="left"/>
      <w:pPr>
        <w:ind w:left="2160" w:hanging="360"/>
      </w:pPr>
    </w:lvl>
    <w:lvl w:ilvl="5" w:tplc="6672B8D0">
      <w:start w:val="1"/>
      <w:numFmt w:val="lowerRoman"/>
      <w:lvlText w:val="%6."/>
      <w:lvlJc w:val="right"/>
      <w:pPr>
        <w:ind w:left="2520" w:hanging="360"/>
      </w:pPr>
    </w:lvl>
    <w:lvl w:ilvl="6" w:tplc="82DCA380">
      <w:start w:val="1"/>
      <w:numFmt w:val="decimal"/>
      <w:lvlText w:val="%7."/>
      <w:lvlJc w:val="left"/>
      <w:pPr>
        <w:ind w:left="2880" w:hanging="360"/>
      </w:pPr>
    </w:lvl>
    <w:lvl w:ilvl="7" w:tplc="127EB024">
      <w:start w:val="1"/>
      <w:numFmt w:val="lowerLetter"/>
      <w:lvlText w:val="%8."/>
      <w:lvlJc w:val="left"/>
      <w:pPr>
        <w:ind w:left="3240" w:hanging="360"/>
      </w:pPr>
    </w:lvl>
    <w:lvl w:ilvl="8" w:tplc="D59A0C92">
      <w:start w:val="1"/>
      <w:numFmt w:val="lowerRoman"/>
      <w:lvlText w:val="%9."/>
      <w:lvlJc w:val="right"/>
      <w:pPr>
        <w:ind w:left="3600" w:hanging="360"/>
      </w:pPr>
    </w:lvl>
  </w:abstractNum>
  <w:abstractNum w:abstractNumId="35" w15:restartNumberingAfterBreak="0">
    <w:nsid w:val="0000002E"/>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6" w15:restartNumberingAfterBreak="0">
    <w:nsid w:val="0000002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7" w15:restartNumberingAfterBreak="0">
    <w:nsid w:val="00000030"/>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38" w15:restartNumberingAfterBreak="0">
    <w:nsid w:val="00000032"/>
    <w:multiLevelType w:val="multilevel"/>
    <w:tmpl w:val="566018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9" w15:restartNumberingAfterBreak="0">
    <w:nsid w:val="00000033"/>
    <w:multiLevelType w:val="hybridMultilevel"/>
    <w:tmpl w:val="FFFFFFFF"/>
    <w:lvl w:ilvl="0" w:tplc="33521BDE">
      <w:start w:val="1"/>
      <w:numFmt w:val="decimal"/>
      <w:lvlText w:val="%1."/>
      <w:lvlJc w:val="left"/>
      <w:pPr>
        <w:ind w:left="720" w:hanging="360"/>
      </w:pPr>
    </w:lvl>
    <w:lvl w:ilvl="1" w:tplc="749CE8E4">
      <w:start w:val="1"/>
      <w:numFmt w:val="lowerLetter"/>
      <w:lvlText w:val="%2."/>
      <w:lvlJc w:val="left"/>
      <w:pPr>
        <w:ind w:left="1080" w:hanging="360"/>
      </w:pPr>
    </w:lvl>
    <w:lvl w:ilvl="2" w:tplc="26C0DBA6">
      <w:start w:val="1"/>
      <w:numFmt w:val="lowerRoman"/>
      <w:lvlText w:val="%3."/>
      <w:lvlJc w:val="right"/>
      <w:pPr>
        <w:ind w:left="1440" w:hanging="360"/>
      </w:pPr>
    </w:lvl>
    <w:lvl w:ilvl="3" w:tplc="268E69A0">
      <w:start w:val="1"/>
      <w:numFmt w:val="decimal"/>
      <w:lvlText w:val="%4."/>
      <w:lvlJc w:val="left"/>
      <w:pPr>
        <w:ind w:left="1800" w:hanging="360"/>
      </w:pPr>
    </w:lvl>
    <w:lvl w:ilvl="4" w:tplc="860AD6DA">
      <w:start w:val="1"/>
      <w:numFmt w:val="lowerLetter"/>
      <w:lvlText w:val="%5."/>
      <w:lvlJc w:val="left"/>
      <w:pPr>
        <w:ind w:left="2160" w:hanging="360"/>
      </w:pPr>
    </w:lvl>
    <w:lvl w:ilvl="5" w:tplc="1C4C1330">
      <w:start w:val="1"/>
      <w:numFmt w:val="lowerRoman"/>
      <w:lvlText w:val="%6."/>
      <w:lvlJc w:val="right"/>
      <w:pPr>
        <w:ind w:left="2520" w:hanging="360"/>
      </w:pPr>
    </w:lvl>
    <w:lvl w:ilvl="6" w:tplc="6714E2BE">
      <w:start w:val="1"/>
      <w:numFmt w:val="decimal"/>
      <w:lvlText w:val="%7."/>
      <w:lvlJc w:val="left"/>
      <w:pPr>
        <w:ind w:left="2880" w:hanging="360"/>
      </w:pPr>
    </w:lvl>
    <w:lvl w:ilvl="7" w:tplc="0DAA7D2C">
      <w:start w:val="1"/>
      <w:numFmt w:val="lowerLetter"/>
      <w:lvlText w:val="%8."/>
      <w:lvlJc w:val="left"/>
      <w:pPr>
        <w:ind w:left="3240" w:hanging="360"/>
      </w:pPr>
    </w:lvl>
    <w:lvl w:ilvl="8" w:tplc="7A22C818">
      <w:start w:val="1"/>
      <w:numFmt w:val="lowerRoman"/>
      <w:lvlText w:val="%9."/>
      <w:lvlJc w:val="right"/>
      <w:pPr>
        <w:ind w:left="3600" w:hanging="360"/>
      </w:pPr>
    </w:lvl>
  </w:abstractNum>
  <w:abstractNum w:abstractNumId="40" w15:restartNumberingAfterBreak="0">
    <w:nsid w:val="00000035"/>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41" w15:restartNumberingAfterBreak="0">
    <w:nsid w:val="00000037"/>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2" w15:restartNumberingAfterBreak="0">
    <w:nsid w:val="0000003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3" w15:restartNumberingAfterBreak="0">
    <w:nsid w:val="00000039"/>
    <w:multiLevelType w:val="hybridMultilevel"/>
    <w:tmpl w:val="FFFFFFFF"/>
    <w:lvl w:ilvl="0" w:tplc="01EC2388">
      <w:start w:val="1"/>
      <w:numFmt w:val="bullet"/>
      <w:lvlText w:val=""/>
      <w:lvlJc w:val="left"/>
      <w:pPr>
        <w:ind w:left="720" w:hanging="360"/>
      </w:pPr>
      <w:rPr>
        <w:rFonts w:ascii="Symbol" w:hAnsi="Symbol"/>
      </w:rPr>
    </w:lvl>
    <w:lvl w:ilvl="1" w:tplc="6432430E">
      <w:start w:val="1"/>
      <w:numFmt w:val="bullet"/>
      <w:lvlText w:val="o"/>
      <w:lvlJc w:val="left"/>
      <w:pPr>
        <w:ind w:left="1080" w:hanging="360"/>
      </w:pPr>
      <w:rPr>
        <w:rFonts w:ascii="Courier New" w:hAnsi="Courier New"/>
      </w:rPr>
    </w:lvl>
    <w:lvl w:ilvl="2" w:tplc="DD988E5E">
      <w:start w:val="1"/>
      <w:numFmt w:val="bullet"/>
      <w:lvlText w:val=""/>
      <w:lvlJc w:val="left"/>
      <w:pPr>
        <w:ind w:left="1440" w:hanging="360"/>
      </w:pPr>
      <w:rPr>
        <w:rFonts w:ascii="Wingdings" w:hAnsi="Wingdings"/>
      </w:rPr>
    </w:lvl>
    <w:lvl w:ilvl="3" w:tplc="1F4C2D22">
      <w:start w:val="1"/>
      <w:numFmt w:val="bullet"/>
      <w:lvlText w:val=""/>
      <w:lvlJc w:val="left"/>
      <w:pPr>
        <w:ind w:left="1800" w:hanging="360"/>
      </w:pPr>
      <w:rPr>
        <w:rFonts w:ascii="Symbol" w:hAnsi="Symbol"/>
      </w:rPr>
    </w:lvl>
    <w:lvl w:ilvl="4" w:tplc="FDDA2266">
      <w:start w:val="1"/>
      <w:numFmt w:val="bullet"/>
      <w:lvlText w:val="o"/>
      <w:lvlJc w:val="left"/>
      <w:pPr>
        <w:ind w:left="2160" w:hanging="360"/>
      </w:pPr>
      <w:rPr>
        <w:rFonts w:ascii="Courier New" w:hAnsi="Courier New"/>
      </w:rPr>
    </w:lvl>
    <w:lvl w:ilvl="5" w:tplc="1A441064">
      <w:start w:val="1"/>
      <w:numFmt w:val="bullet"/>
      <w:lvlText w:val=""/>
      <w:lvlJc w:val="left"/>
      <w:pPr>
        <w:ind w:left="2520" w:hanging="360"/>
      </w:pPr>
      <w:rPr>
        <w:rFonts w:ascii="Wingdings" w:hAnsi="Wingdings"/>
      </w:rPr>
    </w:lvl>
    <w:lvl w:ilvl="6" w:tplc="22741D42">
      <w:start w:val="1"/>
      <w:numFmt w:val="bullet"/>
      <w:lvlText w:val=""/>
      <w:lvlJc w:val="left"/>
      <w:pPr>
        <w:ind w:left="2880" w:hanging="360"/>
      </w:pPr>
      <w:rPr>
        <w:rFonts w:ascii="Symbol" w:hAnsi="Symbol"/>
      </w:rPr>
    </w:lvl>
    <w:lvl w:ilvl="7" w:tplc="F2E266B6">
      <w:start w:val="1"/>
      <w:numFmt w:val="bullet"/>
      <w:lvlText w:val="o"/>
      <w:lvlJc w:val="left"/>
      <w:pPr>
        <w:ind w:left="3240" w:hanging="360"/>
      </w:pPr>
      <w:rPr>
        <w:rFonts w:ascii="Courier New" w:hAnsi="Courier New"/>
      </w:rPr>
    </w:lvl>
    <w:lvl w:ilvl="8" w:tplc="E7C88C64">
      <w:start w:val="1"/>
      <w:numFmt w:val="bullet"/>
      <w:lvlText w:val=""/>
      <w:lvlJc w:val="left"/>
      <w:pPr>
        <w:ind w:left="3600" w:hanging="360"/>
      </w:pPr>
      <w:rPr>
        <w:rFonts w:ascii="Wingdings" w:hAnsi="Wingdings"/>
      </w:rPr>
    </w:lvl>
  </w:abstractNum>
  <w:abstractNum w:abstractNumId="44" w15:restartNumberingAfterBreak="0">
    <w:nsid w:val="0000003B"/>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45" w15:restartNumberingAfterBreak="0">
    <w:nsid w:val="07BC739A"/>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6" w15:restartNumberingAfterBreak="0">
    <w:nsid w:val="099B2C67"/>
    <w:multiLevelType w:val="multilevel"/>
    <w:tmpl w:val="719495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7" w15:restartNumberingAfterBreak="0">
    <w:nsid w:val="0FDB01FD"/>
    <w:multiLevelType w:val="hybridMultilevel"/>
    <w:tmpl w:val="51EC4CAE"/>
    <w:lvl w:ilvl="0" w:tplc="0409000F">
      <w:start w:val="1"/>
      <w:numFmt w:val="decimal"/>
      <w:lvlText w:val="%1."/>
      <w:lvlJc w:val="left"/>
      <w:pPr>
        <w:ind w:left="720" w:hanging="360"/>
      </w:pPr>
    </w:lvl>
    <w:lvl w:ilvl="1" w:tplc="5FF0F1DE">
      <w:start w:val="10"/>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A53D5F"/>
    <w:multiLevelType w:val="hybridMultilevel"/>
    <w:tmpl w:val="48C66544"/>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4B94102"/>
    <w:multiLevelType w:val="hybridMultilevel"/>
    <w:tmpl w:val="3D5A2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A2235ED"/>
    <w:multiLevelType w:val="hybridMultilevel"/>
    <w:tmpl w:val="EE5A7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B1B14EF"/>
    <w:multiLevelType w:val="hybridMultilevel"/>
    <w:tmpl w:val="838AA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86D2738"/>
    <w:multiLevelType w:val="multilevel"/>
    <w:tmpl w:val="719495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3" w15:restartNumberingAfterBreak="0">
    <w:nsid w:val="2E441B40"/>
    <w:multiLevelType w:val="multilevel"/>
    <w:tmpl w:val="0568D2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4" w15:restartNumberingAfterBreak="0">
    <w:nsid w:val="30BE2BA7"/>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5" w15:restartNumberingAfterBreak="0">
    <w:nsid w:val="356519FB"/>
    <w:multiLevelType w:val="multilevel"/>
    <w:tmpl w:val="0568D2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56" w15:restartNumberingAfterBreak="0">
    <w:nsid w:val="38B714F4"/>
    <w:multiLevelType w:val="hybridMultilevel"/>
    <w:tmpl w:val="FFFFFFFF"/>
    <w:lvl w:ilvl="0" w:tplc="253E3A14">
      <w:start w:val="1"/>
      <w:numFmt w:val="decimal"/>
      <w:lvlText w:val="%1."/>
      <w:lvlJc w:val="left"/>
      <w:pPr>
        <w:ind w:left="720" w:hanging="360"/>
      </w:pPr>
    </w:lvl>
    <w:lvl w:ilvl="1" w:tplc="7452E4CA">
      <w:start w:val="1"/>
      <w:numFmt w:val="lowerLetter"/>
      <w:lvlText w:val="%2."/>
      <w:lvlJc w:val="left"/>
      <w:pPr>
        <w:ind w:left="1440" w:hanging="360"/>
      </w:pPr>
    </w:lvl>
    <w:lvl w:ilvl="2" w:tplc="9E2EC3E4">
      <w:start w:val="1"/>
      <w:numFmt w:val="lowerRoman"/>
      <w:lvlText w:val="%3."/>
      <w:lvlJc w:val="right"/>
      <w:pPr>
        <w:ind w:left="2160" w:hanging="360"/>
      </w:pPr>
    </w:lvl>
    <w:lvl w:ilvl="3" w:tplc="906853A2">
      <w:start w:val="1"/>
      <w:numFmt w:val="decimal"/>
      <w:lvlText w:val="%4."/>
      <w:lvlJc w:val="left"/>
      <w:pPr>
        <w:ind w:left="2880" w:hanging="360"/>
      </w:pPr>
    </w:lvl>
    <w:lvl w:ilvl="4" w:tplc="D0F6FB84">
      <w:start w:val="1"/>
      <w:numFmt w:val="lowerLetter"/>
      <w:lvlText w:val="%5."/>
      <w:lvlJc w:val="left"/>
      <w:pPr>
        <w:ind w:left="3600" w:hanging="360"/>
      </w:pPr>
    </w:lvl>
    <w:lvl w:ilvl="5" w:tplc="7D768E2A">
      <w:start w:val="1"/>
      <w:numFmt w:val="lowerRoman"/>
      <w:lvlText w:val="%6."/>
      <w:lvlJc w:val="right"/>
      <w:pPr>
        <w:ind w:left="4320" w:hanging="360"/>
      </w:pPr>
    </w:lvl>
    <w:lvl w:ilvl="6" w:tplc="589A99A0">
      <w:start w:val="1"/>
      <w:numFmt w:val="decimal"/>
      <w:lvlText w:val="%7."/>
      <w:lvlJc w:val="left"/>
      <w:pPr>
        <w:ind w:left="5040" w:hanging="360"/>
      </w:pPr>
    </w:lvl>
    <w:lvl w:ilvl="7" w:tplc="10783C34">
      <w:start w:val="1"/>
      <w:numFmt w:val="lowerLetter"/>
      <w:lvlText w:val="%8."/>
      <w:lvlJc w:val="left"/>
      <w:pPr>
        <w:ind w:left="5760" w:hanging="360"/>
      </w:pPr>
    </w:lvl>
    <w:lvl w:ilvl="8" w:tplc="223491FE">
      <w:start w:val="1"/>
      <w:numFmt w:val="lowerRoman"/>
      <w:lvlText w:val="%9."/>
      <w:lvlJc w:val="right"/>
      <w:pPr>
        <w:ind w:left="6480" w:hanging="360"/>
      </w:pPr>
    </w:lvl>
  </w:abstractNum>
  <w:abstractNum w:abstractNumId="57" w15:restartNumberingAfterBreak="0">
    <w:nsid w:val="3AEE6A00"/>
    <w:multiLevelType w:val="hybridMultilevel"/>
    <w:tmpl w:val="7E48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B6E32A1"/>
    <w:multiLevelType w:val="hybridMultilevel"/>
    <w:tmpl w:val="B0B45CA8"/>
    <w:lvl w:ilvl="0" w:tplc="2C68E09A">
      <w:start w:val="1"/>
      <w:numFmt w:val="decimal"/>
      <w:lvlText w:val="%1."/>
      <w:lvlJc w:val="left"/>
      <w:pPr>
        <w:tabs>
          <w:tab w:val="num" w:pos="1080"/>
        </w:tabs>
        <w:ind w:left="108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3D5945C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0" w15:restartNumberingAfterBreak="0">
    <w:nsid w:val="3DBD29AA"/>
    <w:multiLevelType w:val="hybridMultilevel"/>
    <w:tmpl w:val="0DA278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0A3914"/>
    <w:multiLevelType w:val="multilevel"/>
    <w:tmpl w:val="719495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2" w15:restartNumberingAfterBreak="0">
    <w:nsid w:val="3E1A2D3A"/>
    <w:multiLevelType w:val="hybridMultilevel"/>
    <w:tmpl w:val="6B344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152738"/>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4" w15:restartNumberingAfterBreak="0">
    <w:nsid w:val="46C2392C"/>
    <w:multiLevelType w:val="multilevel"/>
    <w:tmpl w:val="0568D2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5" w15:restartNumberingAfterBreak="0">
    <w:nsid w:val="48FD5BAA"/>
    <w:multiLevelType w:val="hybridMultilevel"/>
    <w:tmpl w:val="85F80E0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6" w15:restartNumberingAfterBreak="0">
    <w:nsid w:val="49D35A42"/>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7" w15:restartNumberingAfterBreak="0">
    <w:nsid w:val="49D410E5"/>
    <w:multiLevelType w:val="multilevel"/>
    <w:tmpl w:val="0568D2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8" w15:restartNumberingAfterBreak="0">
    <w:nsid w:val="509F2608"/>
    <w:multiLevelType w:val="hybridMultilevel"/>
    <w:tmpl w:val="73C25E1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54D704FB"/>
    <w:multiLevelType w:val="hybridMultilevel"/>
    <w:tmpl w:val="831C4F0C"/>
    <w:lvl w:ilvl="0" w:tplc="79A2A34C">
      <w:start w:val="1"/>
      <w:numFmt w:val="decimal"/>
      <w:lvlText w:val="%1."/>
      <w:lvlJc w:val="left"/>
      <w:pPr>
        <w:tabs>
          <w:tab w:val="num" w:pos="1080"/>
        </w:tabs>
        <w:ind w:left="1080" w:hanging="720"/>
      </w:pPr>
      <w:rPr>
        <w:rFonts w:hint="default"/>
      </w:rPr>
    </w:lvl>
    <w:lvl w:ilvl="1" w:tplc="06A0A32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7A46BA7"/>
    <w:multiLevelType w:val="hybridMultilevel"/>
    <w:tmpl w:val="66FAD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9794EDA"/>
    <w:multiLevelType w:val="hybridMultilevel"/>
    <w:tmpl w:val="88F6D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9D63DA5"/>
    <w:multiLevelType w:val="hybridMultilevel"/>
    <w:tmpl w:val="635AE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DBC51D1"/>
    <w:multiLevelType w:val="hybridMultilevel"/>
    <w:tmpl w:val="15D60D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DD3386F"/>
    <w:multiLevelType w:val="hybridMultilevel"/>
    <w:tmpl w:val="78AAA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8473BAD"/>
    <w:multiLevelType w:val="hybridMultilevel"/>
    <w:tmpl w:val="1996D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AAC208B"/>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7" w15:restartNumberingAfterBreak="0">
    <w:nsid w:val="6CCA55A4"/>
    <w:multiLevelType w:val="hybridMultilevel"/>
    <w:tmpl w:val="56BCD6C6"/>
    <w:lvl w:ilvl="0" w:tplc="FDDC6A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D483A57"/>
    <w:multiLevelType w:val="hybridMultilevel"/>
    <w:tmpl w:val="C1103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543780"/>
    <w:multiLevelType w:val="hybridMultilevel"/>
    <w:tmpl w:val="D9E60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67409F0"/>
    <w:multiLevelType w:val="hybridMultilevel"/>
    <w:tmpl w:val="27506F80"/>
    <w:lvl w:ilvl="0" w:tplc="E80EE1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7901CD1"/>
    <w:multiLevelType w:val="multilevel"/>
    <w:tmpl w:val="0568D2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82" w15:restartNumberingAfterBreak="0">
    <w:nsid w:val="79383EEF"/>
    <w:multiLevelType w:val="multilevel"/>
    <w:tmpl w:val="0568D2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83" w15:restartNumberingAfterBreak="0">
    <w:nsid w:val="79643F37"/>
    <w:multiLevelType w:val="hybridMultilevel"/>
    <w:tmpl w:val="C728DEF8"/>
    <w:lvl w:ilvl="0" w:tplc="0409000F">
      <w:start w:val="1"/>
      <w:numFmt w:val="decimal"/>
      <w:lvlText w:val="%1."/>
      <w:lvlJc w:val="left"/>
      <w:pPr>
        <w:ind w:left="720" w:hanging="360"/>
      </w:pPr>
    </w:lvl>
    <w:lvl w:ilvl="1" w:tplc="6008842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A3769A4"/>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2"/>
  </w:num>
  <w:num w:numId="2">
    <w:abstractNumId w:val="26"/>
  </w:num>
  <w:num w:numId="3">
    <w:abstractNumId w:val="43"/>
  </w:num>
  <w:num w:numId="4">
    <w:abstractNumId w:val="19"/>
  </w:num>
  <w:num w:numId="5">
    <w:abstractNumId w:val="20"/>
  </w:num>
  <w:num w:numId="6">
    <w:abstractNumId w:val="5"/>
  </w:num>
  <w:num w:numId="7">
    <w:abstractNumId w:val="15"/>
  </w:num>
  <w:num w:numId="8">
    <w:abstractNumId w:val="11"/>
  </w:num>
  <w:num w:numId="9">
    <w:abstractNumId w:val="4"/>
  </w:num>
  <w:num w:numId="10">
    <w:abstractNumId w:val="7"/>
  </w:num>
  <w:num w:numId="11">
    <w:abstractNumId w:val="14"/>
  </w:num>
  <w:num w:numId="12">
    <w:abstractNumId w:val="29"/>
  </w:num>
  <w:num w:numId="13">
    <w:abstractNumId w:val="30"/>
  </w:num>
  <w:num w:numId="14">
    <w:abstractNumId w:val="22"/>
  </w:num>
  <w:num w:numId="15">
    <w:abstractNumId w:val="36"/>
  </w:num>
  <w:num w:numId="16">
    <w:abstractNumId w:val="44"/>
  </w:num>
  <w:num w:numId="17">
    <w:abstractNumId w:val="32"/>
  </w:num>
  <w:num w:numId="18">
    <w:abstractNumId w:val="25"/>
  </w:num>
  <w:num w:numId="19">
    <w:abstractNumId w:val="10"/>
  </w:num>
  <w:num w:numId="20">
    <w:abstractNumId w:val="3"/>
  </w:num>
  <w:num w:numId="21">
    <w:abstractNumId w:val="40"/>
  </w:num>
  <w:num w:numId="22">
    <w:abstractNumId w:val="31"/>
  </w:num>
  <w:num w:numId="23">
    <w:abstractNumId w:val="12"/>
  </w:num>
  <w:num w:numId="24">
    <w:abstractNumId w:val="33"/>
  </w:num>
  <w:num w:numId="25">
    <w:abstractNumId w:val="28"/>
  </w:num>
  <w:num w:numId="26">
    <w:abstractNumId w:val="18"/>
  </w:num>
  <w:num w:numId="27">
    <w:abstractNumId w:val="27"/>
  </w:num>
  <w:num w:numId="28">
    <w:abstractNumId w:val="0"/>
  </w:num>
  <w:num w:numId="29">
    <w:abstractNumId w:val="42"/>
  </w:num>
  <w:num w:numId="30">
    <w:abstractNumId w:val="21"/>
  </w:num>
  <w:num w:numId="31">
    <w:abstractNumId w:val="13"/>
  </w:num>
  <w:num w:numId="32">
    <w:abstractNumId w:val="39"/>
  </w:num>
  <w:num w:numId="33">
    <w:abstractNumId w:val="8"/>
  </w:num>
  <w:num w:numId="34">
    <w:abstractNumId w:val="24"/>
  </w:num>
  <w:num w:numId="35">
    <w:abstractNumId w:val="34"/>
  </w:num>
  <w:num w:numId="36">
    <w:abstractNumId w:val="38"/>
  </w:num>
  <w:num w:numId="37">
    <w:abstractNumId w:val="37"/>
  </w:num>
  <w:num w:numId="38">
    <w:abstractNumId w:val="41"/>
  </w:num>
  <w:num w:numId="39">
    <w:abstractNumId w:val="16"/>
  </w:num>
  <w:num w:numId="40">
    <w:abstractNumId w:val="1"/>
  </w:num>
  <w:num w:numId="41">
    <w:abstractNumId w:val="23"/>
  </w:num>
  <w:num w:numId="42">
    <w:abstractNumId w:val="9"/>
  </w:num>
  <w:num w:numId="43">
    <w:abstractNumId w:val="6"/>
  </w:num>
  <w:num w:numId="44">
    <w:abstractNumId w:val="53"/>
  </w:num>
  <w:num w:numId="45">
    <w:abstractNumId w:val="17"/>
  </w:num>
  <w:num w:numId="46">
    <w:abstractNumId w:val="35"/>
  </w:num>
  <w:num w:numId="47">
    <w:abstractNumId w:val="47"/>
  </w:num>
  <w:num w:numId="48">
    <w:abstractNumId w:val="77"/>
  </w:num>
  <w:num w:numId="49">
    <w:abstractNumId w:val="65"/>
  </w:num>
  <w:num w:numId="50">
    <w:abstractNumId w:val="78"/>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5"/>
  </w:num>
  <w:num w:numId="53">
    <w:abstractNumId w:val="69"/>
  </w:num>
  <w:num w:numId="54">
    <w:abstractNumId w:val="80"/>
  </w:num>
  <w:num w:numId="55">
    <w:abstractNumId w:val="70"/>
  </w:num>
  <w:num w:numId="56">
    <w:abstractNumId w:val="62"/>
  </w:num>
  <w:num w:numId="57">
    <w:abstractNumId w:val="71"/>
  </w:num>
  <w:num w:numId="58">
    <w:abstractNumId w:val="74"/>
  </w:num>
  <w:num w:numId="59">
    <w:abstractNumId w:val="79"/>
  </w:num>
  <w:num w:numId="60">
    <w:abstractNumId w:val="57"/>
  </w:num>
  <w:num w:numId="61">
    <w:abstractNumId w:val="68"/>
  </w:num>
  <w:num w:numId="62">
    <w:abstractNumId w:val="56"/>
  </w:num>
  <w:num w:numId="63">
    <w:abstractNumId w:val="82"/>
  </w:num>
  <w:num w:numId="64">
    <w:abstractNumId w:val="55"/>
  </w:num>
  <w:num w:numId="65">
    <w:abstractNumId w:val="48"/>
  </w:num>
  <w:num w:numId="66">
    <w:abstractNumId w:val="83"/>
  </w:num>
  <w:num w:numId="67">
    <w:abstractNumId w:val="50"/>
  </w:num>
  <w:num w:numId="68">
    <w:abstractNumId w:val="73"/>
  </w:num>
  <w:num w:numId="69">
    <w:abstractNumId w:val="72"/>
  </w:num>
  <w:num w:numId="70">
    <w:abstractNumId w:val="49"/>
  </w:num>
  <w:num w:numId="71">
    <w:abstractNumId w:val="67"/>
  </w:num>
  <w:num w:numId="72">
    <w:abstractNumId w:val="81"/>
  </w:num>
  <w:num w:numId="73">
    <w:abstractNumId w:val="64"/>
  </w:num>
  <w:num w:numId="74">
    <w:abstractNumId w:val="54"/>
  </w:num>
  <w:num w:numId="75">
    <w:abstractNumId w:val="46"/>
  </w:num>
  <w:num w:numId="76">
    <w:abstractNumId w:val="52"/>
  </w:num>
  <w:num w:numId="77">
    <w:abstractNumId w:val="61"/>
  </w:num>
  <w:num w:numId="78">
    <w:abstractNumId w:val="76"/>
  </w:num>
  <w:num w:numId="79">
    <w:abstractNumId w:val="84"/>
  </w:num>
  <w:num w:numId="80">
    <w:abstractNumId w:val="66"/>
  </w:num>
  <w:num w:numId="81">
    <w:abstractNumId w:val="63"/>
  </w:num>
  <w:num w:numId="82">
    <w:abstractNumId w:val="60"/>
  </w:num>
  <w:num w:numId="83">
    <w:abstractNumId w:val="51"/>
  </w:num>
  <w:num w:numId="84">
    <w:abstractNumId w:val="45"/>
  </w:num>
  <w:num w:numId="85">
    <w:abstractNumId w:val="5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1885"/>
    <w:rsid w:val="000320EC"/>
    <w:rsid w:val="0004054A"/>
    <w:rsid w:val="00040923"/>
    <w:rsid w:val="0005015C"/>
    <w:rsid w:val="00071C71"/>
    <w:rsid w:val="00082CDE"/>
    <w:rsid w:val="00084A0E"/>
    <w:rsid w:val="000A0C00"/>
    <w:rsid w:val="000B1DE1"/>
    <w:rsid w:val="000E1E35"/>
    <w:rsid w:val="000F0EC4"/>
    <w:rsid w:val="00111D29"/>
    <w:rsid w:val="001121CA"/>
    <w:rsid w:val="001479E4"/>
    <w:rsid w:val="0015154C"/>
    <w:rsid w:val="00151D13"/>
    <w:rsid w:val="00154623"/>
    <w:rsid w:val="00162911"/>
    <w:rsid w:val="001813EC"/>
    <w:rsid w:val="0019589C"/>
    <w:rsid w:val="001A13C4"/>
    <w:rsid w:val="001A22C7"/>
    <w:rsid w:val="001B2C81"/>
    <w:rsid w:val="001D25F0"/>
    <w:rsid w:val="001D57C0"/>
    <w:rsid w:val="001E7CEE"/>
    <w:rsid w:val="00244657"/>
    <w:rsid w:val="002729FB"/>
    <w:rsid w:val="002767C4"/>
    <w:rsid w:val="00293242"/>
    <w:rsid w:val="002978F7"/>
    <w:rsid w:val="002F5611"/>
    <w:rsid w:val="00312519"/>
    <w:rsid w:val="00317025"/>
    <w:rsid w:val="00342340"/>
    <w:rsid w:val="00347B67"/>
    <w:rsid w:val="003601AF"/>
    <w:rsid w:val="003628A7"/>
    <w:rsid w:val="00376176"/>
    <w:rsid w:val="00393037"/>
    <w:rsid w:val="003D3DEB"/>
    <w:rsid w:val="003E7172"/>
    <w:rsid w:val="003F7CA8"/>
    <w:rsid w:val="00404181"/>
    <w:rsid w:val="00411AE0"/>
    <w:rsid w:val="004236D4"/>
    <w:rsid w:val="00445C5E"/>
    <w:rsid w:val="00487A6F"/>
    <w:rsid w:val="004A5F97"/>
    <w:rsid w:val="004B36DD"/>
    <w:rsid w:val="004B38D4"/>
    <w:rsid w:val="004C3E22"/>
    <w:rsid w:val="004E7D58"/>
    <w:rsid w:val="005047ED"/>
    <w:rsid w:val="00505E7F"/>
    <w:rsid w:val="005167F2"/>
    <w:rsid w:val="00543AEF"/>
    <w:rsid w:val="00550FE6"/>
    <w:rsid w:val="00563FB6"/>
    <w:rsid w:val="00565C8E"/>
    <w:rsid w:val="005E6573"/>
    <w:rsid w:val="005F4296"/>
    <w:rsid w:val="00633A41"/>
    <w:rsid w:val="00660860"/>
    <w:rsid w:val="00660EB0"/>
    <w:rsid w:val="006777B3"/>
    <w:rsid w:val="00687CE2"/>
    <w:rsid w:val="006A5D2D"/>
    <w:rsid w:val="006B53E1"/>
    <w:rsid w:val="006C228E"/>
    <w:rsid w:val="006C4326"/>
    <w:rsid w:val="006E7967"/>
    <w:rsid w:val="006F1885"/>
    <w:rsid w:val="0073792F"/>
    <w:rsid w:val="007715DC"/>
    <w:rsid w:val="00790DD8"/>
    <w:rsid w:val="007B585E"/>
    <w:rsid w:val="007E3FB2"/>
    <w:rsid w:val="007E5F45"/>
    <w:rsid w:val="007F3250"/>
    <w:rsid w:val="008002BA"/>
    <w:rsid w:val="0081190A"/>
    <w:rsid w:val="00814F31"/>
    <w:rsid w:val="00825125"/>
    <w:rsid w:val="008624D3"/>
    <w:rsid w:val="00873140"/>
    <w:rsid w:val="008809CF"/>
    <w:rsid w:val="00890B4D"/>
    <w:rsid w:val="008B4666"/>
    <w:rsid w:val="00900DEF"/>
    <w:rsid w:val="0090355A"/>
    <w:rsid w:val="009077F3"/>
    <w:rsid w:val="00911058"/>
    <w:rsid w:val="009133E6"/>
    <w:rsid w:val="00921082"/>
    <w:rsid w:val="00936373"/>
    <w:rsid w:val="00936C9A"/>
    <w:rsid w:val="00961A4F"/>
    <w:rsid w:val="0096633C"/>
    <w:rsid w:val="00982F62"/>
    <w:rsid w:val="009B63E9"/>
    <w:rsid w:val="009B7917"/>
    <w:rsid w:val="009C44C5"/>
    <w:rsid w:val="00A0615B"/>
    <w:rsid w:val="00A07E48"/>
    <w:rsid w:val="00A444C4"/>
    <w:rsid w:val="00A5060B"/>
    <w:rsid w:val="00A542F2"/>
    <w:rsid w:val="00A6211D"/>
    <w:rsid w:val="00A7351D"/>
    <w:rsid w:val="00A81D8A"/>
    <w:rsid w:val="00A845B7"/>
    <w:rsid w:val="00A8675A"/>
    <w:rsid w:val="00A96846"/>
    <w:rsid w:val="00AB7211"/>
    <w:rsid w:val="00AE0247"/>
    <w:rsid w:val="00B33ADF"/>
    <w:rsid w:val="00B74288"/>
    <w:rsid w:val="00BA6C84"/>
    <w:rsid w:val="00BD1041"/>
    <w:rsid w:val="00BF657D"/>
    <w:rsid w:val="00C06A0A"/>
    <w:rsid w:val="00C1396F"/>
    <w:rsid w:val="00C338ED"/>
    <w:rsid w:val="00C83817"/>
    <w:rsid w:val="00C95356"/>
    <w:rsid w:val="00CC02CF"/>
    <w:rsid w:val="00CD463D"/>
    <w:rsid w:val="00CE0301"/>
    <w:rsid w:val="00CF3F49"/>
    <w:rsid w:val="00CF6A1F"/>
    <w:rsid w:val="00D005E4"/>
    <w:rsid w:val="00D41450"/>
    <w:rsid w:val="00D443AE"/>
    <w:rsid w:val="00D579A1"/>
    <w:rsid w:val="00DC069D"/>
    <w:rsid w:val="00DC2B8D"/>
    <w:rsid w:val="00DC66AF"/>
    <w:rsid w:val="00DD7AD1"/>
    <w:rsid w:val="00E14603"/>
    <w:rsid w:val="00E31A2D"/>
    <w:rsid w:val="00E37473"/>
    <w:rsid w:val="00E50A0E"/>
    <w:rsid w:val="00E5110A"/>
    <w:rsid w:val="00EE44C3"/>
    <w:rsid w:val="00F067EF"/>
    <w:rsid w:val="00F07644"/>
    <w:rsid w:val="00F12A4F"/>
    <w:rsid w:val="00F14471"/>
    <w:rsid w:val="00F336FF"/>
    <w:rsid w:val="00F36249"/>
    <w:rsid w:val="00F46079"/>
    <w:rsid w:val="00F54DC7"/>
    <w:rsid w:val="00F71166"/>
    <w:rsid w:val="00F82A6B"/>
    <w:rsid w:val="00F83794"/>
    <w:rsid w:val="00FB41C6"/>
    <w:rsid w:val="00FF20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31"/>
      </o:rules>
    </o:shapelayout>
  </w:shapeDefaults>
  <w:decimalSymbol w:val="."/>
  <w:listSeparator w:val=","/>
  <w14:docId w14:val="4AB04FD3"/>
  <w15:docId w15:val="{6D7EA224-22CF-4A26-A2C4-5FAD174A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85"/>
  </w:style>
  <w:style w:type="paragraph" w:styleId="Heading2">
    <w:name w:val="heading 2"/>
    <w:basedOn w:val="Normal"/>
    <w:rsid w:val="006F1885"/>
    <w:pPr>
      <w:keepNext/>
      <w:spacing w:before="240" w:after="60" w:line="276" w:lineRule="auto"/>
      <w:outlineLvl w:val="1"/>
    </w:pPr>
    <w:rPr>
      <w:rFonts w:ascii="Arial" w:hAnsi="Arial" w:cs="Arial" w:hint="eastAsia"/>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ccbbaae1-9355-48cb-a0ac-e4d37709c8a9">
    <w:name w:val="Heading 4 Char_ccbbaae1-9355-48cb-a0ac-e4d37709c8a9"/>
    <w:basedOn w:val="DefaultParagraphFont"/>
    <w:uiPriority w:val="9"/>
    <w:rsid w:val="006F1885"/>
    <w:rPr>
      <w:rFonts w:ascii="Cambria" w:eastAsia="SimSun" w:hAnsi="Cambria" w:cs="SimSun"/>
      <w:b/>
      <w:i/>
      <w:color w:val="4F81BD"/>
    </w:rPr>
  </w:style>
  <w:style w:type="character" w:styleId="SubtleEmphasis">
    <w:name w:val="Subtle Emphasis"/>
    <w:basedOn w:val="DefaultParagraphFont"/>
    <w:uiPriority w:val="99"/>
    <w:qFormat/>
    <w:rsid w:val="006F1885"/>
    <w:rPr>
      <w:i/>
      <w:color w:val="808080"/>
    </w:rPr>
  </w:style>
  <w:style w:type="paragraph" w:styleId="Title">
    <w:name w:val="Title"/>
    <w:basedOn w:val="Normal"/>
    <w:next w:val="Normal"/>
    <w:uiPriority w:val="99"/>
    <w:qFormat/>
    <w:rsid w:val="006F1885"/>
    <w:pPr>
      <w:pBdr>
        <w:bottom w:val="single" w:sz="8" w:space="0" w:color="4F81BD"/>
      </w:pBdr>
      <w:spacing w:after="300"/>
      <w:contextualSpacing/>
    </w:pPr>
    <w:rPr>
      <w:rFonts w:ascii="Cambria" w:eastAsia="SimSun" w:hAnsi="Cambria" w:cs="SimSun"/>
      <w:color w:val="17365D"/>
      <w:spacing w:val="5"/>
      <w:sz w:val="52"/>
    </w:rPr>
  </w:style>
  <w:style w:type="character" w:customStyle="1" w:styleId="EndnoteTextChar">
    <w:name w:val="Endnote Text Char"/>
    <w:basedOn w:val="DefaultParagraphFont"/>
    <w:link w:val="EndnoteText1"/>
    <w:uiPriority w:val="99"/>
    <w:rsid w:val="006F1885"/>
    <w:rPr>
      <w:sz w:val="20"/>
    </w:rPr>
  </w:style>
  <w:style w:type="character" w:customStyle="1" w:styleId="Heading4Chara22cfb55-ef54-4272-8f21-6cd2bad4211b">
    <w:name w:val="Heading 4 Char_a22cfb55-ef54-4272-8f21-6cd2bad4211b"/>
    <w:basedOn w:val="DefaultParagraphFont"/>
    <w:uiPriority w:val="9"/>
    <w:rsid w:val="006F1885"/>
    <w:rPr>
      <w:rFonts w:ascii="Cambria" w:eastAsia="SimSun" w:hAnsi="Cambria" w:cs="SimSun"/>
      <w:b/>
      <w:i/>
      <w:color w:val="4F81BD"/>
    </w:rPr>
  </w:style>
  <w:style w:type="character" w:styleId="Strong">
    <w:name w:val="Strong"/>
    <w:basedOn w:val="DefaultParagraphFont"/>
    <w:uiPriority w:val="99"/>
    <w:qFormat/>
    <w:rsid w:val="006F1885"/>
    <w:rPr>
      <w:b/>
    </w:rPr>
  </w:style>
  <w:style w:type="character" w:customStyle="1" w:styleId="Heading6Char311caba7-7deb-463c-b4b3-bb43d7b76612">
    <w:name w:val="Heading 6 Char_311caba7-7deb-463c-b4b3-bb43d7b76612"/>
    <w:basedOn w:val="DefaultParagraphFont"/>
    <w:uiPriority w:val="9"/>
    <w:rsid w:val="006F1885"/>
    <w:rPr>
      <w:rFonts w:ascii="Cambria" w:eastAsia="SimSun" w:hAnsi="Cambria" w:cs="SimSun"/>
      <w:i/>
      <w:color w:val="243F60"/>
    </w:rPr>
  </w:style>
  <w:style w:type="paragraph" w:styleId="PlainText">
    <w:name w:val="Plain Text"/>
    <w:basedOn w:val="Normal"/>
    <w:link w:val="PlainTextChar"/>
    <w:uiPriority w:val="99"/>
    <w:rsid w:val="006F1885"/>
    <w:rPr>
      <w:rFonts w:ascii="Courier New" w:hAnsi="Courier New" w:cs="Courier New"/>
      <w:sz w:val="21"/>
    </w:rPr>
  </w:style>
  <w:style w:type="paragraph" w:customStyle="1" w:styleId="Heading31">
    <w:name w:val="Heading 31"/>
    <w:basedOn w:val="Normal"/>
    <w:next w:val="Normal"/>
    <w:uiPriority w:val="99"/>
    <w:qFormat/>
    <w:rsid w:val="006F1885"/>
    <w:pPr>
      <w:keepNext/>
      <w:keepLines/>
      <w:spacing w:before="200"/>
    </w:pPr>
    <w:rPr>
      <w:rFonts w:ascii="Cambria" w:eastAsia="SimSun" w:hAnsi="Cambria" w:cs="SimSun"/>
      <w:b/>
      <w:color w:val="4F81BD"/>
    </w:rPr>
  </w:style>
  <w:style w:type="character" w:customStyle="1" w:styleId="Heading7Char42975338-a40a-4ed4-b2c8-33855fe5200c">
    <w:name w:val="Heading 7 Char_42975338-a40a-4ed4-b2c8-33855fe5200c"/>
    <w:basedOn w:val="DefaultParagraphFont"/>
    <w:uiPriority w:val="9"/>
    <w:rsid w:val="006F1885"/>
    <w:rPr>
      <w:rFonts w:ascii="Cambria" w:eastAsia="SimSun" w:hAnsi="Cambria" w:cs="SimSun"/>
      <w:i/>
      <w:color w:val="000000"/>
    </w:rPr>
  </w:style>
  <w:style w:type="character" w:customStyle="1" w:styleId="Heading6Char771890ba-86aa-42a6-9650-acdf53ad345c">
    <w:name w:val="Heading 6 Char_771890ba-86aa-42a6-9650-acdf53ad345c"/>
    <w:basedOn w:val="DefaultParagraphFont"/>
    <w:uiPriority w:val="9"/>
    <w:rsid w:val="006F1885"/>
    <w:rPr>
      <w:rFonts w:ascii="Cambria" w:eastAsia="SimSun" w:hAnsi="Cambria" w:cs="SimSun"/>
      <w:i/>
      <w:color w:val="244160"/>
    </w:rPr>
  </w:style>
  <w:style w:type="paragraph" w:customStyle="1" w:styleId="EnvelopeReturn1">
    <w:name w:val="Envelope Return1"/>
    <w:basedOn w:val="Normal"/>
    <w:uiPriority w:val="99"/>
    <w:rsid w:val="006F1885"/>
    <w:rPr>
      <w:rFonts w:ascii="Cambria" w:eastAsia="SimSun" w:hAnsi="Cambria" w:cs="SimSun"/>
      <w:sz w:val="20"/>
    </w:rPr>
  </w:style>
  <w:style w:type="character" w:customStyle="1" w:styleId="Heading5Char264324b0-334c-4c2e-85aa-ab9076a72f89">
    <w:name w:val="Heading 5 Char_264324b0-334c-4c2e-85aa-ab9076a72f89"/>
    <w:basedOn w:val="DefaultParagraphFont"/>
    <w:uiPriority w:val="9"/>
    <w:rsid w:val="006F1885"/>
    <w:rPr>
      <w:rFonts w:ascii="Cambria" w:eastAsia="SimSun" w:hAnsi="Cambria" w:cs="SimSun"/>
      <w:color w:val="244160"/>
    </w:rPr>
  </w:style>
  <w:style w:type="paragraph" w:customStyle="1" w:styleId="EndnoteText1">
    <w:name w:val="Endnote Text1"/>
    <w:basedOn w:val="Normal"/>
    <w:link w:val="EndnoteTextChar"/>
    <w:uiPriority w:val="99"/>
    <w:rsid w:val="006F1885"/>
    <w:rPr>
      <w:sz w:val="20"/>
    </w:rPr>
  </w:style>
  <w:style w:type="character" w:customStyle="1" w:styleId="Heading2Charec15c78a-a6a9-43ec-a259-a2709262870e">
    <w:name w:val="Heading 2 Char_ec15c78a-a6a9-43ec-a259-a2709262870e"/>
    <w:basedOn w:val="DefaultParagraphFont"/>
    <w:uiPriority w:val="9"/>
    <w:rsid w:val="006F1885"/>
    <w:rPr>
      <w:rFonts w:ascii="Cambria" w:eastAsia="SimSun" w:hAnsi="Cambria" w:cs="SimSun"/>
      <w:b/>
      <w:color w:val="4F81BD"/>
      <w:sz w:val="26"/>
    </w:rPr>
  </w:style>
  <w:style w:type="paragraph" w:customStyle="1" w:styleId="Heading61">
    <w:name w:val="Heading 61"/>
    <w:basedOn w:val="Normal"/>
    <w:next w:val="Normal"/>
    <w:uiPriority w:val="9"/>
    <w:qFormat/>
    <w:rsid w:val="006F1885"/>
    <w:pPr>
      <w:keepNext/>
      <w:keepLines/>
      <w:spacing w:before="200"/>
    </w:pPr>
    <w:rPr>
      <w:rFonts w:ascii="Cambria" w:eastAsia="SimSun" w:hAnsi="Cambria" w:cs="SimSun"/>
      <w:i/>
      <w:color w:val="244160"/>
    </w:rPr>
  </w:style>
  <w:style w:type="character" w:customStyle="1" w:styleId="Heading4Char4fbb0763-1750-434b-85ac-519de9a25621">
    <w:name w:val="Heading 4 Char_4fbb0763-1750-434b-85ac-519de9a25621"/>
    <w:basedOn w:val="DefaultParagraphFont"/>
    <w:uiPriority w:val="9"/>
    <w:rsid w:val="006F1885"/>
    <w:rPr>
      <w:rFonts w:ascii="Cambria" w:eastAsia="SimSun" w:hAnsi="Cambria" w:cs="SimSun"/>
      <w:b/>
      <w:i/>
      <w:color w:val="4F81BD"/>
    </w:rPr>
  </w:style>
  <w:style w:type="character" w:customStyle="1" w:styleId="Heading9Charae6a2c34-fb32-408a-9198-c2ccb1eb5f5d">
    <w:name w:val="Heading 9 Char_ae6a2c34-fb32-408a-9198-c2ccb1eb5f5d"/>
    <w:basedOn w:val="DefaultParagraphFont"/>
    <w:uiPriority w:val="9"/>
    <w:rsid w:val="006F1885"/>
    <w:rPr>
      <w:rFonts w:ascii="Cambria" w:eastAsia="SimSun" w:hAnsi="Cambria" w:cs="SimSun"/>
      <w:i/>
      <w:color w:val="404040"/>
      <w:sz w:val="20"/>
    </w:rPr>
  </w:style>
  <w:style w:type="character" w:customStyle="1" w:styleId="SubtitleChar">
    <w:name w:val="Subtitle Char"/>
    <w:basedOn w:val="DefaultParagraphFont"/>
    <w:link w:val="Subtitle"/>
    <w:uiPriority w:val="11"/>
    <w:rsid w:val="006F1885"/>
    <w:rPr>
      <w:rFonts w:ascii="Cambria" w:eastAsia="SimSun" w:hAnsi="Cambria" w:cs="SimSun"/>
      <w:i/>
      <w:color w:val="4F81BD"/>
      <w:spacing w:val="15"/>
      <w:sz w:val="24"/>
    </w:rPr>
  </w:style>
  <w:style w:type="paragraph" w:customStyle="1" w:styleId="Heading41">
    <w:name w:val="Heading 41"/>
    <w:basedOn w:val="Normal"/>
    <w:next w:val="Normal"/>
    <w:uiPriority w:val="9"/>
    <w:qFormat/>
    <w:rsid w:val="006F1885"/>
    <w:pPr>
      <w:keepNext/>
      <w:keepLines/>
      <w:spacing w:before="200"/>
    </w:pPr>
    <w:rPr>
      <w:rFonts w:ascii="Cambria" w:eastAsia="SimSun" w:hAnsi="Cambria" w:cs="SimSun"/>
      <w:b/>
      <w:i/>
      <w:color w:val="4F81BD"/>
    </w:rPr>
  </w:style>
  <w:style w:type="character" w:customStyle="1" w:styleId="Heading1Char2d89c632-25a9-4672-bffc-462059d2aeda">
    <w:name w:val="Heading 1 Char_2d89c632-25a9-4672-bffc-462059d2aeda"/>
    <w:basedOn w:val="DefaultParagraphFont"/>
    <w:uiPriority w:val="9"/>
    <w:rsid w:val="006F1885"/>
    <w:rPr>
      <w:rFonts w:ascii="Cambria" w:eastAsia="SimSun" w:hAnsi="Cambria" w:cs="SimSun"/>
      <w:b/>
      <w:color w:val="376291"/>
      <w:sz w:val="28"/>
    </w:rPr>
  </w:style>
  <w:style w:type="character" w:styleId="Hyperlink">
    <w:name w:val="Hyperlink"/>
    <w:basedOn w:val="DefaultParagraphFont"/>
    <w:uiPriority w:val="99"/>
    <w:rsid w:val="006F1885"/>
    <w:rPr>
      <w:color w:val="000000"/>
      <w:u w:val="single"/>
    </w:rPr>
  </w:style>
  <w:style w:type="character" w:customStyle="1" w:styleId="QuoteChare697b917-7671-46ee-8d95-eff449917ebc">
    <w:name w:val="Quote Char_e697b917-7671-46ee-8d95-eff449917ebc"/>
    <w:basedOn w:val="DefaultParagraphFont"/>
    <w:uiPriority w:val="29"/>
    <w:rsid w:val="006F1885"/>
    <w:rPr>
      <w:i/>
      <w:color w:val="000000"/>
    </w:rPr>
  </w:style>
  <w:style w:type="character" w:styleId="IntenseReference">
    <w:name w:val="Intense Reference"/>
    <w:basedOn w:val="DefaultParagraphFont"/>
    <w:uiPriority w:val="32"/>
    <w:qFormat/>
    <w:rsid w:val="006F1885"/>
    <w:rPr>
      <w:b/>
      <w:smallCaps/>
      <w:color w:val="C0504D"/>
      <w:spacing w:val="5"/>
      <w:u w:val="single"/>
    </w:rPr>
  </w:style>
  <w:style w:type="character" w:customStyle="1" w:styleId="Heading2Char0df7c87f-ffe2-409e-b162-0de2ebdf7843">
    <w:name w:val="Heading 2 Char_0df7c87f-ffe2-409e-b162-0de2ebdf7843"/>
    <w:basedOn w:val="DefaultParagraphFont"/>
    <w:uiPriority w:val="9"/>
    <w:rsid w:val="006F1885"/>
    <w:rPr>
      <w:rFonts w:ascii="Cambria" w:eastAsia="SimSun" w:hAnsi="Cambria" w:cs="SimSun"/>
      <w:b/>
      <w:color w:val="4F81BD"/>
      <w:sz w:val="26"/>
    </w:rPr>
  </w:style>
  <w:style w:type="paragraph" w:customStyle="1" w:styleId="Heading11">
    <w:name w:val="Heading 11"/>
    <w:basedOn w:val="Normal"/>
    <w:next w:val="Normal"/>
    <w:uiPriority w:val="9"/>
    <w:qFormat/>
    <w:rsid w:val="006F1885"/>
    <w:pPr>
      <w:keepNext/>
      <w:keepLines/>
      <w:spacing w:before="480"/>
    </w:pPr>
    <w:rPr>
      <w:rFonts w:ascii="Cambria" w:eastAsia="SimSun" w:hAnsi="Cambria" w:cs="SimSun"/>
      <w:b/>
      <w:color w:val="376291"/>
      <w:sz w:val="28"/>
    </w:rPr>
  </w:style>
  <w:style w:type="character" w:customStyle="1" w:styleId="EndnoteReference1">
    <w:name w:val="Endnote Reference1"/>
    <w:basedOn w:val="DefaultParagraphFont"/>
    <w:uiPriority w:val="99"/>
    <w:rsid w:val="006F1885"/>
    <w:rPr>
      <w:vertAlign w:val="superscript"/>
    </w:rPr>
  </w:style>
  <w:style w:type="character" w:customStyle="1" w:styleId="Heading5Chara520a183-6ad7-4d82-b1b3-9cd0ba360286">
    <w:name w:val="Heading 5 Char_a520a183-6ad7-4d82-b1b3-9cd0ba360286"/>
    <w:basedOn w:val="DefaultParagraphFont"/>
    <w:uiPriority w:val="9"/>
    <w:rsid w:val="006F1885"/>
    <w:rPr>
      <w:rFonts w:ascii="Cambria" w:eastAsia="SimSun" w:hAnsi="Cambria" w:cs="SimSun"/>
      <w:color w:val="243F60"/>
    </w:rPr>
  </w:style>
  <w:style w:type="character" w:styleId="Emphasis">
    <w:name w:val="Emphasis"/>
    <w:basedOn w:val="DefaultParagraphFont"/>
    <w:uiPriority w:val="20"/>
    <w:qFormat/>
    <w:rsid w:val="006F1885"/>
    <w:rPr>
      <w:i/>
    </w:rPr>
  </w:style>
  <w:style w:type="character" w:customStyle="1" w:styleId="Heading5Char3b358434-c5eb-487a-999c-2b6fa1f181ae">
    <w:name w:val="Heading 5 Char_3b358434-c5eb-487a-999c-2b6fa1f181ae"/>
    <w:basedOn w:val="DefaultParagraphFont"/>
    <w:uiPriority w:val="9"/>
    <w:rsid w:val="006F1885"/>
    <w:rPr>
      <w:rFonts w:ascii="Cambria" w:eastAsia="SimSun" w:hAnsi="Cambria" w:cs="SimSun"/>
      <w:color w:val="244160"/>
    </w:rPr>
  </w:style>
  <w:style w:type="paragraph" w:customStyle="1" w:styleId="Heading21">
    <w:name w:val="Heading 21"/>
    <w:basedOn w:val="Normal"/>
    <w:uiPriority w:val="99"/>
    <w:rsid w:val="006F1885"/>
    <w:pPr>
      <w:keepNext/>
      <w:spacing w:line="480" w:lineRule="auto"/>
      <w:jc w:val="center"/>
    </w:pPr>
    <w:rPr>
      <w:b/>
      <w:sz w:val="32"/>
    </w:rPr>
  </w:style>
  <w:style w:type="paragraph" w:customStyle="1" w:styleId="EnvelopeAddress1">
    <w:name w:val="Envelope Address1"/>
    <w:basedOn w:val="Normal"/>
    <w:uiPriority w:val="99"/>
    <w:rsid w:val="006F1885"/>
    <w:pPr>
      <w:ind w:left="2880"/>
    </w:pPr>
    <w:rPr>
      <w:rFonts w:ascii="Cambria" w:eastAsia="SimSun" w:hAnsi="Cambria" w:cs="SimSun"/>
    </w:rPr>
  </w:style>
  <w:style w:type="character" w:customStyle="1" w:styleId="Heading9Char6d4e0934-82a5-48ec-a934-e8d9c9c745eb">
    <w:name w:val="Heading 9 Char_6d4e0934-82a5-48ec-a934-e8d9c9c745eb"/>
    <w:basedOn w:val="DefaultParagraphFont"/>
    <w:uiPriority w:val="9"/>
    <w:rsid w:val="006F1885"/>
    <w:rPr>
      <w:rFonts w:ascii="Cambria" w:eastAsia="SimSun" w:hAnsi="Cambria" w:cs="SimSun"/>
      <w:i/>
      <w:color w:val="000000"/>
      <w:sz w:val="20"/>
    </w:rPr>
  </w:style>
  <w:style w:type="character" w:customStyle="1" w:styleId="Heading5Char14aaeeab-fe84-418c-beaf-f27137641a3b">
    <w:name w:val="Heading 5 Char_14aaeeab-fe84-418c-beaf-f27137641a3b"/>
    <w:basedOn w:val="DefaultParagraphFont"/>
    <w:uiPriority w:val="9"/>
    <w:rsid w:val="006F1885"/>
    <w:rPr>
      <w:rFonts w:ascii="Cambria" w:eastAsia="SimSun" w:hAnsi="Cambria" w:cs="SimSun"/>
      <w:color w:val="244160"/>
    </w:rPr>
  </w:style>
  <w:style w:type="paragraph" w:customStyle="1" w:styleId="Heading51">
    <w:name w:val="Heading 51"/>
    <w:basedOn w:val="Normal"/>
    <w:next w:val="Normal"/>
    <w:uiPriority w:val="99"/>
    <w:qFormat/>
    <w:rsid w:val="006F1885"/>
    <w:pPr>
      <w:keepNext/>
      <w:keepLines/>
      <w:spacing w:before="200"/>
    </w:pPr>
    <w:rPr>
      <w:rFonts w:ascii="Cambria" w:eastAsia="SimSun" w:hAnsi="Cambria" w:cs="SimSun"/>
      <w:color w:val="243F60"/>
    </w:rPr>
  </w:style>
  <w:style w:type="character" w:customStyle="1" w:styleId="PlainTextChar">
    <w:name w:val="Plain Text Char"/>
    <w:basedOn w:val="DefaultParagraphFont"/>
    <w:link w:val="PlainText"/>
    <w:uiPriority w:val="99"/>
    <w:rsid w:val="006F1885"/>
    <w:rPr>
      <w:rFonts w:ascii="Courier New" w:hAnsi="Courier New" w:cs="Courier New"/>
      <w:sz w:val="21"/>
    </w:rPr>
  </w:style>
  <w:style w:type="paragraph" w:styleId="Quote">
    <w:name w:val="Quote"/>
    <w:basedOn w:val="Normal"/>
    <w:next w:val="Normal"/>
    <w:uiPriority w:val="99"/>
    <w:qFormat/>
    <w:rsid w:val="006F1885"/>
    <w:rPr>
      <w:i/>
      <w:color w:val="000000"/>
    </w:rPr>
  </w:style>
  <w:style w:type="character" w:customStyle="1" w:styleId="TitleChare9d7d552-413e-493b-9d58-e50ab69b15fd">
    <w:name w:val="Title Char_e9d7d552-413e-493b-9d58-e50ab69b15fd"/>
    <w:basedOn w:val="DefaultParagraphFont"/>
    <w:uiPriority w:val="10"/>
    <w:rsid w:val="006F1885"/>
    <w:rPr>
      <w:rFonts w:ascii="Cambria" w:eastAsia="SimSun" w:hAnsi="Cambria" w:cs="SimSun"/>
      <w:color w:val="000000"/>
      <w:spacing w:val="5"/>
      <w:sz w:val="52"/>
    </w:rPr>
  </w:style>
  <w:style w:type="paragraph" w:customStyle="1" w:styleId="FootnoteText1">
    <w:name w:val="Footnote Text1"/>
    <w:basedOn w:val="Normal"/>
    <w:link w:val="FootnoteTextChar"/>
    <w:uiPriority w:val="99"/>
    <w:rsid w:val="006F1885"/>
    <w:rPr>
      <w:sz w:val="20"/>
    </w:rPr>
  </w:style>
  <w:style w:type="character" w:customStyle="1" w:styleId="Heading3Charce62a07a-a789-4b5c-b6dc-830fbe59f906">
    <w:name w:val="Heading 3 Char_ce62a07a-a789-4b5c-b6dc-830fbe59f906"/>
    <w:basedOn w:val="DefaultParagraphFont"/>
    <w:uiPriority w:val="9"/>
    <w:rsid w:val="006F1885"/>
    <w:rPr>
      <w:rFonts w:ascii="Cambria" w:eastAsia="SimSun" w:hAnsi="Cambria" w:cs="SimSun"/>
      <w:b/>
      <w:color w:val="4F81BD"/>
    </w:rPr>
  </w:style>
  <w:style w:type="character" w:customStyle="1" w:styleId="PageNumber1">
    <w:name w:val="Page Number1"/>
    <w:basedOn w:val="DefaultParagraphFont"/>
    <w:uiPriority w:val="99"/>
    <w:rsid w:val="006F1885"/>
  </w:style>
  <w:style w:type="character" w:customStyle="1" w:styleId="Heading8Char3d52a338-4d88-47ef-982f-09a8c097be58">
    <w:name w:val="Heading 8 Char_3d52a338-4d88-47ef-982f-09a8c097be58"/>
    <w:basedOn w:val="DefaultParagraphFont"/>
    <w:uiPriority w:val="9"/>
    <w:rsid w:val="006F1885"/>
    <w:rPr>
      <w:rFonts w:ascii="Cambria" w:eastAsia="SimSun" w:hAnsi="Cambria" w:cs="SimSun"/>
      <w:color w:val="000000"/>
      <w:sz w:val="20"/>
    </w:rPr>
  </w:style>
  <w:style w:type="paragraph" w:styleId="Subtitle">
    <w:name w:val="Subtitle"/>
    <w:basedOn w:val="Normal"/>
    <w:next w:val="Normal"/>
    <w:link w:val="SubtitleChar"/>
    <w:uiPriority w:val="99"/>
    <w:qFormat/>
    <w:rsid w:val="006F1885"/>
    <w:rPr>
      <w:rFonts w:ascii="Cambria" w:eastAsia="SimSun" w:hAnsi="Cambria" w:cs="SimSun"/>
      <w:i/>
      <w:color w:val="4F81BD"/>
      <w:spacing w:val="15"/>
    </w:rPr>
  </w:style>
  <w:style w:type="character" w:customStyle="1" w:styleId="FootnoteReference1">
    <w:name w:val="Footnote Reference1"/>
    <w:basedOn w:val="DefaultParagraphFont"/>
    <w:uiPriority w:val="99"/>
    <w:rsid w:val="006F1885"/>
    <w:rPr>
      <w:vertAlign w:val="superscript"/>
    </w:rPr>
  </w:style>
  <w:style w:type="character" w:customStyle="1" w:styleId="Heading8Chara02408d7-2579-4e46-afe1-33a4ce780489">
    <w:name w:val="Heading 8 Char_a02408d7-2579-4e46-afe1-33a4ce780489"/>
    <w:basedOn w:val="DefaultParagraphFont"/>
    <w:uiPriority w:val="9"/>
    <w:rsid w:val="006F1885"/>
    <w:rPr>
      <w:rFonts w:ascii="Cambria" w:eastAsia="SimSun" w:hAnsi="Cambria" w:cs="SimSun"/>
      <w:color w:val="000000"/>
      <w:sz w:val="20"/>
    </w:rPr>
  </w:style>
  <w:style w:type="character" w:customStyle="1" w:styleId="Heading9Chara82b5098-89a4-4435-a3ba-0c1807974096">
    <w:name w:val="Heading 9 Char_a82b5098-89a4-4435-a3ba-0c1807974096"/>
    <w:basedOn w:val="DefaultParagraphFont"/>
    <w:uiPriority w:val="9"/>
    <w:rsid w:val="006F1885"/>
    <w:rPr>
      <w:rFonts w:ascii="Cambria" w:eastAsia="SimSun" w:hAnsi="Cambria" w:cs="SimSun"/>
      <w:i/>
      <w:color w:val="000000"/>
      <w:sz w:val="20"/>
    </w:rPr>
  </w:style>
  <w:style w:type="character" w:styleId="IntenseEmphasis">
    <w:name w:val="Intense Emphasis"/>
    <w:basedOn w:val="DefaultParagraphFont"/>
    <w:uiPriority w:val="99"/>
    <w:qFormat/>
    <w:rsid w:val="006F1885"/>
    <w:rPr>
      <w:b/>
      <w:i/>
      <w:color w:val="4F81BD"/>
    </w:rPr>
  </w:style>
  <w:style w:type="paragraph" w:customStyle="1" w:styleId="Header1">
    <w:name w:val="Header1"/>
    <w:basedOn w:val="Normal"/>
    <w:rsid w:val="006F1885"/>
    <w:pPr>
      <w:tabs>
        <w:tab w:val="center" w:pos="4500"/>
        <w:tab w:val="right" w:pos="9020"/>
      </w:tabs>
    </w:pPr>
    <w:rPr>
      <w:rFonts w:ascii="Calibri" w:eastAsia="SimSun" w:hAnsi="Calibri"/>
    </w:rPr>
  </w:style>
  <w:style w:type="character" w:customStyle="1" w:styleId="Heading9Charea910621-8a0f-4432-b047-b82ae8f9086b">
    <w:name w:val="Heading 9 Char_ea910621-8a0f-4432-b047-b82ae8f9086b"/>
    <w:basedOn w:val="DefaultParagraphFont"/>
    <w:uiPriority w:val="9"/>
    <w:rsid w:val="006F1885"/>
    <w:rPr>
      <w:rFonts w:ascii="Cambria" w:eastAsia="SimSun" w:hAnsi="Cambria" w:cs="SimSun"/>
      <w:i/>
      <w:color w:val="000000"/>
      <w:sz w:val="20"/>
    </w:rPr>
  </w:style>
  <w:style w:type="paragraph" w:styleId="ListParagraph">
    <w:name w:val="List Paragraph"/>
    <w:basedOn w:val="Normal"/>
    <w:uiPriority w:val="99"/>
    <w:qFormat/>
    <w:rsid w:val="006F1885"/>
    <w:pPr>
      <w:ind w:left="720"/>
      <w:contextualSpacing/>
    </w:pPr>
  </w:style>
  <w:style w:type="paragraph" w:customStyle="1" w:styleId="Heading71">
    <w:name w:val="Heading 71"/>
    <w:basedOn w:val="Normal"/>
    <w:next w:val="Normal"/>
    <w:uiPriority w:val="9"/>
    <w:qFormat/>
    <w:rsid w:val="006F1885"/>
    <w:pPr>
      <w:keepNext/>
      <w:keepLines/>
      <w:spacing w:before="200"/>
    </w:pPr>
    <w:rPr>
      <w:rFonts w:ascii="Cambria" w:eastAsia="SimSun" w:hAnsi="Cambria" w:cs="SimSun"/>
      <w:i/>
      <w:color w:val="000000"/>
    </w:rPr>
  </w:style>
  <w:style w:type="character" w:customStyle="1" w:styleId="Heading6Char6e9bbfb5-06bd-4cb5-9c0e-618bd8cf91fd">
    <w:name w:val="Heading 6 Char_6e9bbfb5-06bd-4cb5-9c0e-618bd8cf91fd"/>
    <w:basedOn w:val="DefaultParagraphFont"/>
    <w:uiPriority w:val="9"/>
    <w:rsid w:val="006F1885"/>
    <w:rPr>
      <w:rFonts w:ascii="Cambria" w:eastAsia="SimSun" w:hAnsi="Cambria" w:cs="SimSun"/>
      <w:i/>
      <w:color w:val="244160"/>
    </w:rPr>
  </w:style>
  <w:style w:type="character" w:customStyle="1" w:styleId="FootnoteTextChar">
    <w:name w:val="Footnote Text Char"/>
    <w:basedOn w:val="DefaultParagraphFont"/>
    <w:link w:val="FootnoteText1"/>
    <w:uiPriority w:val="99"/>
    <w:rsid w:val="006F1885"/>
    <w:rPr>
      <w:sz w:val="20"/>
    </w:rPr>
  </w:style>
  <w:style w:type="paragraph" w:customStyle="1" w:styleId="Footer1">
    <w:name w:val="Footer1"/>
    <w:basedOn w:val="Normal"/>
    <w:rsid w:val="006F1885"/>
    <w:pPr>
      <w:tabs>
        <w:tab w:val="center" w:pos="4500"/>
        <w:tab w:val="right" w:pos="9020"/>
      </w:tabs>
    </w:pPr>
    <w:rPr>
      <w:rFonts w:ascii="Calibri" w:eastAsia="SimSun" w:hAnsi="Calibri"/>
    </w:rPr>
  </w:style>
  <w:style w:type="character" w:customStyle="1" w:styleId="Heading3Char54898a9e-2c81-40f2-8ba2-70ddc11686fe">
    <w:name w:val="Heading 3 Char_54898a9e-2c81-40f2-8ba2-70ddc11686fe"/>
    <w:basedOn w:val="DefaultParagraphFont"/>
    <w:uiPriority w:val="9"/>
    <w:rsid w:val="006F1885"/>
    <w:rPr>
      <w:rFonts w:ascii="Cambria" w:eastAsia="SimSun" w:hAnsi="Cambria" w:cs="SimSun"/>
      <w:b/>
      <w:color w:val="4F81BD"/>
    </w:rPr>
  </w:style>
  <w:style w:type="character" w:customStyle="1" w:styleId="Heading3Charc1d6e1a0-b6f4-4a2e-9e08-f414c8a56ffa">
    <w:name w:val="Heading 3 Char_c1d6e1a0-b6f4-4a2e-9e08-f414c8a56ffa"/>
    <w:basedOn w:val="DefaultParagraphFont"/>
    <w:uiPriority w:val="9"/>
    <w:rsid w:val="006F1885"/>
    <w:rPr>
      <w:rFonts w:ascii="Cambria" w:eastAsia="SimSun" w:hAnsi="Cambria" w:cs="SimSun"/>
      <w:b/>
      <w:color w:val="4F81BD"/>
    </w:rPr>
  </w:style>
  <w:style w:type="character" w:customStyle="1" w:styleId="Heading1Char4e15e77a-4ce0-4dd7-aa25-831d905159fb">
    <w:name w:val="Heading 1 Char_4e15e77a-4ce0-4dd7-aa25-831d905159fb"/>
    <w:basedOn w:val="DefaultParagraphFont"/>
    <w:uiPriority w:val="9"/>
    <w:rsid w:val="006F1885"/>
    <w:rPr>
      <w:rFonts w:ascii="Cambria" w:eastAsia="SimSun" w:hAnsi="Cambria" w:cs="SimSun"/>
      <w:b/>
      <w:color w:val="376291"/>
      <w:sz w:val="28"/>
    </w:rPr>
  </w:style>
  <w:style w:type="character" w:styleId="BookTitle">
    <w:name w:val="Book Title"/>
    <w:basedOn w:val="DefaultParagraphFont"/>
    <w:uiPriority w:val="33"/>
    <w:qFormat/>
    <w:rsid w:val="006F1885"/>
    <w:rPr>
      <w:b/>
      <w:smallCaps/>
      <w:spacing w:val="5"/>
    </w:rPr>
  </w:style>
  <w:style w:type="character" w:customStyle="1" w:styleId="QuoteChare63735d9-fcd9-49a8-bebb-14e7949fb782">
    <w:name w:val="Quote Char_e63735d9-fcd9-49a8-bebb-14e7949fb782"/>
    <w:basedOn w:val="DefaultParagraphFont"/>
    <w:uiPriority w:val="29"/>
    <w:rsid w:val="006F1885"/>
    <w:rPr>
      <w:i/>
      <w:color w:val="000000"/>
    </w:rPr>
  </w:style>
  <w:style w:type="character" w:customStyle="1" w:styleId="Heading8Charaa840139-ac1b-4856-a042-ddc19a5cd1c3">
    <w:name w:val="Heading 8 Char_aa840139-ac1b-4856-a042-ddc19a5cd1c3"/>
    <w:basedOn w:val="DefaultParagraphFont"/>
    <w:uiPriority w:val="9"/>
    <w:rsid w:val="006F1885"/>
    <w:rPr>
      <w:rFonts w:ascii="Cambria" w:eastAsia="SimSun" w:hAnsi="Cambria" w:cs="SimSun"/>
      <w:color w:val="404040"/>
      <w:sz w:val="20"/>
    </w:rPr>
  </w:style>
  <w:style w:type="paragraph" w:customStyle="1" w:styleId="Heading91">
    <w:name w:val="Heading 91"/>
    <w:basedOn w:val="Normal"/>
    <w:next w:val="Normal"/>
    <w:uiPriority w:val="9"/>
    <w:qFormat/>
    <w:rsid w:val="006F1885"/>
    <w:pPr>
      <w:keepNext/>
      <w:keepLines/>
      <w:spacing w:before="200"/>
    </w:pPr>
    <w:rPr>
      <w:rFonts w:ascii="Cambria" w:eastAsia="SimSun" w:hAnsi="Cambria" w:cs="SimSun"/>
      <w:i/>
      <w:color w:val="000000"/>
      <w:sz w:val="20"/>
    </w:rPr>
  </w:style>
  <w:style w:type="character" w:customStyle="1" w:styleId="Heading7Char812f796c-0d8d-477b-8abe-33a972679cf3">
    <w:name w:val="Heading 7 Char_812f796c-0d8d-477b-8abe-33a972679cf3"/>
    <w:basedOn w:val="DefaultParagraphFont"/>
    <w:uiPriority w:val="9"/>
    <w:rsid w:val="006F1885"/>
    <w:rPr>
      <w:rFonts w:ascii="Cambria" w:eastAsia="SimSun" w:hAnsi="Cambria" w:cs="SimSun"/>
      <w:i/>
      <w:color w:val="000000"/>
    </w:rPr>
  </w:style>
  <w:style w:type="character" w:customStyle="1" w:styleId="QuoteChar4b93ff68-3145-4bda-837f-f5c9f73e8af4">
    <w:name w:val="Quote Char_4b93ff68-3145-4bda-837f-f5c9f73e8af4"/>
    <w:basedOn w:val="DefaultParagraphFont"/>
    <w:uiPriority w:val="29"/>
    <w:rsid w:val="006F1885"/>
    <w:rPr>
      <w:i/>
      <w:color w:val="000000"/>
    </w:rPr>
  </w:style>
  <w:style w:type="character" w:customStyle="1" w:styleId="Heading7Char9cc5c308-728e-462c-8e41-c727a656e94b">
    <w:name w:val="Heading 7 Char_9cc5c308-728e-462c-8e41-c727a656e94b"/>
    <w:basedOn w:val="DefaultParagraphFont"/>
    <w:uiPriority w:val="9"/>
    <w:rsid w:val="006F1885"/>
    <w:rPr>
      <w:rFonts w:ascii="Cambria" w:eastAsia="SimSun" w:hAnsi="Cambria" w:cs="SimSun"/>
      <w:i/>
      <w:color w:val="404040"/>
    </w:rPr>
  </w:style>
  <w:style w:type="character" w:styleId="SubtleReference">
    <w:name w:val="Subtle Reference"/>
    <w:basedOn w:val="DefaultParagraphFont"/>
    <w:uiPriority w:val="31"/>
    <w:qFormat/>
    <w:rsid w:val="006F1885"/>
    <w:rPr>
      <w:smallCaps/>
      <w:color w:val="C0504D"/>
      <w:u w:val="single"/>
    </w:rPr>
  </w:style>
  <w:style w:type="character" w:customStyle="1" w:styleId="Heading2Char4dc66002-5344-49ab-aaac-549bf9de4fb5">
    <w:name w:val="Heading 2 Char_4dc66002-5344-49ab-aaac-549bf9de4fb5"/>
    <w:basedOn w:val="DefaultParagraphFont"/>
    <w:uiPriority w:val="9"/>
    <w:rsid w:val="006F1885"/>
    <w:rPr>
      <w:rFonts w:ascii="Cambria" w:eastAsia="SimSun" w:hAnsi="Cambria" w:cs="SimSun"/>
      <w:b/>
      <w:color w:val="4F81BD"/>
      <w:sz w:val="26"/>
    </w:rPr>
  </w:style>
  <w:style w:type="character" w:customStyle="1" w:styleId="TitleChar8462bf1b-1f69-4b13-972b-4a23c83b15be">
    <w:name w:val="Title Char_8462bf1b-1f69-4b13-972b-4a23c83b15be"/>
    <w:basedOn w:val="DefaultParagraphFont"/>
    <w:uiPriority w:val="10"/>
    <w:rsid w:val="006F1885"/>
    <w:rPr>
      <w:rFonts w:ascii="Cambria" w:eastAsia="SimSun" w:hAnsi="Cambria" w:cs="SimSun"/>
      <w:color w:val="17365D"/>
      <w:spacing w:val="5"/>
      <w:sz w:val="52"/>
    </w:rPr>
  </w:style>
  <w:style w:type="character" w:customStyle="1" w:styleId="IntenseQuoteChar1c95db0f-28dc-4039-bffd-3f7dca3965c9">
    <w:name w:val="Intense Quote Char_1c95db0f-28dc-4039-bffd-3f7dca3965c9"/>
    <w:basedOn w:val="DefaultParagraphFont"/>
    <w:uiPriority w:val="30"/>
    <w:rsid w:val="006F1885"/>
    <w:rPr>
      <w:b/>
      <w:i/>
      <w:color w:val="4F81BD"/>
    </w:rPr>
  </w:style>
  <w:style w:type="character" w:customStyle="1" w:styleId="Heading3Char90c40051-0a2e-45ca-876b-789d3206cee0">
    <w:name w:val="Heading 3 Char_90c40051-0a2e-45ca-876b-789d3206cee0"/>
    <w:basedOn w:val="DefaultParagraphFont"/>
    <w:uiPriority w:val="9"/>
    <w:rsid w:val="006F1885"/>
    <w:rPr>
      <w:rFonts w:ascii="Cambria" w:eastAsia="SimSun" w:hAnsi="Cambria" w:cs="SimSun"/>
      <w:b/>
      <w:color w:val="4F81BD"/>
    </w:rPr>
  </w:style>
  <w:style w:type="paragraph" w:styleId="NoSpacing">
    <w:name w:val="No Spacing"/>
    <w:uiPriority w:val="1"/>
    <w:qFormat/>
    <w:rsid w:val="006F1885"/>
  </w:style>
  <w:style w:type="paragraph" w:customStyle="1" w:styleId="Heading81">
    <w:name w:val="Heading 81"/>
    <w:basedOn w:val="Normal"/>
    <w:next w:val="Normal"/>
    <w:uiPriority w:val="99"/>
    <w:qFormat/>
    <w:rsid w:val="006F1885"/>
    <w:pPr>
      <w:keepNext/>
      <w:keepLines/>
      <w:spacing w:before="200"/>
    </w:pPr>
    <w:rPr>
      <w:rFonts w:ascii="Cambria" w:eastAsia="SimSun" w:hAnsi="Cambria" w:cs="SimSun"/>
      <w:color w:val="000000"/>
      <w:sz w:val="20"/>
    </w:rPr>
  </w:style>
  <w:style w:type="character" w:customStyle="1" w:styleId="IntenseQuoteChar02de46b7-f28d-4035-ac38-17f7fc995c98">
    <w:name w:val="Intense Quote Char_02de46b7-f28d-4035-ac38-17f7fc995c98"/>
    <w:basedOn w:val="DefaultParagraphFont"/>
    <w:uiPriority w:val="30"/>
    <w:rsid w:val="006F1885"/>
    <w:rPr>
      <w:b/>
      <w:i/>
      <w:color w:val="4F81BD"/>
    </w:rPr>
  </w:style>
  <w:style w:type="character" w:customStyle="1" w:styleId="TitleCharbdec5345-16e1-4884-9bf3-1a8d2d21cdd8">
    <w:name w:val="Title Char_bdec5345-16e1-4884-9bf3-1a8d2d21cdd8"/>
    <w:basedOn w:val="DefaultParagraphFont"/>
    <w:uiPriority w:val="10"/>
    <w:rsid w:val="006F1885"/>
    <w:rPr>
      <w:rFonts w:ascii="Cambria" w:eastAsia="SimSun" w:hAnsi="Cambria" w:cs="SimSun"/>
      <w:color w:val="000000"/>
      <w:spacing w:val="5"/>
      <w:sz w:val="52"/>
    </w:rPr>
  </w:style>
  <w:style w:type="paragraph" w:customStyle="1" w:styleId="Caption">
    <w:name w:val="&quot;Caption&quot;"/>
    <w:basedOn w:val="Normal"/>
    <w:uiPriority w:val="99"/>
    <w:qFormat/>
    <w:rsid w:val="006F1885"/>
    <w:pPr>
      <w:tabs>
        <w:tab w:val="left" w:pos="2180"/>
        <w:tab w:val="left" w:pos="2580"/>
      </w:tabs>
      <w:jc w:val="both"/>
    </w:pPr>
    <w:rPr>
      <w:b/>
      <w:sz w:val="21"/>
    </w:rPr>
  </w:style>
  <w:style w:type="character" w:customStyle="1" w:styleId="QuoteChar50c7dff1-965f-415a-b71b-741ceb5f4e92">
    <w:name w:val="Quote Char_50c7dff1-965f-415a-b71b-741ceb5f4e92"/>
    <w:basedOn w:val="DefaultParagraphFont"/>
    <w:uiPriority w:val="29"/>
    <w:rsid w:val="006F1885"/>
    <w:rPr>
      <w:i/>
      <w:color w:val="000000"/>
    </w:rPr>
  </w:style>
  <w:style w:type="character" w:customStyle="1" w:styleId="Heading6Char17437ed3-b34a-4df9-9edc-37f5ee4ffbd0">
    <w:name w:val="Heading 6 Char_17437ed3-b34a-4df9-9edc-37f5ee4ffbd0"/>
    <w:basedOn w:val="DefaultParagraphFont"/>
    <w:uiPriority w:val="9"/>
    <w:rsid w:val="006F1885"/>
    <w:rPr>
      <w:rFonts w:ascii="Cambria" w:eastAsia="SimSun" w:hAnsi="Cambria" w:cs="SimSun"/>
      <w:i/>
      <w:color w:val="244160"/>
    </w:rPr>
  </w:style>
  <w:style w:type="character" w:customStyle="1" w:styleId="Heading1Charc2aee58a-4832-4fb3-a09b-0577666d011d">
    <w:name w:val="Heading 1 Char_c2aee58a-4832-4fb3-a09b-0577666d011d"/>
    <w:basedOn w:val="DefaultParagraphFont"/>
    <w:uiPriority w:val="9"/>
    <w:rsid w:val="006F1885"/>
    <w:rPr>
      <w:rFonts w:ascii="Cambria" w:eastAsia="SimSun" w:hAnsi="Cambria" w:cs="SimSun"/>
      <w:b/>
      <w:color w:val="376291"/>
      <w:sz w:val="28"/>
    </w:rPr>
  </w:style>
  <w:style w:type="character" w:customStyle="1" w:styleId="TitleCharab709f16-116d-47fa-b0ef-35d9d66e528b">
    <w:name w:val="Title Char_ab709f16-116d-47fa-b0ef-35d9d66e528b"/>
    <w:basedOn w:val="DefaultParagraphFont"/>
    <w:uiPriority w:val="10"/>
    <w:rsid w:val="006F1885"/>
    <w:rPr>
      <w:rFonts w:ascii="Cambria" w:eastAsia="SimSun" w:hAnsi="Cambria" w:cs="SimSun"/>
      <w:color w:val="000000"/>
      <w:spacing w:val="5"/>
      <w:sz w:val="52"/>
    </w:rPr>
  </w:style>
  <w:style w:type="paragraph" w:styleId="IntenseQuote">
    <w:name w:val="Intense Quote"/>
    <w:basedOn w:val="Normal"/>
    <w:next w:val="Normal"/>
    <w:uiPriority w:val="99"/>
    <w:qFormat/>
    <w:rsid w:val="006F1885"/>
    <w:pPr>
      <w:pBdr>
        <w:bottom w:val="single" w:sz="4" w:space="0" w:color="4F81BD"/>
      </w:pBdr>
      <w:spacing w:before="200" w:after="280"/>
      <w:ind w:left="936" w:right="936"/>
    </w:pPr>
    <w:rPr>
      <w:b/>
      <w:i/>
      <w:color w:val="4F81BD"/>
    </w:rPr>
  </w:style>
  <w:style w:type="character" w:customStyle="1" w:styleId="Heading4Char88335f07-8170-4eaa-ac70-3dbcbe773cb9">
    <w:name w:val="Heading 4 Char_88335f07-8170-4eaa-ac70-3dbcbe773cb9"/>
    <w:basedOn w:val="DefaultParagraphFont"/>
    <w:uiPriority w:val="9"/>
    <w:rsid w:val="006F1885"/>
    <w:rPr>
      <w:rFonts w:ascii="Cambria" w:eastAsia="SimSun" w:hAnsi="Cambria" w:cs="SimSun"/>
      <w:b/>
      <w:i/>
      <w:color w:val="4F81BD"/>
    </w:rPr>
  </w:style>
  <w:style w:type="character" w:customStyle="1" w:styleId="IntenseQuoteCharb2fd2367-a983-4587-b11d-f08d204f49bc">
    <w:name w:val="Intense Quote Char_b2fd2367-a983-4587-b11d-f08d204f49bc"/>
    <w:basedOn w:val="DefaultParagraphFont"/>
    <w:uiPriority w:val="30"/>
    <w:rsid w:val="006F1885"/>
    <w:rPr>
      <w:b/>
      <w:i/>
      <w:color w:val="4F81BD"/>
    </w:rPr>
  </w:style>
  <w:style w:type="character" w:customStyle="1" w:styleId="Heading8Char9c43f3a3-5661-48fb-9643-2cd8309f5f1b">
    <w:name w:val="Heading 8 Char_9c43f3a3-5661-48fb-9643-2cd8309f5f1b"/>
    <w:basedOn w:val="DefaultParagraphFont"/>
    <w:uiPriority w:val="9"/>
    <w:rsid w:val="006F1885"/>
    <w:rPr>
      <w:rFonts w:ascii="Cambria" w:eastAsia="SimSun" w:hAnsi="Cambria" w:cs="SimSun"/>
      <w:color w:val="000000"/>
      <w:sz w:val="20"/>
    </w:rPr>
  </w:style>
  <w:style w:type="character" w:customStyle="1" w:styleId="Heading2Charf8f6bc6f-fdf3-4ddc-8490-fe37ae305ec2">
    <w:name w:val="Heading 2 Char_f8f6bc6f-fdf3-4ddc-8490-fe37ae305ec2"/>
    <w:basedOn w:val="DefaultParagraphFont"/>
    <w:uiPriority w:val="9"/>
    <w:rsid w:val="006F1885"/>
    <w:rPr>
      <w:rFonts w:ascii="Cambria" w:eastAsia="SimSun" w:hAnsi="Cambria" w:cs="SimSun"/>
      <w:b/>
      <w:color w:val="4F81BD"/>
      <w:sz w:val="26"/>
    </w:rPr>
  </w:style>
  <w:style w:type="paragraph" w:styleId="BodyText">
    <w:name w:val="Body Text"/>
    <w:basedOn w:val="Normal"/>
    <w:uiPriority w:val="99"/>
    <w:rsid w:val="006F1885"/>
    <w:rPr>
      <w:rFonts w:ascii="Arial" w:hAnsi="Arial" w:cs="Arial"/>
      <w:sz w:val="28"/>
    </w:rPr>
  </w:style>
  <w:style w:type="paragraph" w:styleId="BodyTextIndent">
    <w:name w:val="Body Text Indent"/>
    <w:basedOn w:val="Normal"/>
    <w:uiPriority w:val="99"/>
    <w:rsid w:val="006F1885"/>
    <w:pPr>
      <w:ind w:left="540"/>
      <w:jc w:val="both"/>
    </w:pPr>
    <w:rPr>
      <w:rFonts w:ascii="Verdana" w:hAnsi="Verdana"/>
      <w:sz w:val="20"/>
    </w:rPr>
  </w:style>
  <w:style w:type="character" w:customStyle="1" w:styleId="Heading1Char07c9cbd0-663c-44dd-80b0-2e5ea6337a09">
    <w:name w:val="Heading 1 Char_07c9cbd0-663c-44dd-80b0-2e5ea6337a09"/>
    <w:basedOn w:val="DefaultParagraphFont"/>
    <w:uiPriority w:val="9"/>
    <w:rsid w:val="006F1885"/>
    <w:rPr>
      <w:rFonts w:ascii="Cambria" w:eastAsia="SimSun" w:hAnsi="Cambria" w:cs="SimSun"/>
      <w:b/>
      <w:color w:val="365F91"/>
      <w:sz w:val="28"/>
    </w:rPr>
  </w:style>
  <w:style w:type="character" w:customStyle="1" w:styleId="Heading7Chareebddf04-6fbe-48b5-be30-6588be0e51e5">
    <w:name w:val="Heading 7 Char_eebddf04-6fbe-48b5-be30-6588be0e51e5"/>
    <w:basedOn w:val="DefaultParagraphFont"/>
    <w:uiPriority w:val="9"/>
    <w:rsid w:val="006F1885"/>
    <w:rPr>
      <w:rFonts w:ascii="Cambria" w:eastAsia="SimSun" w:hAnsi="Cambria" w:cs="SimSun"/>
      <w:i/>
      <w:color w:val="000000"/>
    </w:rPr>
  </w:style>
  <w:style w:type="character" w:customStyle="1" w:styleId="IntenseQuoteCharb0b2b383-2b3e-46d2-a115-f05509fef694">
    <w:name w:val="Intense Quote Char_b0b2b383-2b3e-46d2-a115-f05509fef694"/>
    <w:basedOn w:val="DefaultParagraphFont"/>
    <w:uiPriority w:val="30"/>
    <w:rsid w:val="006F1885"/>
    <w:rPr>
      <w:b/>
      <w:i/>
      <w:color w:val="4F81BD"/>
    </w:rPr>
  </w:style>
  <w:style w:type="paragraph" w:styleId="Footer">
    <w:name w:val="footer"/>
    <w:basedOn w:val="Normal"/>
    <w:link w:val="FooterChar"/>
    <w:uiPriority w:val="99"/>
    <w:rsid w:val="006F1885"/>
    <w:pPr>
      <w:tabs>
        <w:tab w:val="center" w:pos="4500"/>
        <w:tab w:val="right" w:pos="9020"/>
      </w:tabs>
    </w:pPr>
    <w:rPr>
      <w:szCs w:val="24"/>
    </w:rPr>
  </w:style>
  <w:style w:type="paragraph" w:styleId="Header">
    <w:name w:val="header"/>
    <w:basedOn w:val="Normal"/>
    <w:link w:val="HeaderChar"/>
    <w:uiPriority w:val="99"/>
    <w:rsid w:val="006F1885"/>
    <w:pPr>
      <w:tabs>
        <w:tab w:val="center" w:pos="4500"/>
        <w:tab w:val="right" w:pos="9020"/>
      </w:tabs>
    </w:pPr>
    <w:rPr>
      <w:szCs w:val="24"/>
    </w:rPr>
  </w:style>
  <w:style w:type="paragraph" w:styleId="BalloonText">
    <w:name w:val="Balloon Text"/>
    <w:basedOn w:val="Normal"/>
    <w:link w:val="BalloonTextChar"/>
    <w:uiPriority w:val="99"/>
    <w:semiHidden/>
    <w:unhideWhenUsed/>
    <w:rsid w:val="00C06A0A"/>
    <w:rPr>
      <w:rFonts w:ascii="Tahoma" w:hAnsi="Tahoma" w:cs="Tahoma"/>
      <w:sz w:val="16"/>
      <w:szCs w:val="16"/>
    </w:rPr>
  </w:style>
  <w:style w:type="character" w:customStyle="1" w:styleId="BalloonTextChar">
    <w:name w:val="Balloon Text Char"/>
    <w:basedOn w:val="DefaultParagraphFont"/>
    <w:link w:val="BalloonText"/>
    <w:uiPriority w:val="99"/>
    <w:semiHidden/>
    <w:rsid w:val="00C06A0A"/>
    <w:rPr>
      <w:rFonts w:ascii="Tahoma" w:hAnsi="Tahoma" w:cs="Tahoma"/>
      <w:sz w:val="16"/>
      <w:szCs w:val="16"/>
    </w:rPr>
  </w:style>
  <w:style w:type="character" w:customStyle="1" w:styleId="FooterChar">
    <w:name w:val="Footer Char"/>
    <w:link w:val="Footer"/>
    <w:uiPriority w:val="99"/>
    <w:rsid w:val="008624D3"/>
    <w:rPr>
      <w:szCs w:val="24"/>
    </w:rPr>
  </w:style>
  <w:style w:type="table" w:styleId="TableGrid">
    <w:name w:val="Table Grid"/>
    <w:basedOn w:val="TableNormal"/>
    <w:uiPriority w:val="59"/>
    <w:rsid w:val="00E1460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151D1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253098">
      <w:bodyDiv w:val="1"/>
      <w:marLeft w:val="0"/>
      <w:marRight w:val="0"/>
      <w:marTop w:val="0"/>
      <w:marBottom w:val="0"/>
      <w:divBdr>
        <w:top w:val="none" w:sz="0" w:space="0" w:color="auto"/>
        <w:left w:val="none" w:sz="0" w:space="0" w:color="auto"/>
        <w:bottom w:val="none" w:sz="0" w:space="0" w:color="auto"/>
        <w:right w:val="none" w:sz="0" w:space="0" w:color="auto"/>
      </w:divBdr>
    </w:div>
    <w:div w:id="1401908100">
      <w:bodyDiv w:val="1"/>
      <w:marLeft w:val="0"/>
      <w:marRight w:val="0"/>
      <w:marTop w:val="0"/>
      <w:marBottom w:val="0"/>
      <w:divBdr>
        <w:top w:val="none" w:sz="0" w:space="0" w:color="auto"/>
        <w:left w:val="none" w:sz="0" w:space="0" w:color="auto"/>
        <w:bottom w:val="none" w:sz="0" w:space="0" w:color="auto"/>
        <w:right w:val="none" w:sz="0" w:space="0" w:color="auto"/>
      </w:divBdr>
    </w:div>
    <w:div w:id="1858542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96029-76B6-4FF2-9CBF-6BFE3CAE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34</Pages>
  <Words>7927</Words>
  <Characters>45184</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Archos 50e Helium</dc:creator>
  <cp:lastModifiedBy>Temitope</cp:lastModifiedBy>
  <cp:revision>13</cp:revision>
  <cp:lastPrinted>2018-12-06T11:06:00Z</cp:lastPrinted>
  <dcterms:created xsi:type="dcterms:W3CDTF">2020-07-17T11:19:00Z</dcterms:created>
  <dcterms:modified xsi:type="dcterms:W3CDTF">2023-10-13T08:47:00Z</dcterms:modified>
</cp:coreProperties>
</file>